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896" w:rsidRDefault="001D7896" w:rsidP="007E61DF">
      <w:pPr>
        <w:spacing w:after="0" w:line="240" w:lineRule="auto"/>
        <w:jc w:val="center"/>
        <w:rPr>
          <w:rFonts w:ascii="Times New Roman" w:hAnsi="Times New Roman" w:cs="Times New Roman"/>
          <w:sz w:val="28"/>
          <w:szCs w:val="28"/>
        </w:rPr>
      </w:pPr>
    </w:p>
    <w:p w:rsidR="007E61DF" w:rsidRDefault="007E61DF" w:rsidP="007E61DF">
      <w:pPr>
        <w:spacing w:after="0" w:line="240" w:lineRule="auto"/>
        <w:jc w:val="center"/>
        <w:rPr>
          <w:rFonts w:ascii="Times New Roman" w:hAnsi="Times New Roman" w:cs="Times New Roman"/>
          <w:sz w:val="24"/>
          <w:szCs w:val="24"/>
        </w:rPr>
      </w:pPr>
      <w:r>
        <w:rPr>
          <w:rFonts w:ascii="Times New Roman" w:hAnsi="Times New Roman" w:cs="Times New Roman"/>
          <w:sz w:val="28"/>
          <w:szCs w:val="28"/>
        </w:rPr>
        <w:t>Министерство здравоохранения Омской области</w:t>
      </w:r>
      <w:r>
        <w:rPr>
          <w:rFonts w:ascii="Times New Roman" w:hAnsi="Times New Roman" w:cs="Times New Roman"/>
          <w:sz w:val="24"/>
          <w:szCs w:val="24"/>
        </w:rPr>
        <w:br/>
        <w:t>БЮДЖЕТНОЕ ПРОФЕССИОНАЛЬНОЕ ОБРАЗОВАТЕЛЬНОЕ</w:t>
      </w:r>
    </w:p>
    <w:p w:rsidR="007E61DF" w:rsidRDefault="007E61DF" w:rsidP="007E6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УЧРЕЖДЕНИЕ ОМСКОЙ ОБЛАСТИ </w:t>
      </w:r>
    </w:p>
    <w:p w:rsidR="007E61DF" w:rsidRDefault="007E61DF" w:rsidP="007E6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«МЕДИЦИНСКИЙ КОЛЛЕДЖ»</w:t>
      </w:r>
    </w:p>
    <w:p w:rsidR="007E61DF" w:rsidRDefault="007E61DF" w:rsidP="007E6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(БПОУ ОО «МК»)</w:t>
      </w:r>
    </w:p>
    <w:p w:rsidR="009430C3" w:rsidRDefault="009430C3" w:rsidP="009430C3">
      <w:pPr>
        <w:spacing w:after="0" w:line="240" w:lineRule="auto"/>
        <w:ind w:left="-567"/>
        <w:jc w:val="center"/>
        <w:rPr>
          <w:rFonts w:ascii="Times New Roman" w:hAnsi="Times New Roman" w:cs="Times New Roman"/>
          <w:sz w:val="28"/>
          <w:szCs w:val="28"/>
        </w:rPr>
      </w:pPr>
    </w:p>
    <w:p w:rsidR="009430C3" w:rsidRDefault="009430C3" w:rsidP="009430C3">
      <w:pPr>
        <w:spacing w:after="0" w:line="240" w:lineRule="auto"/>
        <w:ind w:left="-567"/>
        <w:jc w:val="center"/>
        <w:rPr>
          <w:rFonts w:ascii="Times New Roman" w:hAnsi="Times New Roman" w:cs="Times New Roman"/>
          <w:sz w:val="28"/>
          <w:szCs w:val="28"/>
        </w:rPr>
      </w:pPr>
    </w:p>
    <w:p w:rsidR="009430C3" w:rsidRDefault="009430C3" w:rsidP="009430C3">
      <w:pPr>
        <w:spacing w:after="0" w:line="240" w:lineRule="auto"/>
        <w:ind w:left="-567"/>
        <w:jc w:val="center"/>
        <w:rPr>
          <w:rFonts w:ascii="Times New Roman" w:hAnsi="Times New Roman" w:cs="Times New Roman"/>
          <w:sz w:val="28"/>
          <w:szCs w:val="28"/>
        </w:rPr>
      </w:pPr>
    </w:p>
    <w:p w:rsidR="009430C3" w:rsidRDefault="009430C3" w:rsidP="009430C3">
      <w:pPr>
        <w:spacing w:after="0" w:line="240" w:lineRule="auto"/>
        <w:ind w:left="-567"/>
        <w:jc w:val="center"/>
        <w:rPr>
          <w:rFonts w:ascii="Times New Roman" w:hAnsi="Times New Roman" w:cs="Times New Roman"/>
          <w:sz w:val="28"/>
          <w:szCs w:val="28"/>
        </w:rPr>
      </w:pPr>
    </w:p>
    <w:p w:rsidR="009430C3" w:rsidRDefault="009430C3" w:rsidP="009430C3">
      <w:pPr>
        <w:spacing w:after="0" w:line="240" w:lineRule="auto"/>
        <w:ind w:left="-567"/>
        <w:jc w:val="center"/>
        <w:rPr>
          <w:rFonts w:ascii="Times New Roman" w:hAnsi="Times New Roman" w:cs="Times New Roman"/>
          <w:sz w:val="28"/>
          <w:szCs w:val="28"/>
        </w:rPr>
      </w:pPr>
    </w:p>
    <w:p w:rsidR="009430C3" w:rsidRDefault="009430C3" w:rsidP="009430C3">
      <w:pPr>
        <w:spacing w:after="0" w:line="240" w:lineRule="auto"/>
        <w:ind w:left="-567"/>
        <w:jc w:val="center"/>
        <w:rPr>
          <w:rFonts w:ascii="Times New Roman" w:hAnsi="Times New Roman" w:cs="Times New Roman"/>
          <w:sz w:val="28"/>
          <w:szCs w:val="28"/>
        </w:rPr>
      </w:pPr>
    </w:p>
    <w:p w:rsidR="009430C3" w:rsidRDefault="009430C3" w:rsidP="009430C3">
      <w:pPr>
        <w:spacing w:after="0" w:line="240" w:lineRule="auto"/>
        <w:ind w:left="-567"/>
        <w:jc w:val="center"/>
        <w:rPr>
          <w:rFonts w:ascii="Times New Roman" w:hAnsi="Times New Roman" w:cs="Times New Roman"/>
          <w:sz w:val="28"/>
          <w:szCs w:val="28"/>
        </w:rPr>
      </w:pPr>
    </w:p>
    <w:p w:rsidR="009430C3" w:rsidRDefault="009430C3" w:rsidP="009430C3">
      <w:pPr>
        <w:spacing w:after="0" w:line="240" w:lineRule="auto"/>
        <w:ind w:left="-567"/>
        <w:jc w:val="center"/>
        <w:rPr>
          <w:rFonts w:ascii="Times New Roman" w:hAnsi="Times New Roman" w:cs="Times New Roman"/>
          <w:sz w:val="28"/>
          <w:szCs w:val="28"/>
        </w:rPr>
      </w:pPr>
    </w:p>
    <w:p w:rsidR="009430C3" w:rsidRDefault="009430C3" w:rsidP="009430C3">
      <w:pPr>
        <w:spacing w:after="0" w:line="240" w:lineRule="auto"/>
        <w:ind w:left="-567"/>
        <w:jc w:val="center"/>
        <w:rPr>
          <w:rFonts w:ascii="Times New Roman" w:hAnsi="Times New Roman" w:cs="Times New Roman"/>
          <w:sz w:val="28"/>
          <w:szCs w:val="28"/>
        </w:rPr>
      </w:pPr>
    </w:p>
    <w:p w:rsidR="009430C3" w:rsidRDefault="009430C3" w:rsidP="009430C3">
      <w:pPr>
        <w:spacing w:after="0" w:line="240" w:lineRule="auto"/>
        <w:ind w:left="-567"/>
        <w:jc w:val="center"/>
        <w:rPr>
          <w:rFonts w:ascii="Times New Roman" w:hAnsi="Times New Roman" w:cs="Times New Roman"/>
          <w:sz w:val="28"/>
          <w:szCs w:val="28"/>
        </w:rPr>
      </w:pPr>
    </w:p>
    <w:p w:rsidR="009430C3" w:rsidRDefault="009430C3" w:rsidP="009430C3">
      <w:pPr>
        <w:spacing w:after="0" w:line="240" w:lineRule="auto"/>
        <w:ind w:left="-567"/>
        <w:jc w:val="center"/>
        <w:rPr>
          <w:rFonts w:ascii="Times New Roman" w:hAnsi="Times New Roman" w:cs="Times New Roman"/>
          <w:sz w:val="28"/>
          <w:szCs w:val="28"/>
        </w:rPr>
      </w:pPr>
    </w:p>
    <w:p w:rsidR="009430C3" w:rsidRDefault="009430C3" w:rsidP="009430C3">
      <w:pPr>
        <w:spacing w:after="0" w:line="240" w:lineRule="auto"/>
        <w:ind w:left="-567"/>
        <w:jc w:val="center"/>
        <w:rPr>
          <w:rFonts w:ascii="Times New Roman" w:hAnsi="Times New Roman" w:cs="Times New Roman"/>
          <w:sz w:val="28"/>
          <w:szCs w:val="28"/>
        </w:rPr>
      </w:pPr>
    </w:p>
    <w:p w:rsidR="00AF1827" w:rsidRDefault="009430C3" w:rsidP="00975031">
      <w:pPr>
        <w:spacing w:after="0" w:line="240" w:lineRule="auto"/>
        <w:ind w:left="-567"/>
        <w:jc w:val="center"/>
        <w:rPr>
          <w:rFonts w:ascii="Times New Roman" w:hAnsi="Times New Roman" w:cs="Times New Roman"/>
          <w:b/>
          <w:sz w:val="28"/>
          <w:szCs w:val="28"/>
        </w:rPr>
      </w:pPr>
      <w:r w:rsidRPr="00215F60">
        <w:rPr>
          <w:rFonts w:ascii="Times New Roman" w:hAnsi="Times New Roman" w:cs="Times New Roman"/>
          <w:b/>
          <w:sz w:val="28"/>
          <w:szCs w:val="28"/>
        </w:rPr>
        <w:t>ПРОГРАММА</w:t>
      </w:r>
    </w:p>
    <w:p w:rsidR="009430C3" w:rsidRPr="00215F60" w:rsidRDefault="009430C3" w:rsidP="009430C3">
      <w:pPr>
        <w:spacing w:after="0" w:line="240" w:lineRule="auto"/>
        <w:ind w:left="-567"/>
        <w:jc w:val="center"/>
        <w:rPr>
          <w:rFonts w:ascii="Times New Roman" w:hAnsi="Times New Roman" w:cs="Times New Roman"/>
          <w:b/>
          <w:sz w:val="28"/>
          <w:szCs w:val="28"/>
        </w:rPr>
      </w:pPr>
      <w:r w:rsidRPr="00215F60">
        <w:rPr>
          <w:rFonts w:ascii="Times New Roman" w:hAnsi="Times New Roman" w:cs="Times New Roman"/>
          <w:b/>
          <w:sz w:val="28"/>
          <w:szCs w:val="28"/>
        </w:rPr>
        <w:t>ОБЩЕОБРАЗОВАТЕЛЬНОЙ УЧЕБНОЙ ДИСЦИПЛИНЫ</w:t>
      </w:r>
    </w:p>
    <w:p w:rsidR="00AF1827" w:rsidRDefault="00AF1827" w:rsidP="00975031">
      <w:pPr>
        <w:spacing w:after="0" w:line="240" w:lineRule="auto"/>
        <w:rPr>
          <w:rFonts w:ascii="Times New Roman" w:hAnsi="Times New Roman" w:cs="Times New Roman"/>
          <w:b/>
          <w:sz w:val="28"/>
          <w:szCs w:val="28"/>
        </w:rPr>
      </w:pPr>
    </w:p>
    <w:p w:rsidR="009430C3" w:rsidRDefault="00AF1827" w:rsidP="009430C3">
      <w:pPr>
        <w:spacing w:after="0" w:line="240" w:lineRule="auto"/>
        <w:ind w:left="-567"/>
        <w:jc w:val="center"/>
        <w:rPr>
          <w:rFonts w:ascii="Times New Roman" w:hAnsi="Times New Roman" w:cs="Times New Roman"/>
          <w:b/>
          <w:sz w:val="28"/>
          <w:szCs w:val="28"/>
        </w:rPr>
      </w:pPr>
      <w:r>
        <w:rPr>
          <w:rFonts w:ascii="Times New Roman" w:hAnsi="Times New Roman" w:cs="Times New Roman"/>
          <w:b/>
          <w:sz w:val="28"/>
          <w:szCs w:val="28"/>
        </w:rPr>
        <w:t>ФИЗИЧЕСКАЯ КУЛЬТУРА</w:t>
      </w:r>
    </w:p>
    <w:p w:rsidR="009430C3" w:rsidRPr="009430C3" w:rsidRDefault="009430C3" w:rsidP="009430C3">
      <w:pPr>
        <w:spacing w:after="0" w:line="240" w:lineRule="auto"/>
        <w:ind w:left="-567"/>
        <w:jc w:val="center"/>
        <w:rPr>
          <w:rFonts w:ascii="Times New Roman" w:hAnsi="Times New Roman" w:cs="Times New Roman"/>
          <w:b/>
          <w:sz w:val="28"/>
          <w:szCs w:val="28"/>
        </w:rPr>
      </w:pPr>
    </w:p>
    <w:p w:rsidR="009430C3" w:rsidRDefault="009430C3" w:rsidP="009430C3">
      <w:pPr>
        <w:ind w:left="-567"/>
        <w:jc w:val="center"/>
        <w:rPr>
          <w:rFonts w:ascii="Times New Roman" w:hAnsi="Times New Roman" w:cs="Times New Roman"/>
          <w:sz w:val="28"/>
          <w:szCs w:val="28"/>
        </w:rPr>
      </w:pPr>
    </w:p>
    <w:p w:rsidR="009430C3" w:rsidRDefault="009430C3" w:rsidP="009430C3">
      <w:pPr>
        <w:ind w:left="-567"/>
        <w:jc w:val="center"/>
        <w:rPr>
          <w:rFonts w:ascii="Times New Roman" w:hAnsi="Times New Roman" w:cs="Times New Roman"/>
          <w:sz w:val="28"/>
          <w:szCs w:val="28"/>
        </w:rPr>
      </w:pPr>
    </w:p>
    <w:p w:rsidR="009430C3" w:rsidRDefault="009430C3" w:rsidP="009430C3">
      <w:pPr>
        <w:ind w:left="-567"/>
        <w:jc w:val="center"/>
        <w:rPr>
          <w:rFonts w:ascii="Times New Roman" w:hAnsi="Times New Roman" w:cs="Times New Roman"/>
          <w:sz w:val="28"/>
          <w:szCs w:val="28"/>
        </w:rPr>
      </w:pPr>
    </w:p>
    <w:p w:rsidR="009430C3" w:rsidRDefault="009430C3" w:rsidP="009430C3">
      <w:pPr>
        <w:ind w:left="-567"/>
        <w:jc w:val="center"/>
        <w:rPr>
          <w:rFonts w:ascii="Times New Roman" w:hAnsi="Times New Roman" w:cs="Times New Roman"/>
          <w:sz w:val="28"/>
          <w:szCs w:val="28"/>
        </w:rPr>
      </w:pPr>
    </w:p>
    <w:p w:rsidR="009430C3" w:rsidRDefault="009430C3" w:rsidP="009430C3">
      <w:pPr>
        <w:ind w:left="-567"/>
        <w:jc w:val="center"/>
        <w:rPr>
          <w:rFonts w:ascii="Times New Roman" w:hAnsi="Times New Roman" w:cs="Times New Roman"/>
          <w:sz w:val="28"/>
          <w:szCs w:val="28"/>
        </w:rPr>
      </w:pPr>
    </w:p>
    <w:p w:rsidR="009430C3" w:rsidRDefault="009430C3" w:rsidP="009430C3">
      <w:pPr>
        <w:ind w:left="-567"/>
        <w:jc w:val="center"/>
        <w:rPr>
          <w:rFonts w:ascii="Times New Roman" w:hAnsi="Times New Roman" w:cs="Times New Roman"/>
          <w:sz w:val="28"/>
          <w:szCs w:val="28"/>
        </w:rPr>
      </w:pPr>
    </w:p>
    <w:p w:rsidR="009430C3" w:rsidRDefault="009430C3" w:rsidP="009430C3">
      <w:pPr>
        <w:ind w:left="-567"/>
        <w:jc w:val="center"/>
        <w:rPr>
          <w:rFonts w:ascii="Times New Roman" w:hAnsi="Times New Roman" w:cs="Times New Roman"/>
          <w:sz w:val="28"/>
          <w:szCs w:val="28"/>
        </w:rPr>
      </w:pPr>
    </w:p>
    <w:p w:rsidR="009430C3" w:rsidRDefault="009430C3" w:rsidP="009430C3">
      <w:pPr>
        <w:ind w:left="-567"/>
        <w:jc w:val="center"/>
        <w:rPr>
          <w:rFonts w:ascii="Times New Roman" w:hAnsi="Times New Roman" w:cs="Times New Roman"/>
          <w:sz w:val="28"/>
          <w:szCs w:val="28"/>
        </w:rPr>
      </w:pPr>
    </w:p>
    <w:p w:rsidR="009430C3" w:rsidRDefault="009430C3" w:rsidP="009430C3">
      <w:pPr>
        <w:ind w:left="-567"/>
        <w:jc w:val="center"/>
        <w:rPr>
          <w:rFonts w:ascii="Times New Roman" w:hAnsi="Times New Roman" w:cs="Times New Roman"/>
          <w:sz w:val="28"/>
          <w:szCs w:val="28"/>
        </w:rPr>
      </w:pPr>
    </w:p>
    <w:p w:rsidR="009430C3" w:rsidRDefault="009430C3" w:rsidP="009430C3">
      <w:pPr>
        <w:ind w:left="-567"/>
        <w:jc w:val="center"/>
        <w:rPr>
          <w:rFonts w:ascii="Times New Roman" w:hAnsi="Times New Roman" w:cs="Times New Roman"/>
          <w:sz w:val="28"/>
          <w:szCs w:val="28"/>
        </w:rPr>
      </w:pPr>
    </w:p>
    <w:p w:rsidR="00E5407F" w:rsidRDefault="00E5407F" w:rsidP="009430C3">
      <w:pPr>
        <w:ind w:left="-567"/>
        <w:jc w:val="center"/>
        <w:rPr>
          <w:rFonts w:ascii="Times New Roman" w:hAnsi="Times New Roman" w:cs="Times New Roman"/>
          <w:sz w:val="28"/>
          <w:szCs w:val="28"/>
        </w:rPr>
      </w:pPr>
    </w:p>
    <w:p w:rsidR="00975031" w:rsidRDefault="00975031" w:rsidP="009430C3">
      <w:pPr>
        <w:ind w:left="-567"/>
        <w:jc w:val="center"/>
        <w:rPr>
          <w:rFonts w:ascii="Times New Roman" w:hAnsi="Times New Roman" w:cs="Times New Roman"/>
          <w:sz w:val="28"/>
          <w:szCs w:val="28"/>
        </w:rPr>
      </w:pPr>
    </w:p>
    <w:p w:rsidR="009430C3" w:rsidRDefault="009430C3" w:rsidP="00525CA5">
      <w:pPr>
        <w:rPr>
          <w:rFonts w:ascii="Times New Roman" w:hAnsi="Times New Roman" w:cs="Times New Roman"/>
          <w:sz w:val="28"/>
          <w:szCs w:val="28"/>
        </w:rPr>
      </w:pPr>
    </w:p>
    <w:p w:rsidR="009430C3" w:rsidRDefault="00796609" w:rsidP="009430C3">
      <w:pPr>
        <w:ind w:left="-567"/>
        <w:jc w:val="center"/>
        <w:rPr>
          <w:rFonts w:ascii="Times New Roman" w:hAnsi="Times New Roman" w:cs="Times New Roman"/>
          <w:sz w:val="28"/>
          <w:szCs w:val="28"/>
        </w:rPr>
      </w:pPr>
      <w:r>
        <w:rPr>
          <w:rFonts w:ascii="Times New Roman" w:hAnsi="Times New Roman" w:cs="Times New Roman"/>
          <w:sz w:val="28"/>
          <w:szCs w:val="28"/>
        </w:rPr>
        <w:t>2017</w:t>
      </w:r>
      <w:r w:rsidR="009430C3">
        <w:rPr>
          <w:rFonts w:ascii="Times New Roman" w:hAnsi="Times New Roman" w:cs="Times New Roman"/>
          <w:sz w:val="28"/>
          <w:szCs w:val="28"/>
        </w:rPr>
        <w:t xml:space="preserve"> г.</w:t>
      </w:r>
    </w:p>
    <w:tbl>
      <w:tblPr>
        <w:tblW w:w="9606" w:type="dxa"/>
        <w:tblLook w:val="04A0"/>
      </w:tblPr>
      <w:tblGrid>
        <w:gridCol w:w="5637"/>
        <w:gridCol w:w="283"/>
        <w:gridCol w:w="3686"/>
      </w:tblGrid>
      <w:tr w:rsidR="009430C3" w:rsidTr="00A952DC">
        <w:tc>
          <w:tcPr>
            <w:tcW w:w="5637" w:type="dxa"/>
            <w:hideMark/>
          </w:tcPr>
          <w:p w:rsidR="00755551" w:rsidRDefault="00755551" w:rsidP="009430C3">
            <w:pPr>
              <w:spacing w:after="0" w:line="240" w:lineRule="auto"/>
              <w:rPr>
                <w:rFonts w:ascii="Times New Roman" w:hAnsi="Times New Roman" w:cs="Times New Roman"/>
                <w:sz w:val="28"/>
                <w:szCs w:val="28"/>
              </w:rPr>
            </w:pPr>
          </w:p>
          <w:p w:rsidR="009430C3" w:rsidRPr="009430C3" w:rsidRDefault="00F75789" w:rsidP="009430C3">
            <w:pPr>
              <w:spacing w:after="0" w:line="240" w:lineRule="auto"/>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58240" behindDoc="0" locked="0" layoutInCell="1" allowOverlap="1">
                  <wp:simplePos x="0" y="0"/>
                  <wp:positionH relativeFrom="column">
                    <wp:posOffset>-480695</wp:posOffset>
                  </wp:positionH>
                  <wp:positionV relativeFrom="paragraph">
                    <wp:posOffset>30480</wp:posOffset>
                  </wp:positionV>
                  <wp:extent cx="7088505" cy="9730105"/>
                  <wp:effectExtent l="19050" t="0" r="0" b="0"/>
                  <wp:wrapNone/>
                  <wp:docPr id="1" name="Рисунок 0" descr="СД 9 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Д 9 004.jpg"/>
                          <pic:cNvPicPr/>
                        </pic:nvPicPr>
                        <pic:blipFill>
                          <a:blip r:embed="rId8"/>
                          <a:stretch>
                            <a:fillRect/>
                          </a:stretch>
                        </pic:blipFill>
                        <pic:spPr>
                          <a:xfrm>
                            <a:off x="0" y="0"/>
                            <a:ext cx="7088505" cy="9730105"/>
                          </a:xfrm>
                          <a:prstGeom prst="rect">
                            <a:avLst/>
                          </a:prstGeom>
                        </pic:spPr>
                      </pic:pic>
                    </a:graphicData>
                  </a:graphic>
                </wp:anchor>
              </w:drawing>
            </w:r>
            <w:r w:rsidR="009430C3" w:rsidRPr="009430C3">
              <w:rPr>
                <w:rFonts w:ascii="Times New Roman" w:hAnsi="Times New Roman" w:cs="Times New Roman"/>
                <w:sz w:val="28"/>
                <w:szCs w:val="28"/>
              </w:rPr>
              <w:t xml:space="preserve">Рассмотрено и одобрено на заседании </w:t>
            </w:r>
          </w:p>
          <w:p w:rsidR="009430C3" w:rsidRPr="009430C3" w:rsidRDefault="009430C3" w:rsidP="009430C3">
            <w:pPr>
              <w:spacing w:after="0" w:line="240" w:lineRule="auto"/>
              <w:rPr>
                <w:rFonts w:ascii="Times New Roman" w:hAnsi="Times New Roman" w:cs="Times New Roman"/>
                <w:sz w:val="28"/>
                <w:szCs w:val="28"/>
              </w:rPr>
            </w:pPr>
            <w:r w:rsidRPr="009430C3">
              <w:rPr>
                <w:rFonts w:ascii="Times New Roman" w:hAnsi="Times New Roman" w:cs="Times New Roman"/>
                <w:sz w:val="28"/>
                <w:szCs w:val="28"/>
              </w:rPr>
              <w:t>учебно-методической комиссии</w:t>
            </w:r>
          </w:p>
          <w:p w:rsidR="009430C3" w:rsidRPr="009430C3" w:rsidRDefault="009430C3" w:rsidP="009430C3">
            <w:pPr>
              <w:spacing w:after="0" w:line="240" w:lineRule="auto"/>
              <w:rPr>
                <w:rFonts w:ascii="Times New Roman" w:hAnsi="Times New Roman" w:cs="Times New Roman"/>
                <w:sz w:val="28"/>
                <w:szCs w:val="28"/>
              </w:rPr>
            </w:pPr>
            <w:r w:rsidRPr="009430C3">
              <w:rPr>
                <w:rFonts w:ascii="Times New Roman" w:hAnsi="Times New Roman" w:cs="Times New Roman"/>
                <w:sz w:val="28"/>
                <w:szCs w:val="28"/>
              </w:rPr>
              <w:t>Протокол № ___</w:t>
            </w:r>
          </w:p>
          <w:p w:rsidR="009430C3" w:rsidRPr="009430C3" w:rsidRDefault="009430C3" w:rsidP="009430C3">
            <w:pPr>
              <w:spacing w:after="0" w:line="240" w:lineRule="auto"/>
              <w:rPr>
                <w:rFonts w:ascii="Times New Roman" w:hAnsi="Times New Roman" w:cs="Times New Roman"/>
                <w:sz w:val="28"/>
                <w:szCs w:val="28"/>
              </w:rPr>
            </w:pPr>
            <w:r w:rsidRPr="009430C3">
              <w:rPr>
                <w:rFonts w:ascii="Times New Roman" w:hAnsi="Times New Roman" w:cs="Times New Roman"/>
                <w:sz w:val="28"/>
                <w:szCs w:val="28"/>
              </w:rPr>
              <w:t>от ___ ____________ 20 __ г.</w:t>
            </w:r>
          </w:p>
          <w:p w:rsidR="009430C3" w:rsidRPr="009430C3" w:rsidRDefault="00FC0FF9" w:rsidP="009430C3">
            <w:pPr>
              <w:spacing w:after="0" w:line="240" w:lineRule="auto"/>
              <w:rPr>
                <w:rFonts w:ascii="Times New Roman" w:hAnsi="Times New Roman" w:cs="Times New Roman"/>
                <w:sz w:val="28"/>
                <w:szCs w:val="28"/>
              </w:rPr>
            </w:pPr>
            <w:r>
              <w:rPr>
                <w:rFonts w:ascii="Times New Roman" w:hAnsi="Times New Roman" w:cs="Times New Roman"/>
                <w:sz w:val="28"/>
                <w:szCs w:val="28"/>
              </w:rPr>
              <w:t>Председатель УМК</w:t>
            </w:r>
          </w:p>
          <w:p w:rsidR="009430C3" w:rsidRPr="009430C3" w:rsidRDefault="009430C3" w:rsidP="009430C3">
            <w:pPr>
              <w:spacing w:after="0" w:line="240" w:lineRule="auto"/>
              <w:rPr>
                <w:rFonts w:ascii="Times New Roman" w:hAnsi="Times New Roman" w:cs="Times New Roman"/>
                <w:sz w:val="28"/>
                <w:szCs w:val="28"/>
              </w:rPr>
            </w:pPr>
            <w:r w:rsidRPr="009430C3">
              <w:rPr>
                <w:rFonts w:ascii="Times New Roman" w:hAnsi="Times New Roman" w:cs="Times New Roman"/>
                <w:sz w:val="28"/>
                <w:szCs w:val="28"/>
              </w:rPr>
              <w:t>_____________ Т.Л. Ерошенко</w:t>
            </w:r>
          </w:p>
        </w:tc>
        <w:tc>
          <w:tcPr>
            <w:tcW w:w="283" w:type="dxa"/>
          </w:tcPr>
          <w:p w:rsidR="009430C3" w:rsidRPr="009430C3" w:rsidRDefault="009430C3" w:rsidP="009430C3">
            <w:pPr>
              <w:spacing w:after="0" w:line="240" w:lineRule="auto"/>
              <w:jc w:val="center"/>
              <w:rPr>
                <w:rFonts w:ascii="Times New Roman" w:hAnsi="Times New Roman" w:cs="Times New Roman"/>
                <w:sz w:val="28"/>
                <w:szCs w:val="28"/>
              </w:rPr>
            </w:pPr>
          </w:p>
        </w:tc>
        <w:tc>
          <w:tcPr>
            <w:tcW w:w="3686" w:type="dxa"/>
          </w:tcPr>
          <w:p w:rsidR="00755551" w:rsidRDefault="00755551" w:rsidP="009430C3">
            <w:pPr>
              <w:spacing w:after="0" w:line="240" w:lineRule="auto"/>
              <w:jc w:val="both"/>
              <w:rPr>
                <w:rFonts w:ascii="Times New Roman" w:hAnsi="Times New Roman" w:cs="Times New Roman"/>
                <w:sz w:val="28"/>
                <w:szCs w:val="28"/>
              </w:rPr>
            </w:pPr>
          </w:p>
          <w:p w:rsidR="009430C3" w:rsidRPr="009430C3" w:rsidRDefault="009430C3" w:rsidP="009430C3">
            <w:pPr>
              <w:spacing w:after="0" w:line="240" w:lineRule="auto"/>
              <w:jc w:val="both"/>
              <w:rPr>
                <w:rFonts w:ascii="Times New Roman" w:hAnsi="Times New Roman" w:cs="Times New Roman"/>
                <w:sz w:val="28"/>
                <w:szCs w:val="28"/>
              </w:rPr>
            </w:pPr>
            <w:r w:rsidRPr="009430C3">
              <w:rPr>
                <w:rFonts w:ascii="Times New Roman" w:hAnsi="Times New Roman" w:cs="Times New Roman"/>
                <w:sz w:val="28"/>
                <w:szCs w:val="28"/>
              </w:rPr>
              <w:t>УТВЕРЖДАЮ</w:t>
            </w:r>
          </w:p>
          <w:p w:rsidR="009430C3" w:rsidRPr="009430C3" w:rsidRDefault="009430C3" w:rsidP="009430C3">
            <w:pPr>
              <w:spacing w:after="0" w:line="240" w:lineRule="auto"/>
              <w:jc w:val="both"/>
              <w:rPr>
                <w:rFonts w:ascii="Times New Roman" w:hAnsi="Times New Roman" w:cs="Times New Roman"/>
                <w:sz w:val="28"/>
                <w:szCs w:val="28"/>
              </w:rPr>
            </w:pPr>
            <w:r w:rsidRPr="009430C3">
              <w:rPr>
                <w:rFonts w:ascii="Times New Roman" w:hAnsi="Times New Roman" w:cs="Times New Roman"/>
                <w:sz w:val="28"/>
                <w:szCs w:val="28"/>
              </w:rPr>
              <w:t xml:space="preserve">Директор </w:t>
            </w:r>
          </w:p>
          <w:p w:rsidR="009430C3" w:rsidRPr="009430C3" w:rsidRDefault="009430C3" w:rsidP="009430C3">
            <w:pPr>
              <w:spacing w:after="0" w:line="240" w:lineRule="auto"/>
              <w:jc w:val="both"/>
              <w:rPr>
                <w:rFonts w:ascii="Times New Roman" w:hAnsi="Times New Roman" w:cs="Times New Roman"/>
                <w:sz w:val="28"/>
                <w:szCs w:val="28"/>
              </w:rPr>
            </w:pPr>
          </w:p>
          <w:p w:rsidR="009430C3" w:rsidRPr="009430C3" w:rsidRDefault="009430C3" w:rsidP="009430C3">
            <w:pPr>
              <w:spacing w:after="0" w:line="240" w:lineRule="auto"/>
              <w:rPr>
                <w:rFonts w:ascii="Times New Roman" w:hAnsi="Times New Roman" w:cs="Times New Roman"/>
                <w:sz w:val="28"/>
                <w:szCs w:val="28"/>
              </w:rPr>
            </w:pPr>
            <w:r w:rsidRPr="009430C3">
              <w:rPr>
                <w:rFonts w:ascii="Times New Roman" w:hAnsi="Times New Roman" w:cs="Times New Roman"/>
                <w:sz w:val="28"/>
                <w:szCs w:val="28"/>
              </w:rPr>
              <w:t>_____________________</w:t>
            </w:r>
          </w:p>
          <w:p w:rsidR="009430C3" w:rsidRPr="009430C3" w:rsidRDefault="009430C3" w:rsidP="009430C3">
            <w:pPr>
              <w:spacing w:after="0" w:line="240" w:lineRule="auto"/>
              <w:jc w:val="center"/>
              <w:rPr>
                <w:rFonts w:ascii="Times New Roman" w:hAnsi="Times New Roman" w:cs="Times New Roman"/>
                <w:sz w:val="28"/>
                <w:szCs w:val="28"/>
              </w:rPr>
            </w:pPr>
            <w:r w:rsidRPr="009430C3">
              <w:rPr>
                <w:rFonts w:ascii="Times New Roman" w:hAnsi="Times New Roman" w:cs="Times New Roman"/>
                <w:sz w:val="28"/>
                <w:szCs w:val="28"/>
              </w:rPr>
              <w:t xml:space="preserve">       И.В. Боровский </w:t>
            </w:r>
          </w:p>
          <w:p w:rsidR="009430C3" w:rsidRPr="009430C3" w:rsidRDefault="009430C3" w:rsidP="009430C3">
            <w:pPr>
              <w:spacing w:after="0" w:line="240" w:lineRule="auto"/>
              <w:rPr>
                <w:rFonts w:ascii="Times New Roman" w:hAnsi="Times New Roman" w:cs="Times New Roman"/>
                <w:sz w:val="28"/>
                <w:szCs w:val="28"/>
              </w:rPr>
            </w:pPr>
            <w:r w:rsidRPr="009430C3">
              <w:rPr>
                <w:rFonts w:ascii="Times New Roman" w:hAnsi="Times New Roman" w:cs="Times New Roman"/>
                <w:sz w:val="28"/>
                <w:szCs w:val="28"/>
              </w:rPr>
              <w:t>_____________ 20___ г.</w:t>
            </w:r>
          </w:p>
          <w:p w:rsidR="009430C3" w:rsidRPr="009430C3" w:rsidRDefault="009430C3" w:rsidP="009430C3">
            <w:pPr>
              <w:spacing w:after="0" w:line="240" w:lineRule="auto"/>
              <w:rPr>
                <w:rFonts w:ascii="Times New Roman" w:hAnsi="Times New Roman" w:cs="Times New Roman"/>
                <w:sz w:val="28"/>
                <w:szCs w:val="28"/>
              </w:rPr>
            </w:pPr>
          </w:p>
          <w:p w:rsidR="009430C3" w:rsidRPr="009430C3" w:rsidRDefault="009430C3" w:rsidP="009430C3">
            <w:pPr>
              <w:spacing w:after="0" w:line="240" w:lineRule="auto"/>
              <w:jc w:val="both"/>
              <w:rPr>
                <w:rFonts w:ascii="Times New Roman" w:hAnsi="Times New Roman" w:cs="Times New Roman"/>
                <w:sz w:val="28"/>
                <w:szCs w:val="28"/>
              </w:rPr>
            </w:pPr>
          </w:p>
        </w:tc>
      </w:tr>
    </w:tbl>
    <w:p w:rsidR="009430C3" w:rsidRDefault="009430C3" w:rsidP="009430C3">
      <w:pPr>
        <w:spacing w:after="0" w:line="240" w:lineRule="auto"/>
        <w:ind w:left="-567"/>
        <w:jc w:val="center"/>
        <w:rPr>
          <w:rFonts w:ascii="Times New Roman" w:hAnsi="Times New Roman" w:cs="Times New Roman"/>
          <w:sz w:val="28"/>
          <w:szCs w:val="28"/>
        </w:rPr>
      </w:pPr>
    </w:p>
    <w:p w:rsidR="009430C3" w:rsidRDefault="009430C3" w:rsidP="009430C3">
      <w:pPr>
        <w:spacing w:after="0" w:line="240" w:lineRule="auto"/>
        <w:ind w:left="-567"/>
        <w:jc w:val="center"/>
        <w:rPr>
          <w:rFonts w:ascii="Times New Roman" w:hAnsi="Times New Roman" w:cs="Times New Roman"/>
          <w:sz w:val="28"/>
          <w:szCs w:val="28"/>
        </w:rPr>
      </w:pPr>
    </w:p>
    <w:p w:rsidR="009430C3" w:rsidRDefault="009430C3" w:rsidP="009430C3">
      <w:pPr>
        <w:spacing w:after="0" w:line="240" w:lineRule="auto"/>
        <w:ind w:left="-567"/>
        <w:jc w:val="center"/>
        <w:rPr>
          <w:rFonts w:ascii="Times New Roman" w:hAnsi="Times New Roman" w:cs="Times New Roman"/>
          <w:sz w:val="28"/>
          <w:szCs w:val="28"/>
        </w:rPr>
      </w:pPr>
    </w:p>
    <w:p w:rsidR="009430C3" w:rsidRDefault="009430C3" w:rsidP="009430C3">
      <w:pPr>
        <w:spacing w:after="0" w:line="240" w:lineRule="auto"/>
        <w:ind w:left="-567"/>
        <w:jc w:val="center"/>
        <w:rPr>
          <w:rFonts w:ascii="Times New Roman" w:hAnsi="Times New Roman" w:cs="Times New Roman"/>
          <w:sz w:val="28"/>
          <w:szCs w:val="28"/>
        </w:rPr>
      </w:pPr>
    </w:p>
    <w:p w:rsidR="009430C3" w:rsidRDefault="009430C3" w:rsidP="009430C3">
      <w:pPr>
        <w:spacing w:after="0" w:line="240" w:lineRule="auto"/>
        <w:ind w:left="-567"/>
        <w:jc w:val="center"/>
        <w:rPr>
          <w:rFonts w:ascii="Times New Roman" w:hAnsi="Times New Roman" w:cs="Times New Roman"/>
          <w:sz w:val="28"/>
          <w:szCs w:val="28"/>
        </w:rPr>
      </w:pPr>
    </w:p>
    <w:p w:rsidR="009430C3" w:rsidRPr="009430C3" w:rsidRDefault="009430C3" w:rsidP="008D1D96">
      <w:pPr>
        <w:spacing w:after="0" w:line="240" w:lineRule="auto"/>
        <w:jc w:val="center"/>
        <w:rPr>
          <w:rFonts w:ascii="Times New Roman" w:hAnsi="Times New Roman" w:cs="Times New Roman"/>
          <w:sz w:val="28"/>
          <w:szCs w:val="28"/>
        </w:rPr>
      </w:pPr>
      <w:r w:rsidRPr="009430C3">
        <w:rPr>
          <w:rFonts w:ascii="Times New Roman" w:hAnsi="Times New Roman" w:cs="Times New Roman"/>
          <w:sz w:val="28"/>
          <w:szCs w:val="28"/>
        </w:rPr>
        <w:t>ПРОГРАММА</w:t>
      </w:r>
    </w:p>
    <w:p w:rsidR="009430C3" w:rsidRDefault="009430C3" w:rsidP="008D1D96">
      <w:pPr>
        <w:spacing w:after="0" w:line="240" w:lineRule="auto"/>
        <w:jc w:val="center"/>
        <w:rPr>
          <w:rFonts w:ascii="Times New Roman" w:hAnsi="Times New Roman" w:cs="Times New Roman"/>
          <w:sz w:val="28"/>
          <w:szCs w:val="28"/>
        </w:rPr>
      </w:pPr>
      <w:r w:rsidRPr="009430C3">
        <w:rPr>
          <w:rFonts w:ascii="Times New Roman" w:hAnsi="Times New Roman" w:cs="Times New Roman"/>
          <w:sz w:val="28"/>
          <w:szCs w:val="28"/>
        </w:rPr>
        <w:t>ОБЩЕОБРАЗОВАТЕЛЬНОЙ УЧЕБНОЙ ДИСЦИПЛИНЫ</w:t>
      </w:r>
    </w:p>
    <w:p w:rsidR="009430C3" w:rsidRPr="009430C3" w:rsidRDefault="009430C3" w:rsidP="008D1D96">
      <w:pPr>
        <w:spacing w:after="0" w:line="240" w:lineRule="auto"/>
        <w:jc w:val="center"/>
        <w:rPr>
          <w:rFonts w:ascii="Times New Roman" w:hAnsi="Times New Roman" w:cs="Times New Roman"/>
          <w:sz w:val="28"/>
          <w:szCs w:val="28"/>
        </w:rPr>
      </w:pPr>
    </w:p>
    <w:p w:rsidR="009430C3" w:rsidRPr="008D1D96" w:rsidRDefault="008D1D96" w:rsidP="008D1D96">
      <w:pPr>
        <w:spacing w:after="0" w:line="240" w:lineRule="auto"/>
        <w:jc w:val="center"/>
        <w:rPr>
          <w:rFonts w:ascii="Times New Roman" w:hAnsi="Times New Roman" w:cs="Times New Roman"/>
          <w:sz w:val="28"/>
          <w:szCs w:val="28"/>
        </w:rPr>
      </w:pPr>
      <w:r w:rsidRPr="008D1D96">
        <w:rPr>
          <w:rFonts w:ascii="Times New Roman" w:hAnsi="Times New Roman" w:cs="Times New Roman"/>
          <w:sz w:val="28"/>
          <w:szCs w:val="28"/>
        </w:rPr>
        <w:t>ФИЗИЧЕСКАЯ КУЛЬТУРА</w:t>
      </w:r>
    </w:p>
    <w:p w:rsidR="009430C3" w:rsidRPr="008D1D96" w:rsidRDefault="009430C3" w:rsidP="009430C3">
      <w:pPr>
        <w:jc w:val="center"/>
        <w:rPr>
          <w:rFonts w:ascii="Times New Roman" w:hAnsi="Times New Roman" w:cs="Times New Roman"/>
          <w:sz w:val="28"/>
          <w:szCs w:val="28"/>
        </w:rPr>
      </w:pPr>
    </w:p>
    <w:p w:rsidR="00975031" w:rsidRDefault="00975031" w:rsidP="00975031">
      <w:pPr>
        <w:pStyle w:val="3"/>
        <w:spacing w:after="0" w:line="240" w:lineRule="auto"/>
        <w:ind w:left="0" w:right="0"/>
        <w:contextualSpacing/>
        <w:rPr>
          <w:b w:val="0"/>
        </w:rPr>
      </w:pPr>
      <w:r>
        <w:rPr>
          <w:b w:val="0"/>
        </w:rPr>
        <w:t>Специальности:</w:t>
      </w:r>
    </w:p>
    <w:p w:rsidR="00975031" w:rsidRDefault="00975031" w:rsidP="00975031">
      <w:pPr>
        <w:pStyle w:val="3"/>
        <w:spacing w:after="0" w:line="240" w:lineRule="auto"/>
        <w:ind w:left="0" w:right="0"/>
        <w:contextualSpacing/>
        <w:rPr>
          <w:b w:val="0"/>
        </w:rPr>
      </w:pPr>
      <w:r>
        <w:rPr>
          <w:b w:val="0"/>
        </w:rPr>
        <w:t xml:space="preserve"> 34.02.01 Сестринское дело, 31.02.02 Акушерское дело </w:t>
      </w:r>
    </w:p>
    <w:p w:rsidR="00975031" w:rsidRPr="00F83CB0" w:rsidRDefault="00975031" w:rsidP="00975031">
      <w:pPr>
        <w:spacing w:after="0" w:line="240" w:lineRule="auto"/>
        <w:jc w:val="center"/>
        <w:rPr>
          <w:rFonts w:ascii="Times New Roman" w:hAnsi="Times New Roman" w:cs="Times New Roman"/>
          <w:sz w:val="28"/>
          <w:szCs w:val="28"/>
        </w:rPr>
      </w:pPr>
      <w:r w:rsidRPr="00F83CB0">
        <w:rPr>
          <w:rFonts w:ascii="Times New Roman" w:hAnsi="Times New Roman" w:cs="Times New Roman"/>
          <w:sz w:val="28"/>
          <w:szCs w:val="28"/>
        </w:rPr>
        <w:t>(на базе основного общего образования)</w:t>
      </w:r>
    </w:p>
    <w:p w:rsidR="00975031" w:rsidRDefault="00975031" w:rsidP="00975031">
      <w:pPr>
        <w:spacing w:after="0" w:line="240" w:lineRule="auto"/>
        <w:jc w:val="center"/>
        <w:rPr>
          <w:rFonts w:ascii="Times New Roman" w:hAnsi="Times New Roman" w:cs="Times New Roman"/>
          <w:sz w:val="28"/>
          <w:szCs w:val="28"/>
        </w:rPr>
      </w:pPr>
    </w:p>
    <w:p w:rsidR="00AF1827" w:rsidRDefault="00AF1827" w:rsidP="00BB2275">
      <w:pPr>
        <w:spacing w:after="0" w:line="240" w:lineRule="auto"/>
        <w:jc w:val="center"/>
        <w:rPr>
          <w:rFonts w:ascii="Times New Roman" w:hAnsi="Times New Roman" w:cs="Times New Roman"/>
          <w:sz w:val="28"/>
          <w:szCs w:val="28"/>
        </w:rPr>
      </w:pPr>
    </w:p>
    <w:p w:rsidR="009430C3" w:rsidRDefault="009430C3" w:rsidP="00525CA5">
      <w:pPr>
        <w:rPr>
          <w:rFonts w:ascii="Times New Roman" w:hAnsi="Times New Roman" w:cs="Times New Roman"/>
          <w:sz w:val="28"/>
          <w:szCs w:val="28"/>
        </w:rPr>
      </w:pPr>
    </w:p>
    <w:p w:rsidR="00DF5711" w:rsidRDefault="00DF5711" w:rsidP="00DF5711">
      <w:pPr>
        <w:spacing w:after="0" w:line="244" w:lineRule="auto"/>
        <w:ind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5"/>
          <w:sz w:val="28"/>
          <w:szCs w:val="28"/>
        </w:rPr>
        <w:t>Составлена в соответствии с р</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14"/>
          <w:sz w:val="28"/>
          <w:szCs w:val="28"/>
        </w:rPr>
        <w:t>к</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z w:val="28"/>
          <w:szCs w:val="28"/>
        </w:rPr>
        <w:t>м</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да</w:t>
      </w:r>
      <w:r>
        <w:rPr>
          <w:rFonts w:ascii="Times New Roman" w:eastAsia="Times New Roman" w:hAnsi="Times New Roman" w:cs="Times New Roman"/>
          <w:color w:val="000000"/>
          <w:spacing w:val="-1"/>
          <w:sz w:val="28"/>
          <w:szCs w:val="28"/>
        </w:rPr>
        <w:t>ц</w:t>
      </w:r>
      <w:r>
        <w:rPr>
          <w:rFonts w:ascii="Times New Roman" w:eastAsia="Times New Roman" w:hAnsi="Times New Roman" w:cs="Times New Roman"/>
          <w:color w:val="000000"/>
          <w:sz w:val="28"/>
          <w:szCs w:val="28"/>
        </w:rPr>
        <w:t>иями</w:t>
      </w:r>
      <w:r>
        <w:rPr>
          <w:rFonts w:ascii="Times New Roman" w:eastAsia="Times New Roman" w:hAnsi="Times New Roman" w:cs="Times New Roman"/>
          <w:color w:val="000000"/>
          <w:spacing w:val="2"/>
          <w:sz w:val="28"/>
          <w:szCs w:val="28"/>
        </w:rPr>
        <w:t xml:space="preserve"> </w:t>
      </w:r>
      <w:r>
        <w:rPr>
          <w:rFonts w:ascii="Times New Roman" w:eastAsia="Times New Roman" w:hAnsi="Times New Roman" w:cs="Times New Roman"/>
          <w:color w:val="000000"/>
          <w:sz w:val="28"/>
          <w:szCs w:val="28"/>
        </w:rPr>
        <w:t>(в редакции 2017г.)</w:t>
      </w:r>
      <w:r>
        <w:rPr>
          <w:rFonts w:ascii="Times New Roman" w:eastAsia="Times New Roman" w:hAnsi="Times New Roman" w:cs="Times New Roman"/>
          <w:color w:val="000000"/>
          <w:spacing w:val="121"/>
          <w:sz w:val="28"/>
          <w:szCs w:val="28"/>
        </w:rPr>
        <w:t xml:space="preserve"> </w:t>
      </w:r>
      <w:r>
        <w:rPr>
          <w:rFonts w:ascii="Times New Roman" w:eastAsia="Times New Roman" w:hAnsi="Times New Roman" w:cs="Times New Roman"/>
          <w:color w:val="000000"/>
          <w:sz w:val="28"/>
          <w:szCs w:val="28"/>
        </w:rPr>
        <w:t>по</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гани</w:t>
      </w:r>
      <w:r>
        <w:rPr>
          <w:rFonts w:ascii="Times New Roman" w:eastAsia="Times New Roman" w:hAnsi="Times New Roman" w:cs="Times New Roman"/>
          <w:color w:val="000000"/>
          <w:spacing w:val="-2"/>
          <w:sz w:val="28"/>
          <w:szCs w:val="28"/>
        </w:rPr>
        <w:t>з</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1"/>
          <w:sz w:val="28"/>
          <w:szCs w:val="28"/>
        </w:rPr>
        <w:t>ц</w:t>
      </w:r>
      <w:r>
        <w:rPr>
          <w:rFonts w:ascii="Times New Roman" w:eastAsia="Times New Roman" w:hAnsi="Times New Roman" w:cs="Times New Roman"/>
          <w:color w:val="000000"/>
          <w:sz w:val="28"/>
          <w:szCs w:val="28"/>
        </w:rPr>
        <w:t>ии п</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чения</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pacing w:val="-6"/>
          <w:sz w:val="28"/>
          <w:szCs w:val="28"/>
        </w:rPr>
        <w:t>е</w:t>
      </w:r>
      <w:r>
        <w:rPr>
          <w:rFonts w:ascii="Times New Roman" w:eastAsia="Times New Roman" w:hAnsi="Times New Roman" w:cs="Times New Roman"/>
          <w:color w:val="000000"/>
          <w:sz w:val="28"/>
          <w:szCs w:val="28"/>
        </w:rPr>
        <w:t>дне</w:t>
      </w:r>
      <w:r>
        <w:rPr>
          <w:rFonts w:ascii="Times New Roman" w:eastAsia="Times New Roman" w:hAnsi="Times New Roman" w:cs="Times New Roman"/>
          <w:color w:val="000000"/>
          <w:spacing w:val="-8"/>
          <w:sz w:val="28"/>
          <w:szCs w:val="28"/>
        </w:rPr>
        <w:t>г</w:t>
      </w:r>
      <w:r>
        <w:rPr>
          <w:rFonts w:ascii="Times New Roman" w:eastAsia="Times New Roman" w:hAnsi="Times New Roman" w:cs="Times New Roman"/>
          <w:color w:val="000000"/>
          <w:sz w:val="28"/>
          <w:szCs w:val="28"/>
        </w:rPr>
        <w:t>о о</w:t>
      </w:r>
      <w:r>
        <w:rPr>
          <w:rFonts w:ascii="Times New Roman" w:eastAsia="Times New Roman" w:hAnsi="Times New Roman" w:cs="Times New Roman"/>
          <w:color w:val="000000"/>
          <w:spacing w:val="1"/>
          <w:sz w:val="28"/>
          <w:szCs w:val="28"/>
        </w:rPr>
        <w:t>б</w:t>
      </w:r>
      <w:r>
        <w:rPr>
          <w:rFonts w:ascii="Times New Roman" w:eastAsia="Times New Roman" w:hAnsi="Times New Roman" w:cs="Times New Roman"/>
          <w:color w:val="000000"/>
          <w:spacing w:val="-1"/>
          <w:sz w:val="28"/>
          <w:szCs w:val="28"/>
        </w:rPr>
        <w:t>щ</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7"/>
          <w:sz w:val="28"/>
          <w:szCs w:val="28"/>
        </w:rPr>
        <w:t>г</w:t>
      </w:r>
      <w:r>
        <w:rPr>
          <w:rFonts w:ascii="Times New Roman" w:eastAsia="Times New Roman" w:hAnsi="Times New Roman" w:cs="Times New Roman"/>
          <w:color w:val="000000"/>
          <w:sz w:val="28"/>
          <w:szCs w:val="28"/>
        </w:rPr>
        <w:t xml:space="preserve">о </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бра</w:t>
      </w:r>
      <w:r>
        <w:rPr>
          <w:rFonts w:ascii="Times New Roman" w:eastAsia="Times New Roman" w:hAnsi="Times New Roman" w:cs="Times New Roman"/>
          <w:color w:val="000000"/>
          <w:spacing w:val="-3"/>
          <w:sz w:val="28"/>
          <w:szCs w:val="28"/>
        </w:rPr>
        <w:t>з</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4"/>
          <w:sz w:val="28"/>
          <w:szCs w:val="28"/>
        </w:rPr>
        <w:t>в</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ия</w:t>
      </w:r>
      <w:r>
        <w:rPr>
          <w:rFonts w:ascii="Times New Roman" w:eastAsia="Times New Roman" w:hAnsi="Times New Roman" w:cs="Times New Roman"/>
          <w:color w:val="000000"/>
          <w:spacing w:val="2"/>
          <w:sz w:val="28"/>
          <w:szCs w:val="28"/>
        </w:rPr>
        <w:t xml:space="preserve"> </w:t>
      </w:r>
      <w:r>
        <w:rPr>
          <w:rFonts w:ascii="Times New Roman" w:eastAsia="Times New Roman" w:hAnsi="Times New Roman" w:cs="Times New Roman"/>
          <w:color w:val="000000"/>
          <w:sz w:val="28"/>
          <w:szCs w:val="28"/>
        </w:rPr>
        <w:t>в 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pacing w:val="-6"/>
          <w:sz w:val="28"/>
          <w:szCs w:val="28"/>
        </w:rPr>
        <w:t>е</w:t>
      </w:r>
      <w:r>
        <w:rPr>
          <w:rFonts w:ascii="Times New Roman" w:eastAsia="Times New Roman" w:hAnsi="Times New Roman" w:cs="Times New Roman"/>
          <w:color w:val="000000"/>
          <w:sz w:val="28"/>
          <w:szCs w:val="28"/>
        </w:rPr>
        <w:t>делах</w:t>
      </w:r>
      <w:r>
        <w:rPr>
          <w:rFonts w:ascii="Times New Roman" w:eastAsia="Times New Roman" w:hAnsi="Times New Roman" w:cs="Times New Roman"/>
          <w:color w:val="000000"/>
          <w:spacing w:val="69"/>
          <w:sz w:val="28"/>
          <w:szCs w:val="28"/>
        </w:rPr>
        <w:t xml:space="preserve"> </w:t>
      </w:r>
      <w:r>
        <w:rPr>
          <w:rFonts w:ascii="Times New Roman" w:eastAsia="Times New Roman" w:hAnsi="Times New Roman" w:cs="Times New Roman"/>
          <w:color w:val="000000"/>
          <w:spacing w:val="8"/>
          <w:sz w:val="28"/>
          <w:szCs w:val="28"/>
        </w:rPr>
        <w:t>о</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ое</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ия</w:t>
      </w:r>
      <w:r>
        <w:rPr>
          <w:rFonts w:ascii="Times New Roman" w:eastAsia="Times New Roman" w:hAnsi="Times New Roman" w:cs="Times New Roman"/>
          <w:color w:val="000000"/>
          <w:spacing w:val="69"/>
          <w:sz w:val="28"/>
          <w:szCs w:val="28"/>
        </w:rPr>
        <w:t xml:space="preserve"> </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pacing w:val="-1"/>
          <w:sz w:val="28"/>
          <w:szCs w:val="28"/>
        </w:rPr>
        <w:t>б</w:t>
      </w:r>
      <w:r>
        <w:rPr>
          <w:rFonts w:ascii="Times New Roman" w:eastAsia="Times New Roman" w:hAnsi="Times New Roman" w:cs="Times New Roman"/>
          <w:color w:val="000000"/>
          <w:sz w:val="28"/>
          <w:szCs w:val="28"/>
        </w:rPr>
        <w:t>ра</w:t>
      </w:r>
      <w:r>
        <w:rPr>
          <w:rFonts w:ascii="Times New Roman" w:eastAsia="Times New Roman" w:hAnsi="Times New Roman" w:cs="Times New Roman"/>
          <w:color w:val="000000"/>
          <w:spacing w:val="-2"/>
          <w:sz w:val="28"/>
          <w:szCs w:val="28"/>
        </w:rPr>
        <w:t>з</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4"/>
          <w:sz w:val="28"/>
          <w:szCs w:val="28"/>
        </w:rPr>
        <w:t>в</w:t>
      </w:r>
      <w:r>
        <w:rPr>
          <w:rFonts w:ascii="Times New Roman" w:eastAsia="Times New Roman" w:hAnsi="Times New Roman" w:cs="Times New Roman"/>
          <w:color w:val="000000"/>
          <w:spacing w:val="-7"/>
          <w:sz w:val="28"/>
          <w:szCs w:val="28"/>
        </w:rPr>
        <w:t>а</w:t>
      </w:r>
      <w:r>
        <w:rPr>
          <w:rFonts w:ascii="Times New Roman" w:eastAsia="Times New Roman" w:hAnsi="Times New Roman" w:cs="Times New Roman"/>
          <w:color w:val="000000"/>
          <w:sz w:val="28"/>
          <w:szCs w:val="28"/>
        </w:rPr>
        <w:t>те</w:t>
      </w:r>
      <w:r>
        <w:rPr>
          <w:rFonts w:ascii="Times New Roman" w:eastAsia="Times New Roman" w:hAnsi="Times New Roman" w:cs="Times New Roman"/>
          <w:color w:val="000000"/>
          <w:spacing w:val="-1"/>
          <w:sz w:val="28"/>
          <w:szCs w:val="28"/>
        </w:rPr>
        <w:t>ль</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pacing w:val="-1"/>
          <w:sz w:val="28"/>
          <w:szCs w:val="28"/>
        </w:rPr>
        <w:t>ы</w:t>
      </w:r>
      <w:r>
        <w:rPr>
          <w:rFonts w:ascii="Times New Roman" w:eastAsia="Times New Roman" w:hAnsi="Times New Roman" w:cs="Times New Roman"/>
          <w:color w:val="000000"/>
          <w:sz w:val="28"/>
          <w:szCs w:val="28"/>
        </w:rPr>
        <w:t>х</w:t>
      </w:r>
      <w:r>
        <w:rPr>
          <w:rFonts w:ascii="Times New Roman" w:eastAsia="Times New Roman" w:hAnsi="Times New Roman" w:cs="Times New Roman"/>
          <w:color w:val="000000"/>
          <w:spacing w:val="69"/>
          <w:sz w:val="28"/>
          <w:szCs w:val="28"/>
        </w:rPr>
        <w:t xml:space="preserve"> </w:t>
      </w:r>
      <w:r>
        <w:rPr>
          <w:rFonts w:ascii="Times New Roman" w:eastAsia="Times New Roman" w:hAnsi="Times New Roman" w:cs="Times New Roman"/>
          <w:color w:val="000000"/>
          <w:sz w:val="28"/>
          <w:szCs w:val="28"/>
        </w:rPr>
        <w:t>про</w:t>
      </w:r>
      <w:r>
        <w:rPr>
          <w:rFonts w:ascii="Times New Roman" w:eastAsia="Times New Roman" w:hAnsi="Times New Roman" w:cs="Times New Roman"/>
          <w:color w:val="000000"/>
          <w:spacing w:val="-1"/>
          <w:sz w:val="28"/>
          <w:szCs w:val="28"/>
        </w:rPr>
        <w:t>г</w:t>
      </w:r>
      <w:r>
        <w:rPr>
          <w:rFonts w:ascii="Times New Roman" w:eastAsia="Times New Roman" w:hAnsi="Times New Roman" w:cs="Times New Roman"/>
          <w:color w:val="000000"/>
          <w:sz w:val="28"/>
          <w:szCs w:val="28"/>
        </w:rPr>
        <w:t>рамм</w:t>
      </w:r>
      <w:r>
        <w:rPr>
          <w:rFonts w:ascii="Times New Roman" w:eastAsia="Times New Roman" w:hAnsi="Times New Roman" w:cs="Times New Roman"/>
          <w:color w:val="000000"/>
          <w:spacing w:val="71"/>
          <w:sz w:val="28"/>
          <w:szCs w:val="28"/>
        </w:rPr>
        <w:t xml:space="preserve"> </w:t>
      </w:r>
      <w:r>
        <w:rPr>
          <w:rFonts w:ascii="Times New Roman" w:eastAsia="Times New Roman" w:hAnsi="Times New Roman" w:cs="Times New Roman"/>
          <w:color w:val="000000"/>
          <w:spacing w:val="-1"/>
          <w:sz w:val="28"/>
          <w:szCs w:val="28"/>
        </w:rPr>
        <w:t>СПО</w:t>
      </w:r>
      <w:r>
        <w:rPr>
          <w:rFonts w:ascii="Times New Roman" w:eastAsia="Times New Roman" w:hAnsi="Times New Roman" w:cs="Times New Roman"/>
          <w:color w:val="000000"/>
          <w:spacing w:val="95"/>
          <w:sz w:val="28"/>
          <w:szCs w:val="28"/>
        </w:rPr>
        <w:t xml:space="preserve"> </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95"/>
          <w:sz w:val="28"/>
          <w:szCs w:val="28"/>
        </w:rPr>
        <w:t xml:space="preserve"> </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зе</w:t>
      </w:r>
      <w:r>
        <w:rPr>
          <w:rFonts w:ascii="Times New Roman" w:eastAsia="Times New Roman" w:hAnsi="Times New Roman" w:cs="Times New Roman"/>
          <w:color w:val="000000"/>
          <w:spacing w:val="94"/>
          <w:sz w:val="28"/>
          <w:szCs w:val="28"/>
        </w:rPr>
        <w:t xml:space="preserve"> </w:t>
      </w:r>
      <w:r>
        <w:rPr>
          <w:rFonts w:ascii="Times New Roman" w:eastAsia="Times New Roman" w:hAnsi="Times New Roman" w:cs="Times New Roman"/>
          <w:color w:val="000000"/>
          <w:spacing w:val="8"/>
          <w:sz w:val="28"/>
          <w:szCs w:val="28"/>
        </w:rPr>
        <w:t>о</w:t>
      </w:r>
      <w:r>
        <w:rPr>
          <w:rFonts w:ascii="Times New Roman" w:eastAsia="Times New Roman" w:hAnsi="Times New Roman" w:cs="Times New Roman"/>
          <w:color w:val="000000"/>
          <w:sz w:val="28"/>
          <w:szCs w:val="28"/>
        </w:rPr>
        <w:t>снов</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9"/>
          <w:sz w:val="28"/>
          <w:szCs w:val="28"/>
        </w:rPr>
        <w:t>г</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95"/>
          <w:sz w:val="28"/>
          <w:szCs w:val="28"/>
        </w:rPr>
        <w:t xml:space="preserve"> </w:t>
      </w:r>
      <w:r>
        <w:rPr>
          <w:rFonts w:ascii="Times New Roman" w:eastAsia="Times New Roman" w:hAnsi="Times New Roman" w:cs="Times New Roman"/>
          <w:color w:val="000000"/>
          <w:sz w:val="28"/>
          <w:szCs w:val="28"/>
        </w:rPr>
        <w:t>общ</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pacing w:val="-7"/>
          <w:sz w:val="28"/>
          <w:szCs w:val="28"/>
        </w:rPr>
        <w:t>г</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95"/>
          <w:sz w:val="28"/>
          <w:szCs w:val="28"/>
        </w:rPr>
        <w:t xml:space="preserve"> </w:t>
      </w:r>
      <w:r>
        <w:rPr>
          <w:rFonts w:ascii="Times New Roman" w:eastAsia="Times New Roman" w:hAnsi="Times New Roman" w:cs="Times New Roman"/>
          <w:color w:val="000000"/>
          <w:sz w:val="28"/>
          <w:szCs w:val="28"/>
        </w:rPr>
        <w:t>об</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2"/>
          <w:sz w:val="28"/>
          <w:szCs w:val="28"/>
        </w:rPr>
        <w:t>з</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5"/>
          <w:sz w:val="28"/>
          <w:szCs w:val="28"/>
        </w:rPr>
        <w:t>в</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ия</w:t>
      </w:r>
      <w:r>
        <w:rPr>
          <w:rFonts w:ascii="Times New Roman" w:eastAsia="Times New Roman" w:hAnsi="Times New Roman" w:cs="Times New Roman"/>
          <w:color w:val="000000"/>
          <w:spacing w:val="95"/>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93"/>
          <w:sz w:val="28"/>
          <w:szCs w:val="28"/>
        </w:rPr>
        <w:t xml:space="preserve">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че</w:t>
      </w:r>
      <w:r>
        <w:rPr>
          <w:rFonts w:ascii="Times New Roman" w:eastAsia="Times New Roman" w:hAnsi="Times New Roman" w:cs="Times New Roman"/>
          <w:color w:val="000000"/>
          <w:spacing w:val="-4"/>
          <w:sz w:val="28"/>
          <w:szCs w:val="28"/>
        </w:rPr>
        <w:t>то</w:t>
      </w:r>
      <w:r>
        <w:rPr>
          <w:rFonts w:ascii="Times New Roman" w:eastAsia="Times New Roman" w:hAnsi="Times New Roman" w:cs="Times New Roman"/>
          <w:color w:val="000000"/>
          <w:sz w:val="28"/>
          <w:szCs w:val="28"/>
        </w:rPr>
        <w:t>м</w:t>
      </w:r>
      <w:r>
        <w:rPr>
          <w:rFonts w:ascii="Times New Roman" w:eastAsia="Times New Roman" w:hAnsi="Times New Roman" w:cs="Times New Roman"/>
          <w:color w:val="000000"/>
          <w:spacing w:val="94"/>
          <w:sz w:val="28"/>
          <w:szCs w:val="28"/>
        </w:rPr>
        <w:t xml:space="preserve"> </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1"/>
          <w:sz w:val="28"/>
          <w:szCs w:val="28"/>
        </w:rPr>
        <w:t>бо</w:t>
      </w:r>
      <w:r>
        <w:rPr>
          <w:rFonts w:ascii="Times New Roman" w:eastAsia="Times New Roman" w:hAnsi="Times New Roman" w:cs="Times New Roman"/>
          <w:color w:val="000000"/>
          <w:spacing w:val="-5"/>
          <w:sz w:val="28"/>
          <w:szCs w:val="28"/>
        </w:rPr>
        <w:t>в</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pacing w:val="-2"/>
          <w:sz w:val="28"/>
          <w:szCs w:val="28"/>
        </w:rPr>
        <w:t>и</w:t>
      </w:r>
      <w:r>
        <w:rPr>
          <w:rFonts w:ascii="Times New Roman" w:eastAsia="Times New Roman" w:hAnsi="Times New Roman" w:cs="Times New Roman"/>
          <w:color w:val="000000"/>
          <w:sz w:val="28"/>
          <w:szCs w:val="28"/>
        </w:rPr>
        <w:t>й ФГОС и</w:t>
      </w:r>
      <w:r>
        <w:rPr>
          <w:rFonts w:ascii="Times New Roman" w:eastAsia="Times New Roman" w:hAnsi="Times New Roman" w:cs="Times New Roman"/>
          <w:color w:val="000000"/>
          <w:spacing w:val="120"/>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чаем</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й про</w:t>
      </w:r>
      <w:r>
        <w:rPr>
          <w:rFonts w:ascii="Times New Roman" w:eastAsia="Times New Roman" w:hAnsi="Times New Roman" w:cs="Times New Roman"/>
          <w:color w:val="000000"/>
          <w:spacing w:val="-1"/>
          <w:sz w:val="28"/>
          <w:szCs w:val="28"/>
        </w:rPr>
        <w:t>ф</w:t>
      </w:r>
      <w:r>
        <w:rPr>
          <w:rFonts w:ascii="Times New Roman" w:eastAsia="Times New Roman" w:hAnsi="Times New Roman" w:cs="Times New Roman"/>
          <w:color w:val="000000"/>
          <w:spacing w:val="6"/>
          <w:sz w:val="28"/>
          <w:szCs w:val="28"/>
        </w:rPr>
        <w:t>е</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с</w:t>
      </w:r>
      <w:r>
        <w:rPr>
          <w:rFonts w:ascii="Times New Roman" w:eastAsia="Times New Roman" w:hAnsi="Times New Roman" w:cs="Times New Roman"/>
          <w:color w:val="000000"/>
          <w:sz w:val="28"/>
          <w:szCs w:val="28"/>
        </w:rPr>
        <w:t>ии</w:t>
      </w:r>
      <w:r>
        <w:rPr>
          <w:rFonts w:ascii="Times New Roman" w:eastAsia="Times New Roman" w:hAnsi="Times New Roman" w:cs="Times New Roman"/>
          <w:color w:val="000000"/>
          <w:spacing w:val="145"/>
          <w:sz w:val="28"/>
          <w:szCs w:val="28"/>
        </w:rPr>
        <w:t xml:space="preserve"> </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ли</w:t>
      </w:r>
      <w:r>
        <w:rPr>
          <w:rFonts w:ascii="Times New Roman" w:eastAsia="Times New Roman" w:hAnsi="Times New Roman" w:cs="Times New Roman"/>
          <w:color w:val="000000"/>
          <w:spacing w:val="148"/>
          <w:sz w:val="28"/>
          <w:szCs w:val="28"/>
        </w:rPr>
        <w:t xml:space="preserve"> </w:t>
      </w:r>
      <w:r>
        <w:rPr>
          <w:rFonts w:ascii="Times New Roman" w:eastAsia="Times New Roman" w:hAnsi="Times New Roman" w:cs="Times New Roman"/>
          <w:color w:val="000000"/>
          <w:spacing w:val="-1"/>
          <w:sz w:val="28"/>
          <w:szCs w:val="28"/>
        </w:rPr>
        <w:t>с</w:t>
      </w:r>
      <w:r>
        <w:rPr>
          <w:rFonts w:ascii="Times New Roman" w:eastAsia="Times New Roman" w:hAnsi="Times New Roman" w:cs="Times New Roman"/>
          <w:color w:val="000000"/>
          <w:spacing w:val="-2"/>
          <w:sz w:val="28"/>
          <w:szCs w:val="28"/>
        </w:rPr>
        <w:t>п</w:t>
      </w:r>
      <w:r>
        <w:rPr>
          <w:rFonts w:ascii="Times New Roman" w:eastAsia="Times New Roman" w:hAnsi="Times New Roman" w:cs="Times New Roman"/>
          <w:color w:val="000000"/>
          <w:sz w:val="28"/>
          <w:szCs w:val="28"/>
        </w:rPr>
        <w:t>еци</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л</w:t>
      </w:r>
      <w:r>
        <w:rPr>
          <w:rFonts w:ascii="Times New Roman" w:eastAsia="Times New Roman" w:hAnsi="Times New Roman" w:cs="Times New Roman"/>
          <w:color w:val="000000"/>
          <w:spacing w:val="-1"/>
          <w:sz w:val="28"/>
          <w:szCs w:val="28"/>
        </w:rPr>
        <w:t>ь</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5"/>
          <w:sz w:val="28"/>
          <w:szCs w:val="28"/>
        </w:rPr>
        <w:t>о</w:t>
      </w:r>
      <w:r>
        <w:rPr>
          <w:rFonts w:ascii="Times New Roman" w:eastAsia="Times New Roman" w:hAnsi="Times New Roman" w:cs="Times New Roman"/>
          <w:color w:val="000000"/>
          <w:sz w:val="28"/>
          <w:szCs w:val="28"/>
        </w:rPr>
        <w:t>сти</w:t>
      </w:r>
      <w:r>
        <w:rPr>
          <w:rFonts w:ascii="Times New Roman" w:eastAsia="Times New Roman" w:hAnsi="Times New Roman" w:cs="Times New Roman"/>
          <w:color w:val="000000"/>
          <w:spacing w:val="149"/>
          <w:sz w:val="28"/>
          <w:szCs w:val="28"/>
        </w:rPr>
        <w:t xml:space="preserve"> </w:t>
      </w:r>
      <w:r>
        <w:rPr>
          <w:rFonts w:ascii="Times New Roman" w:eastAsia="Times New Roman" w:hAnsi="Times New Roman" w:cs="Times New Roman"/>
          <w:color w:val="000000"/>
          <w:spacing w:val="-1"/>
          <w:sz w:val="28"/>
          <w:szCs w:val="28"/>
        </w:rPr>
        <w:t xml:space="preserve">СПО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сь</w:t>
      </w:r>
      <w:r>
        <w:rPr>
          <w:rFonts w:ascii="Times New Roman" w:eastAsia="Times New Roman" w:hAnsi="Times New Roman" w:cs="Times New Roman"/>
          <w:color w:val="000000"/>
          <w:spacing w:val="-2"/>
          <w:sz w:val="28"/>
          <w:szCs w:val="28"/>
        </w:rPr>
        <w:t>м</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pacing w:val="2"/>
          <w:sz w:val="28"/>
          <w:szCs w:val="28"/>
        </w:rPr>
        <w:t>Д</w:t>
      </w:r>
      <w:r>
        <w:rPr>
          <w:rFonts w:ascii="Times New Roman" w:eastAsia="Times New Roman" w:hAnsi="Times New Roman" w:cs="Times New Roman"/>
          <w:color w:val="000000"/>
          <w:sz w:val="28"/>
          <w:szCs w:val="28"/>
        </w:rPr>
        <w:t>епа</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z w:val="28"/>
          <w:szCs w:val="28"/>
        </w:rPr>
        <w:t>там</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12"/>
          <w:sz w:val="28"/>
          <w:szCs w:val="28"/>
        </w:rPr>
        <w:t xml:space="preserve"> </w:t>
      </w:r>
      <w:r>
        <w:rPr>
          <w:rFonts w:ascii="Times New Roman" w:eastAsia="Times New Roman" w:hAnsi="Times New Roman" w:cs="Times New Roman"/>
          <w:color w:val="000000"/>
          <w:spacing w:val="-6"/>
          <w:sz w:val="28"/>
          <w:szCs w:val="28"/>
        </w:rPr>
        <w:t>г</w:t>
      </w:r>
      <w:r>
        <w:rPr>
          <w:rFonts w:ascii="Times New Roman" w:eastAsia="Times New Roman" w:hAnsi="Times New Roman" w:cs="Times New Roman"/>
          <w:color w:val="000000"/>
          <w:spacing w:val="7"/>
          <w:sz w:val="28"/>
          <w:szCs w:val="28"/>
        </w:rPr>
        <w:t>о</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20"/>
          <w:sz w:val="28"/>
          <w:szCs w:val="28"/>
        </w:rPr>
        <w:t>у</w:t>
      </w:r>
      <w:r>
        <w:rPr>
          <w:rFonts w:ascii="Times New Roman" w:eastAsia="Times New Roman" w:hAnsi="Times New Roman" w:cs="Times New Roman"/>
          <w:color w:val="000000"/>
          <w:sz w:val="28"/>
          <w:szCs w:val="28"/>
        </w:rPr>
        <w:t>дарст</w:t>
      </w:r>
      <w:r>
        <w:rPr>
          <w:rFonts w:ascii="Times New Roman" w:eastAsia="Times New Roman" w:hAnsi="Times New Roman" w:cs="Times New Roman"/>
          <w:color w:val="000000"/>
          <w:spacing w:val="-2"/>
          <w:sz w:val="28"/>
          <w:szCs w:val="28"/>
        </w:rPr>
        <w:t>ве</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1"/>
          <w:sz w:val="28"/>
          <w:szCs w:val="28"/>
        </w:rPr>
        <w:t>но</w:t>
      </w:r>
      <w:r>
        <w:rPr>
          <w:rFonts w:ascii="Times New Roman" w:eastAsia="Times New Roman" w:hAnsi="Times New Roman" w:cs="Times New Roman"/>
          <w:color w:val="000000"/>
          <w:sz w:val="28"/>
          <w:szCs w:val="28"/>
        </w:rPr>
        <w:t>й</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1"/>
          <w:sz w:val="28"/>
          <w:szCs w:val="28"/>
        </w:rPr>
        <w:t>к</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10"/>
          <w:sz w:val="28"/>
          <w:szCs w:val="28"/>
        </w:rPr>
        <w:t xml:space="preserve"> </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z w:val="28"/>
          <w:szCs w:val="28"/>
        </w:rPr>
        <w:t>фе</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12"/>
          <w:sz w:val="28"/>
          <w:szCs w:val="28"/>
        </w:rPr>
        <w:t xml:space="preserve"> </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pacing w:val="-6"/>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6"/>
          <w:sz w:val="28"/>
          <w:szCs w:val="28"/>
        </w:rPr>
        <w:t>г</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7"/>
          <w:sz w:val="28"/>
          <w:szCs w:val="28"/>
        </w:rPr>
        <w:t>т</w:t>
      </w:r>
      <w:r>
        <w:rPr>
          <w:rFonts w:ascii="Times New Roman" w:eastAsia="Times New Roman" w:hAnsi="Times New Roman" w:cs="Times New Roman"/>
          <w:color w:val="000000"/>
          <w:sz w:val="28"/>
          <w:szCs w:val="28"/>
        </w:rPr>
        <w:t>овки</w:t>
      </w:r>
      <w:r>
        <w:rPr>
          <w:rFonts w:ascii="Times New Roman" w:eastAsia="Times New Roman" w:hAnsi="Times New Roman" w:cs="Times New Roman"/>
          <w:color w:val="000000"/>
          <w:spacing w:val="9"/>
          <w:sz w:val="28"/>
          <w:szCs w:val="28"/>
        </w:rPr>
        <w:t xml:space="preserve"> </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8"/>
          <w:sz w:val="28"/>
          <w:szCs w:val="28"/>
        </w:rPr>
        <w:t>о</w:t>
      </w:r>
      <w:r>
        <w:rPr>
          <w:rFonts w:ascii="Times New Roman" w:eastAsia="Times New Roman" w:hAnsi="Times New Roman" w:cs="Times New Roman"/>
          <w:color w:val="000000"/>
          <w:sz w:val="28"/>
          <w:szCs w:val="28"/>
        </w:rPr>
        <w:t>ч</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 xml:space="preserve">х </w:t>
      </w:r>
      <w:r>
        <w:rPr>
          <w:rFonts w:ascii="Times New Roman" w:eastAsia="Times New Roman" w:hAnsi="Times New Roman" w:cs="Times New Roman"/>
          <w:color w:val="000000"/>
          <w:spacing w:val="-4"/>
          <w:sz w:val="28"/>
          <w:szCs w:val="28"/>
        </w:rPr>
        <w:t>к</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37"/>
          <w:sz w:val="28"/>
          <w:szCs w:val="28"/>
        </w:rPr>
        <w:t xml:space="preserve"> </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38"/>
          <w:sz w:val="28"/>
          <w:szCs w:val="28"/>
        </w:rPr>
        <w:t xml:space="preserve"> </w:t>
      </w:r>
      <w:r>
        <w:rPr>
          <w:rFonts w:ascii="Times New Roman" w:eastAsia="Times New Roman" w:hAnsi="Times New Roman" w:cs="Times New Roman"/>
          <w:color w:val="000000"/>
          <w:sz w:val="28"/>
          <w:szCs w:val="28"/>
        </w:rPr>
        <w:t>ДПО</w:t>
      </w:r>
      <w:r>
        <w:rPr>
          <w:rFonts w:ascii="Times New Roman" w:eastAsia="Times New Roman" w:hAnsi="Times New Roman" w:cs="Times New Roman"/>
          <w:color w:val="000000"/>
          <w:spacing w:val="144"/>
          <w:sz w:val="28"/>
          <w:szCs w:val="28"/>
        </w:rPr>
        <w:t xml:space="preserve"> </w:t>
      </w:r>
      <w:r>
        <w:rPr>
          <w:rFonts w:ascii="Times New Roman" w:eastAsia="Times New Roman" w:hAnsi="Times New Roman" w:cs="Times New Roman"/>
          <w:color w:val="000000"/>
          <w:sz w:val="28"/>
          <w:szCs w:val="28"/>
        </w:rPr>
        <w:t>М</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но</w:t>
      </w:r>
      <w:r>
        <w:rPr>
          <w:rFonts w:ascii="Times New Roman" w:eastAsia="Times New Roman" w:hAnsi="Times New Roman" w:cs="Times New Roman"/>
          <w:color w:val="000000"/>
          <w:spacing w:val="-1"/>
          <w:sz w:val="28"/>
          <w:szCs w:val="28"/>
        </w:rPr>
        <w:t>б</w:t>
      </w:r>
      <w:r>
        <w:rPr>
          <w:rFonts w:ascii="Times New Roman" w:eastAsia="Times New Roman" w:hAnsi="Times New Roman" w:cs="Times New Roman"/>
          <w:color w:val="000000"/>
          <w:sz w:val="28"/>
          <w:szCs w:val="28"/>
        </w:rPr>
        <w:t>рн</w:t>
      </w:r>
      <w:r>
        <w:rPr>
          <w:rFonts w:ascii="Times New Roman" w:eastAsia="Times New Roman" w:hAnsi="Times New Roman" w:cs="Times New Roman"/>
          <w:color w:val="000000"/>
          <w:spacing w:val="-13"/>
          <w:sz w:val="28"/>
          <w:szCs w:val="28"/>
        </w:rPr>
        <w:t>а</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ки</w:t>
      </w:r>
      <w:r>
        <w:rPr>
          <w:rFonts w:ascii="Times New Roman" w:eastAsia="Times New Roman" w:hAnsi="Times New Roman" w:cs="Times New Roman"/>
          <w:color w:val="000000"/>
          <w:spacing w:val="38"/>
          <w:sz w:val="28"/>
          <w:szCs w:val="28"/>
        </w:rPr>
        <w:t xml:space="preserve"> </w:t>
      </w:r>
      <w:r>
        <w:rPr>
          <w:rFonts w:ascii="Times New Roman" w:eastAsia="Times New Roman" w:hAnsi="Times New Roman" w:cs="Times New Roman"/>
          <w:color w:val="000000"/>
          <w:spacing w:val="-6"/>
          <w:sz w:val="28"/>
          <w:szCs w:val="28"/>
        </w:rPr>
        <w:t>Р</w:t>
      </w:r>
      <w:r>
        <w:rPr>
          <w:rFonts w:ascii="Times New Roman" w:eastAsia="Times New Roman" w:hAnsi="Times New Roman" w:cs="Times New Roman"/>
          <w:color w:val="000000"/>
          <w:spacing w:val="7"/>
          <w:sz w:val="28"/>
          <w:szCs w:val="28"/>
        </w:rPr>
        <w:t>о</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с</w:t>
      </w:r>
      <w:r>
        <w:rPr>
          <w:rFonts w:ascii="Times New Roman" w:eastAsia="Times New Roman" w:hAnsi="Times New Roman" w:cs="Times New Roman"/>
          <w:color w:val="000000"/>
          <w:sz w:val="28"/>
          <w:szCs w:val="28"/>
        </w:rPr>
        <w:t>ии</w:t>
      </w:r>
      <w:r>
        <w:rPr>
          <w:rFonts w:ascii="Times New Roman" w:eastAsia="Times New Roman" w:hAnsi="Times New Roman" w:cs="Times New Roman"/>
          <w:color w:val="000000"/>
          <w:spacing w:val="35"/>
          <w:sz w:val="28"/>
          <w:szCs w:val="28"/>
        </w:rPr>
        <w:t xml:space="preserve"> </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42"/>
          <w:sz w:val="28"/>
          <w:szCs w:val="28"/>
        </w:rPr>
        <w:t xml:space="preserve"> </w:t>
      </w:r>
      <w:r>
        <w:rPr>
          <w:rFonts w:ascii="Times New Roman" w:eastAsia="Times New Roman" w:hAnsi="Times New Roman" w:cs="Times New Roman"/>
          <w:color w:val="000000"/>
          <w:spacing w:val="1"/>
          <w:sz w:val="28"/>
          <w:szCs w:val="28"/>
        </w:rPr>
        <w:t>17</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0</w:t>
      </w:r>
      <w:r>
        <w:rPr>
          <w:rFonts w:ascii="Times New Roman" w:eastAsia="Times New Roman" w:hAnsi="Times New Roman" w:cs="Times New Roman"/>
          <w:color w:val="000000"/>
          <w:sz w:val="28"/>
          <w:szCs w:val="28"/>
        </w:rPr>
        <w:t>3</w:t>
      </w:r>
      <w:r>
        <w:rPr>
          <w:rFonts w:ascii="Times New Roman" w:eastAsia="Times New Roman" w:hAnsi="Times New Roman" w:cs="Times New Roman"/>
          <w:color w:val="000000"/>
          <w:spacing w:val="-2"/>
          <w:sz w:val="28"/>
          <w:szCs w:val="28"/>
        </w:rPr>
        <w:t>.</w:t>
      </w:r>
      <w:r>
        <w:rPr>
          <w:rFonts w:ascii="Times New Roman" w:eastAsia="Times New Roman" w:hAnsi="Times New Roman" w:cs="Times New Roman"/>
          <w:color w:val="000000"/>
          <w:sz w:val="28"/>
          <w:szCs w:val="28"/>
        </w:rPr>
        <w:t>20</w:t>
      </w:r>
      <w:r>
        <w:rPr>
          <w:rFonts w:ascii="Times New Roman" w:eastAsia="Times New Roman" w:hAnsi="Times New Roman" w:cs="Times New Roman"/>
          <w:color w:val="000000"/>
          <w:spacing w:val="-1"/>
          <w:sz w:val="28"/>
          <w:szCs w:val="28"/>
        </w:rPr>
        <w:t>1</w:t>
      </w:r>
      <w:r>
        <w:rPr>
          <w:rFonts w:ascii="Times New Roman" w:eastAsia="Times New Roman" w:hAnsi="Times New Roman" w:cs="Times New Roman"/>
          <w:color w:val="000000"/>
          <w:sz w:val="28"/>
          <w:szCs w:val="28"/>
        </w:rPr>
        <w:t>5</w:t>
      </w:r>
      <w:r>
        <w:rPr>
          <w:rFonts w:ascii="Times New Roman" w:eastAsia="Times New Roman" w:hAnsi="Times New Roman" w:cs="Times New Roman"/>
          <w:color w:val="000000"/>
          <w:spacing w:val="37"/>
          <w:sz w:val="28"/>
          <w:szCs w:val="28"/>
        </w:rPr>
        <w:t xml:space="preserve"> </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39"/>
          <w:sz w:val="28"/>
          <w:szCs w:val="28"/>
        </w:rPr>
        <w:t xml:space="preserve"> </w:t>
      </w:r>
      <w:r>
        <w:rPr>
          <w:rFonts w:ascii="Times New Roman" w:eastAsia="Times New Roman" w:hAnsi="Times New Roman" w:cs="Times New Roman"/>
          <w:color w:val="000000"/>
          <w:spacing w:val="1"/>
          <w:sz w:val="28"/>
          <w:szCs w:val="28"/>
        </w:rPr>
        <w:t>0</w:t>
      </w:r>
      <w:r>
        <w:rPr>
          <w:rFonts w:ascii="Times New Roman" w:eastAsia="Times New Roman" w:hAnsi="Times New Roman" w:cs="Times New Roman"/>
          <w:color w:val="000000"/>
          <w:spacing w:val="2"/>
          <w:sz w:val="28"/>
          <w:szCs w:val="28"/>
        </w:rPr>
        <w:t>6</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2</w:t>
      </w:r>
      <w:r>
        <w:rPr>
          <w:rFonts w:ascii="Times New Roman" w:eastAsia="Times New Roman" w:hAnsi="Times New Roman" w:cs="Times New Roman"/>
          <w:color w:val="000000"/>
          <w:spacing w:val="-1"/>
          <w:sz w:val="28"/>
          <w:szCs w:val="28"/>
        </w:rPr>
        <w:t>5</w:t>
      </w:r>
      <w:r>
        <w:rPr>
          <w:rFonts w:ascii="Times New Roman" w:eastAsia="Times New Roman" w:hAnsi="Times New Roman" w:cs="Times New Roman"/>
          <w:color w:val="000000"/>
          <w:sz w:val="28"/>
          <w:szCs w:val="28"/>
        </w:rPr>
        <w:t>9)</w:t>
      </w:r>
      <w:r>
        <w:rPr>
          <w:rFonts w:ascii="Times New Roman" w:eastAsia="Times New Roman" w:hAnsi="Times New Roman" w:cs="Times New Roman"/>
          <w:color w:val="000000"/>
          <w:spacing w:val="38"/>
          <w:sz w:val="28"/>
          <w:szCs w:val="28"/>
        </w:rPr>
        <w:t xml:space="preserve"> </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39"/>
          <w:sz w:val="28"/>
          <w:szCs w:val="28"/>
        </w:rPr>
        <w:t xml:space="preserve"> </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рим</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z w:val="28"/>
          <w:szCs w:val="28"/>
        </w:rPr>
        <w:t>рных про</w:t>
      </w:r>
      <w:r>
        <w:rPr>
          <w:rFonts w:ascii="Times New Roman" w:eastAsia="Times New Roman" w:hAnsi="Times New Roman" w:cs="Times New Roman"/>
          <w:color w:val="000000"/>
          <w:spacing w:val="-1"/>
          <w:sz w:val="28"/>
          <w:szCs w:val="28"/>
        </w:rPr>
        <w:t>г</w:t>
      </w:r>
      <w:r>
        <w:rPr>
          <w:rFonts w:ascii="Times New Roman" w:eastAsia="Times New Roman" w:hAnsi="Times New Roman" w:cs="Times New Roman"/>
          <w:color w:val="000000"/>
          <w:sz w:val="28"/>
          <w:szCs w:val="28"/>
        </w:rPr>
        <w:t>рамм</w:t>
      </w:r>
      <w:r>
        <w:rPr>
          <w:rFonts w:ascii="Times New Roman" w:eastAsia="Times New Roman" w:hAnsi="Times New Roman" w:cs="Times New Roman"/>
          <w:color w:val="000000"/>
          <w:spacing w:val="54"/>
          <w:sz w:val="28"/>
          <w:szCs w:val="28"/>
        </w:rPr>
        <w:t xml:space="preserve"> </w:t>
      </w:r>
      <w:r>
        <w:rPr>
          <w:rFonts w:ascii="Times New Roman" w:eastAsia="Times New Roman" w:hAnsi="Times New Roman" w:cs="Times New Roman"/>
          <w:color w:val="000000"/>
          <w:sz w:val="28"/>
          <w:szCs w:val="28"/>
        </w:rPr>
        <w:t>общ</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бра</w:t>
      </w:r>
      <w:r>
        <w:rPr>
          <w:rFonts w:ascii="Times New Roman" w:eastAsia="Times New Roman" w:hAnsi="Times New Roman" w:cs="Times New Roman"/>
          <w:color w:val="000000"/>
          <w:spacing w:val="-3"/>
          <w:sz w:val="28"/>
          <w:szCs w:val="28"/>
        </w:rPr>
        <w:t>з</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5"/>
          <w:sz w:val="28"/>
          <w:szCs w:val="28"/>
        </w:rPr>
        <w:t>в</w:t>
      </w:r>
      <w:r>
        <w:rPr>
          <w:rFonts w:ascii="Times New Roman" w:eastAsia="Times New Roman" w:hAnsi="Times New Roman" w:cs="Times New Roman"/>
          <w:color w:val="000000"/>
          <w:spacing w:val="-7"/>
          <w:sz w:val="28"/>
          <w:szCs w:val="28"/>
        </w:rPr>
        <w:t>а</w:t>
      </w:r>
      <w:r>
        <w:rPr>
          <w:rFonts w:ascii="Times New Roman" w:eastAsia="Times New Roman" w:hAnsi="Times New Roman" w:cs="Times New Roman"/>
          <w:color w:val="000000"/>
          <w:sz w:val="28"/>
          <w:szCs w:val="28"/>
        </w:rPr>
        <w:t>те</w:t>
      </w:r>
      <w:r>
        <w:rPr>
          <w:rFonts w:ascii="Times New Roman" w:eastAsia="Times New Roman" w:hAnsi="Times New Roman" w:cs="Times New Roman"/>
          <w:color w:val="000000"/>
          <w:spacing w:val="-1"/>
          <w:sz w:val="28"/>
          <w:szCs w:val="28"/>
        </w:rPr>
        <w:t>ль</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1"/>
          <w:sz w:val="28"/>
          <w:szCs w:val="28"/>
        </w:rPr>
        <w:t>ы</w:t>
      </w:r>
      <w:r>
        <w:rPr>
          <w:rFonts w:ascii="Times New Roman" w:eastAsia="Times New Roman" w:hAnsi="Times New Roman" w:cs="Times New Roman"/>
          <w:color w:val="000000"/>
          <w:sz w:val="28"/>
          <w:szCs w:val="28"/>
        </w:rPr>
        <w:t>х</w:t>
      </w:r>
      <w:r>
        <w:rPr>
          <w:rFonts w:ascii="Times New Roman" w:eastAsia="Times New Roman" w:hAnsi="Times New Roman" w:cs="Times New Roman"/>
          <w:color w:val="000000"/>
          <w:spacing w:val="57"/>
          <w:sz w:val="28"/>
          <w:szCs w:val="28"/>
        </w:rPr>
        <w:t xml:space="preserve">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чебных</w:t>
      </w:r>
      <w:r>
        <w:rPr>
          <w:rFonts w:ascii="Times New Roman" w:eastAsia="Times New Roman" w:hAnsi="Times New Roman" w:cs="Times New Roman"/>
          <w:color w:val="000000"/>
          <w:spacing w:val="55"/>
          <w:sz w:val="28"/>
          <w:szCs w:val="28"/>
        </w:rPr>
        <w:t xml:space="preserve"> </w:t>
      </w:r>
      <w:r>
        <w:rPr>
          <w:rFonts w:ascii="Times New Roman" w:eastAsia="Times New Roman" w:hAnsi="Times New Roman" w:cs="Times New Roman"/>
          <w:color w:val="000000"/>
          <w:sz w:val="28"/>
          <w:szCs w:val="28"/>
        </w:rPr>
        <w:t>ди</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z w:val="28"/>
          <w:szCs w:val="28"/>
        </w:rPr>
        <w:t>ц</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пл</w:t>
      </w:r>
      <w:r>
        <w:rPr>
          <w:rFonts w:ascii="Times New Roman" w:eastAsia="Times New Roman" w:hAnsi="Times New Roman" w:cs="Times New Roman"/>
          <w:color w:val="000000"/>
          <w:spacing w:val="-2"/>
          <w:sz w:val="28"/>
          <w:szCs w:val="28"/>
        </w:rPr>
        <w:t>и</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54"/>
          <w:sz w:val="28"/>
          <w:szCs w:val="28"/>
        </w:rPr>
        <w:t xml:space="preserve"> </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ля</w:t>
      </w:r>
      <w:r>
        <w:rPr>
          <w:rFonts w:ascii="Times New Roman" w:eastAsia="Times New Roman" w:hAnsi="Times New Roman" w:cs="Times New Roman"/>
          <w:color w:val="000000"/>
          <w:spacing w:val="54"/>
          <w:sz w:val="28"/>
          <w:szCs w:val="28"/>
        </w:rPr>
        <w:t xml:space="preserve"> </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ро</w:t>
      </w:r>
      <w:r>
        <w:rPr>
          <w:rFonts w:ascii="Times New Roman" w:eastAsia="Times New Roman" w:hAnsi="Times New Roman" w:cs="Times New Roman"/>
          <w:color w:val="000000"/>
          <w:spacing w:val="-1"/>
          <w:sz w:val="28"/>
          <w:szCs w:val="28"/>
        </w:rPr>
        <w:t>ф</w:t>
      </w:r>
      <w:r>
        <w:rPr>
          <w:rFonts w:ascii="Times New Roman" w:eastAsia="Times New Roman" w:hAnsi="Times New Roman" w:cs="Times New Roman"/>
          <w:color w:val="000000"/>
          <w:spacing w:val="6"/>
          <w:sz w:val="28"/>
          <w:szCs w:val="28"/>
        </w:rPr>
        <w:t>е</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z w:val="28"/>
          <w:szCs w:val="28"/>
        </w:rPr>
        <w:t>ион</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л</w:t>
      </w:r>
      <w:r>
        <w:rPr>
          <w:rFonts w:ascii="Times New Roman" w:eastAsia="Times New Roman" w:hAnsi="Times New Roman" w:cs="Times New Roman"/>
          <w:color w:val="000000"/>
          <w:spacing w:val="-1"/>
          <w:sz w:val="28"/>
          <w:szCs w:val="28"/>
        </w:rPr>
        <w:t>ь</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pacing w:val="-1"/>
          <w:sz w:val="28"/>
          <w:szCs w:val="28"/>
        </w:rPr>
        <w:t>ы</w:t>
      </w:r>
      <w:r>
        <w:rPr>
          <w:rFonts w:ascii="Times New Roman" w:eastAsia="Times New Roman" w:hAnsi="Times New Roman" w:cs="Times New Roman"/>
          <w:color w:val="000000"/>
          <w:sz w:val="28"/>
          <w:szCs w:val="28"/>
        </w:rPr>
        <w:t>х обра</w:t>
      </w:r>
      <w:r>
        <w:rPr>
          <w:rFonts w:ascii="Times New Roman" w:eastAsia="Times New Roman" w:hAnsi="Times New Roman" w:cs="Times New Roman"/>
          <w:color w:val="000000"/>
          <w:spacing w:val="-2"/>
          <w:sz w:val="28"/>
          <w:szCs w:val="28"/>
        </w:rPr>
        <w:t>з</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5"/>
          <w:sz w:val="28"/>
          <w:szCs w:val="28"/>
        </w:rPr>
        <w:t>в</w:t>
      </w:r>
      <w:r>
        <w:rPr>
          <w:rFonts w:ascii="Times New Roman" w:eastAsia="Times New Roman" w:hAnsi="Times New Roman" w:cs="Times New Roman"/>
          <w:color w:val="000000"/>
          <w:spacing w:val="-7"/>
          <w:sz w:val="28"/>
          <w:szCs w:val="28"/>
        </w:rPr>
        <w:t>а</w:t>
      </w:r>
      <w:r>
        <w:rPr>
          <w:rFonts w:ascii="Times New Roman" w:eastAsia="Times New Roman" w:hAnsi="Times New Roman" w:cs="Times New Roman"/>
          <w:color w:val="000000"/>
          <w:sz w:val="28"/>
          <w:szCs w:val="28"/>
        </w:rPr>
        <w:t>те</w:t>
      </w:r>
      <w:r>
        <w:rPr>
          <w:rFonts w:ascii="Times New Roman" w:eastAsia="Times New Roman" w:hAnsi="Times New Roman" w:cs="Times New Roman"/>
          <w:color w:val="000000"/>
          <w:spacing w:val="-1"/>
          <w:sz w:val="28"/>
          <w:szCs w:val="28"/>
        </w:rPr>
        <w:t>льны</w:t>
      </w:r>
      <w:r>
        <w:rPr>
          <w:rFonts w:ascii="Times New Roman" w:eastAsia="Times New Roman" w:hAnsi="Times New Roman" w:cs="Times New Roman"/>
          <w:color w:val="000000"/>
          <w:sz w:val="28"/>
          <w:szCs w:val="28"/>
        </w:rPr>
        <w:t xml:space="preserve">х </w:t>
      </w:r>
      <w:r>
        <w:rPr>
          <w:rFonts w:ascii="Times New Roman" w:eastAsia="Times New Roman" w:hAnsi="Times New Roman" w:cs="Times New Roman"/>
          <w:color w:val="000000"/>
          <w:spacing w:val="-1"/>
          <w:sz w:val="28"/>
          <w:szCs w:val="28"/>
        </w:rPr>
        <w:t>ор</w:t>
      </w:r>
      <w:r>
        <w:rPr>
          <w:rFonts w:ascii="Times New Roman" w:eastAsia="Times New Roman" w:hAnsi="Times New Roman" w:cs="Times New Roman"/>
          <w:color w:val="000000"/>
          <w:sz w:val="28"/>
          <w:szCs w:val="28"/>
        </w:rPr>
        <w:t>гани</w:t>
      </w:r>
      <w:r>
        <w:rPr>
          <w:rFonts w:ascii="Times New Roman" w:eastAsia="Times New Roman" w:hAnsi="Times New Roman" w:cs="Times New Roman"/>
          <w:color w:val="000000"/>
          <w:spacing w:val="-1"/>
          <w:sz w:val="28"/>
          <w:szCs w:val="28"/>
        </w:rPr>
        <w:t>з</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2"/>
          <w:sz w:val="28"/>
          <w:szCs w:val="28"/>
        </w:rPr>
        <w:t>ц</w:t>
      </w:r>
      <w:r>
        <w:rPr>
          <w:rFonts w:ascii="Times New Roman" w:eastAsia="Times New Roman" w:hAnsi="Times New Roman" w:cs="Times New Roman"/>
          <w:color w:val="000000"/>
          <w:sz w:val="28"/>
          <w:szCs w:val="28"/>
        </w:rPr>
        <w:t>ий</w:t>
      </w:r>
      <w:r>
        <w:rPr>
          <w:rFonts w:ascii="Times New Roman" w:eastAsia="Times New Roman" w:hAnsi="Times New Roman" w:cs="Times New Roman"/>
          <w:color w:val="000000"/>
          <w:spacing w:val="3"/>
          <w:sz w:val="28"/>
          <w:szCs w:val="28"/>
        </w:rPr>
        <w:t xml:space="preserve"> </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pacing w:val="-5"/>
          <w:sz w:val="28"/>
          <w:szCs w:val="28"/>
        </w:rPr>
        <w:t>О</w:t>
      </w:r>
      <w:r>
        <w:rPr>
          <w:rFonts w:ascii="Times New Roman" w:eastAsia="Times New Roman" w:hAnsi="Times New Roman" w:cs="Times New Roman"/>
          <w:color w:val="000000"/>
          <w:spacing w:val="-2"/>
          <w:sz w:val="28"/>
          <w:szCs w:val="28"/>
        </w:rPr>
        <w:t>д</w:t>
      </w:r>
      <w:r>
        <w:rPr>
          <w:rFonts w:ascii="Times New Roman" w:eastAsia="Times New Roman" w:hAnsi="Times New Roman" w:cs="Times New Roman"/>
          <w:color w:val="000000"/>
          <w:sz w:val="28"/>
          <w:szCs w:val="28"/>
        </w:rPr>
        <w:t>обр</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ны</w:t>
      </w:r>
      <w:r>
        <w:rPr>
          <w:rFonts w:ascii="Times New Roman" w:eastAsia="Times New Roman" w:hAnsi="Times New Roman" w:cs="Times New Roman"/>
          <w:color w:val="000000"/>
          <w:spacing w:val="203"/>
          <w:sz w:val="28"/>
          <w:szCs w:val="28"/>
        </w:rPr>
        <w:t xml:space="preserve"> </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еш</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м</w:t>
      </w:r>
      <w:r>
        <w:rPr>
          <w:rFonts w:ascii="Times New Roman" w:eastAsia="Times New Roman" w:hAnsi="Times New Roman" w:cs="Times New Roman"/>
          <w:color w:val="000000"/>
          <w:spacing w:val="202"/>
          <w:sz w:val="28"/>
          <w:szCs w:val="28"/>
        </w:rPr>
        <w:t xml:space="preserve"> </w:t>
      </w:r>
      <w:r>
        <w:rPr>
          <w:rFonts w:ascii="Times New Roman" w:eastAsia="Times New Roman" w:hAnsi="Times New Roman" w:cs="Times New Roman"/>
          <w:color w:val="000000"/>
          <w:sz w:val="28"/>
          <w:szCs w:val="28"/>
        </w:rPr>
        <w:t>ф</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ль</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6"/>
          <w:sz w:val="28"/>
          <w:szCs w:val="28"/>
        </w:rPr>
        <w:t>г</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206"/>
          <w:sz w:val="28"/>
          <w:szCs w:val="28"/>
        </w:rPr>
        <w:t xml:space="preserve">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че</w:t>
      </w:r>
      <w:r>
        <w:rPr>
          <w:rFonts w:ascii="Times New Roman" w:eastAsia="Times New Roman" w:hAnsi="Times New Roman" w:cs="Times New Roman"/>
          <w:color w:val="000000"/>
          <w:spacing w:val="-1"/>
          <w:sz w:val="28"/>
          <w:szCs w:val="28"/>
        </w:rPr>
        <w:t>б</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ме</w:t>
      </w:r>
      <w:r>
        <w:rPr>
          <w:rFonts w:ascii="Times New Roman" w:eastAsia="Times New Roman" w:hAnsi="Times New Roman" w:cs="Times New Roman"/>
          <w:color w:val="000000"/>
          <w:spacing w:val="-5"/>
          <w:sz w:val="28"/>
          <w:szCs w:val="28"/>
        </w:rPr>
        <w:t>т</w:t>
      </w:r>
      <w:r>
        <w:rPr>
          <w:rFonts w:ascii="Times New Roman" w:eastAsia="Times New Roman" w:hAnsi="Times New Roman" w:cs="Times New Roman"/>
          <w:color w:val="000000"/>
          <w:spacing w:val="-8"/>
          <w:sz w:val="28"/>
          <w:szCs w:val="28"/>
        </w:rPr>
        <w:t>о</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ич</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3"/>
          <w:sz w:val="28"/>
          <w:szCs w:val="28"/>
        </w:rPr>
        <w:t>к</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8"/>
          <w:sz w:val="28"/>
          <w:szCs w:val="28"/>
        </w:rPr>
        <w:t>г</w:t>
      </w:r>
      <w:r>
        <w:rPr>
          <w:rFonts w:ascii="Times New Roman" w:eastAsia="Times New Roman" w:hAnsi="Times New Roman" w:cs="Times New Roman"/>
          <w:color w:val="000000"/>
          <w:sz w:val="28"/>
          <w:szCs w:val="28"/>
        </w:rPr>
        <w:t>о о</w:t>
      </w:r>
      <w:r>
        <w:rPr>
          <w:rFonts w:ascii="Times New Roman" w:eastAsia="Times New Roman" w:hAnsi="Times New Roman" w:cs="Times New Roman"/>
          <w:color w:val="000000"/>
          <w:spacing w:val="-5"/>
          <w:sz w:val="28"/>
          <w:szCs w:val="28"/>
        </w:rPr>
        <w:t>б</w:t>
      </w:r>
      <w:r>
        <w:rPr>
          <w:rFonts w:ascii="Times New Roman" w:eastAsia="Times New Roman" w:hAnsi="Times New Roman" w:cs="Times New Roman"/>
          <w:color w:val="000000"/>
          <w:spacing w:val="-1"/>
          <w:sz w:val="28"/>
          <w:szCs w:val="28"/>
        </w:rPr>
        <w:t>ъ</w:t>
      </w:r>
      <w:r>
        <w:rPr>
          <w:rFonts w:ascii="Times New Roman" w:eastAsia="Times New Roman" w:hAnsi="Times New Roman" w:cs="Times New Roman"/>
          <w:color w:val="000000"/>
          <w:spacing w:val="-5"/>
          <w:sz w:val="28"/>
          <w:szCs w:val="28"/>
        </w:rPr>
        <w:t>е</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 xml:space="preserve">ия </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2"/>
          <w:sz w:val="28"/>
          <w:szCs w:val="28"/>
        </w:rPr>
        <w:t xml:space="preserve"> </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1"/>
          <w:sz w:val="28"/>
          <w:szCs w:val="28"/>
        </w:rPr>
        <w:t>б</w:t>
      </w:r>
      <w:r>
        <w:rPr>
          <w:rFonts w:ascii="Times New Roman" w:eastAsia="Times New Roman" w:hAnsi="Times New Roman" w:cs="Times New Roman"/>
          <w:color w:val="000000"/>
          <w:sz w:val="28"/>
          <w:szCs w:val="28"/>
        </w:rPr>
        <w:t>щему</w:t>
      </w:r>
      <w:r>
        <w:rPr>
          <w:rFonts w:ascii="Times New Roman" w:eastAsia="Times New Roman" w:hAnsi="Times New Roman" w:cs="Times New Roman"/>
          <w:color w:val="000000"/>
          <w:spacing w:val="-4"/>
          <w:sz w:val="28"/>
          <w:szCs w:val="28"/>
        </w:rPr>
        <w:t xml:space="preserve"> </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1"/>
          <w:sz w:val="28"/>
          <w:szCs w:val="28"/>
        </w:rPr>
        <w:t>бр</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2"/>
          <w:sz w:val="28"/>
          <w:szCs w:val="28"/>
        </w:rPr>
        <w:t>з</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5"/>
          <w:sz w:val="28"/>
          <w:szCs w:val="28"/>
        </w:rPr>
        <w:t>в</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 xml:space="preserve">нию </w:t>
      </w:r>
      <w:r>
        <w:rPr>
          <w:rFonts w:ascii="Times New Roman" w:eastAsia="Times New Roman" w:hAnsi="Times New Roman" w:cs="Times New Roman"/>
          <w:color w:val="000000"/>
          <w:spacing w:val="-2"/>
          <w:sz w:val="28"/>
          <w:szCs w:val="28"/>
        </w:rPr>
        <w:t>(</w:t>
      </w:r>
      <w:r>
        <w:rPr>
          <w:rFonts w:ascii="Times New Roman" w:eastAsia="Times New Roman" w:hAnsi="Times New Roman" w:cs="Times New Roman"/>
          <w:color w:val="000000"/>
          <w:sz w:val="28"/>
          <w:szCs w:val="28"/>
        </w:rPr>
        <w:t>пр</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7"/>
          <w:sz w:val="28"/>
          <w:szCs w:val="28"/>
        </w:rPr>
        <w:t>т</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13"/>
          <w:sz w:val="28"/>
          <w:szCs w:val="28"/>
        </w:rPr>
        <w:t>к</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z w:val="28"/>
          <w:szCs w:val="28"/>
        </w:rPr>
        <w:t>л</w:t>
      </w:r>
      <w:r>
        <w:rPr>
          <w:rFonts w:ascii="Times New Roman" w:eastAsia="Times New Roman" w:hAnsi="Times New Roman" w:cs="Times New Roman"/>
          <w:color w:val="000000"/>
          <w:spacing w:val="67"/>
          <w:sz w:val="28"/>
          <w:szCs w:val="28"/>
        </w:rPr>
        <w:t xml:space="preserve"> </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2"/>
          <w:sz w:val="28"/>
          <w:szCs w:val="28"/>
        </w:rPr>
        <w:t xml:space="preserve"> </w:t>
      </w:r>
      <w:r>
        <w:rPr>
          <w:rFonts w:ascii="Times New Roman" w:eastAsia="Times New Roman" w:hAnsi="Times New Roman" w:cs="Times New Roman"/>
          <w:color w:val="000000"/>
          <w:sz w:val="28"/>
          <w:szCs w:val="28"/>
        </w:rPr>
        <w:t>2</w:t>
      </w:r>
      <w:r>
        <w:rPr>
          <w:rFonts w:ascii="Times New Roman" w:eastAsia="Times New Roman" w:hAnsi="Times New Roman" w:cs="Times New Roman"/>
          <w:color w:val="000000"/>
          <w:spacing w:val="-1"/>
          <w:sz w:val="28"/>
          <w:szCs w:val="28"/>
        </w:rPr>
        <w:t>/1</w:t>
      </w:r>
      <w:r>
        <w:rPr>
          <w:rFonts w:ascii="Times New Roman" w:eastAsia="Times New Roman" w:hAnsi="Times New Roman" w:cs="Times New Roman"/>
          <w:color w:val="000000"/>
          <w:spacing w:val="3"/>
          <w:sz w:val="28"/>
          <w:szCs w:val="28"/>
        </w:rPr>
        <w:t>6</w:t>
      </w:r>
      <w:r>
        <w:rPr>
          <w:rFonts w:ascii="Times New Roman" w:eastAsia="Times New Roman" w:hAnsi="Times New Roman" w:cs="Times New Roman"/>
          <w:color w:val="000000"/>
          <w:sz w:val="28"/>
          <w:szCs w:val="28"/>
        </w:rPr>
        <w:t>-з</w:t>
      </w:r>
      <w:r>
        <w:rPr>
          <w:rFonts w:ascii="Times New Roman" w:eastAsia="Times New Roman" w:hAnsi="Times New Roman" w:cs="Times New Roman"/>
          <w:color w:val="000000"/>
          <w:spacing w:val="-2"/>
          <w:sz w:val="28"/>
          <w:szCs w:val="28"/>
        </w:rPr>
        <w:t xml:space="preserve"> о</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4"/>
          <w:sz w:val="28"/>
          <w:szCs w:val="28"/>
        </w:rPr>
        <w:t xml:space="preserve"> </w:t>
      </w:r>
      <w:r>
        <w:rPr>
          <w:rFonts w:ascii="Times New Roman" w:eastAsia="Times New Roman" w:hAnsi="Times New Roman" w:cs="Times New Roman"/>
          <w:color w:val="000000"/>
          <w:sz w:val="28"/>
          <w:szCs w:val="28"/>
        </w:rPr>
        <w:t>28 и</w:t>
      </w:r>
      <w:r>
        <w:rPr>
          <w:rFonts w:ascii="Times New Roman" w:eastAsia="Times New Roman" w:hAnsi="Times New Roman" w:cs="Times New Roman"/>
          <w:color w:val="000000"/>
          <w:spacing w:val="-2"/>
          <w:sz w:val="28"/>
          <w:szCs w:val="28"/>
        </w:rPr>
        <w:t>ю</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я 20</w:t>
      </w:r>
      <w:r>
        <w:rPr>
          <w:rFonts w:ascii="Times New Roman" w:eastAsia="Times New Roman" w:hAnsi="Times New Roman" w:cs="Times New Roman"/>
          <w:color w:val="000000"/>
          <w:spacing w:val="-1"/>
          <w:sz w:val="28"/>
          <w:szCs w:val="28"/>
        </w:rPr>
        <w:t>1</w:t>
      </w:r>
      <w:r>
        <w:rPr>
          <w:rFonts w:ascii="Times New Roman" w:eastAsia="Times New Roman" w:hAnsi="Times New Roman" w:cs="Times New Roman"/>
          <w:color w:val="000000"/>
          <w:sz w:val="28"/>
          <w:szCs w:val="28"/>
        </w:rPr>
        <w:t xml:space="preserve">6 </w:t>
      </w:r>
      <w:r>
        <w:rPr>
          <w:rFonts w:ascii="Times New Roman" w:eastAsia="Times New Roman" w:hAnsi="Times New Roman" w:cs="Times New Roman"/>
          <w:color w:val="000000"/>
          <w:spacing w:val="-31"/>
          <w:sz w:val="28"/>
          <w:szCs w:val="28"/>
        </w:rPr>
        <w:t>г</w:t>
      </w:r>
      <w:r>
        <w:rPr>
          <w:rFonts w:ascii="Times New Roman" w:eastAsia="Times New Roman" w:hAnsi="Times New Roman" w:cs="Times New Roman"/>
          <w:color w:val="000000"/>
          <w:sz w:val="28"/>
          <w:szCs w:val="28"/>
        </w:rPr>
        <w:t>.)</w:t>
      </w:r>
    </w:p>
    <w:p w:rsidR="00954107" w:rsidRDefault="00954107" w:rsidP="00804741">
      <w:pPr>
        <w:spacing w:after="0" w:line="240" w:lineRule="auto"/>
        <w:jc w:val="center"/>
        <w:rPr>
          <w:rFonts w:ascii="Times New Roman" w:hAnsi="Times New Roman" w:cs="Times New Roman"/>
          <w:sz w:val="28"/>
          <w:szCs w:val="28"/>
        </w:rPr>
      </w:pPr>
    </w:p>
    <w:p w:rsidR="00954107" w:rsidRDefault="00954107" w:rsidP="00804741">
      <w:pPr>
        <w:spacing w:after="0" w:line="240" w:lineRule="auto"/>
        <w:jc w:val="center"/>
        <w:rPr>
          <w:rFonts w:ascii="Times New Roman" w:hAnsi="Times New Roman" w:cs="Times New Roman"/>
          <w:sz w:val="28"/>
          <w:szCs w:val="28"/>
        </w:rPr>
      </w:pPr>
    </w:p>
    <w:p w:rsidR="00BB2275" w:rsidRDefault="00BB2275" w:rsidP="00804741">
      <w:pPr>
        <w:spacing w:after="0" w:line="240" w:lineRule="auto"/>
        <w:jc w:val="center"/>
        <w:rPr>
          <w:rFonts w:ascii="Times New Roman" w:hAnsi="Times New Roman" w:cs="Times New Roman"/>
          <w:sz w:val="28"/>
          <w:szCs w:val="28"/>
        </w:rPr>
      </w:pPr>
    </w:p>
    <w:p w:rsidR="00BB2275" w:rsidRDefault="00BB2275" w:rsidP="00804741">
      <w:pPr>
        <w:spacing w:after="0" w:line="240" w:lineRule="auto"/>
        <w:jc w:val="center"/>
        <w:rPr>
          <w:rFonts w:ascii="Times New Roman" w:hAnsi="Times New Roman" w:cs="Times New Roman"/>
          <w:sz w:val="28"/>
          <w:szCs w:val="28"/>
        </w:rPr>
      </w:pPr>
    </w:p>
    <w:p w:rsidR="00BB2275" w:rsidRDefault="00BB2275" w:rsidP="00804741">
      <w:pPr>
        <w:spacing w:after="0" w:line="240" w:lineRule="auto"/>
        <w:jc w:val="center"/>
        <w:rPr>
          <w:rFonts w:ascii="Times New Roman" w:hAnsi="Times New Roman" w:cs="Times New Roman"/>
          <w:sz w:val="28"/>
          <w:szCs w:val="28"/>
        </w:rPr>
      </w:pPr>
    </w:p>
    <w:p w:rsidR="00BB2275" w:rsidRDefault="008125D3" w:rsidP="008125D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F1827">
        <w:rPr>
          <w:rFonts w:ascii="Times New Roman" w:hAnsi="Times New Roman" w:cs="Times New Roman"/>
          <w:sz w:val="28"/>
          <w:szCs w:val="28"/>
        </w:rPr>
        <w:t>Разработчик</w:t>
      </w:r>
      <w:r w:rsidR="00975031">
        <w:rPr>
          <w:rFonts w:ascii="Times New Roman" w:hAnsi="Times New Roman" w:cs="Times New Roman"/>
          <w:sz w:val="28"/>
          <w:szCs w:val="28"/>
        </w:rPr>
        <w:t>и</w:t>
      </w:r>
      <w:r w:rsidR="00FD6180">
        <w:rPr>
          <w:rFonts w:ascii="Times New Roman" w:hAnsi="Times New Roman" w:cs="Times New Roman"/>
          <w:sz w:val="28"/>
          <w:szCs w:val="28"/>
        </w:rPr>
        <w:t>: Лапшина Ирина Николаевна</w:t>
      </w:r>
      <w:r w:rsidR="00CD3370">
        <w:rPr>
          <w:rFonts w:ascii="Times New Roman" w:hAnsi="Times New Roman" w:cs="Times New Roman"/>
          <w:sz w:val="28"/>
          <w:szCs w:val="28"/>
        </w:rPr>
        <w:t>,</w:t>
      </w:r>
    </w:p>
    <w:p w:rsidR="00AF1827" w:rsidRDefault="008125D3" w:rsidP="008D1D96">
      <w:pPr>
        <w:spacing w:after="0" w:line="240" w:lineRule="auto"/>
        <w:ind w:left="4956" w:firstLine="708"/>
        <w:jc w:val="center"/>
        <w:rPr>
          <w:rFonts w:ascii="Times New Roman" w:hAnsi="Times New Roman" w:cs="Times New Roman"/>
          <w:sz w:val="28"/>
          <w:szCs w:val="28"/>
        </w:rPr>
      </w:pPr>
      <w:r>
        <w:rPr>
          <w:rFonts w:ascii="Times New Roman" w:hAnsi="Times New Roman" w:cs="Times New Roman"/>
          <w:sz w:val="28"/>
          <w:szCs w:val="28"/>
        </w:rPr>
        <w:t xml:space="preserve">Сулейменов Виталий Николаевич </w:t>
      </w:r>
    </w:p>
    <w:p w:rsidR="00954107" w:rsidRDefault="00954107" w:rsidP="00BB2275">
      <w:pPr>
        <w:spacing w:after="0" w:line="240" w:lineRule="auto"/>
        <w:jc w:val="right"/>
        <w:rPr>
          <w:rFonts w:ascii="Times New Roman" w:hAnsi="Times New Roman" w:cs="Times New Roman"/>
          <w:sz w:val="28"/>
          <w:szCs w:val="28"/>
        </w:rPr>
      </w:pPr>
    </w:p>
    <w:p w:rsidR="00525CA5" w:rsidRDefault="00525CA5" w:rsidP="00BB2275">
      <w:pPr>
        <w:spacing w:after="0" w:line="240" w:lineRule="auto"/>
        <w:jc w:val="right"/>
        <w:rPr>
          <w:rFonts w:ascii="Times New Roman" w:hAnsi="Times New Roman" w:cs="Times New Roman"/>
          <w:sz w:val="28"/>
          <w:szCs w:val="28"/>
        </w:rPr>
      </w:pPr>
    </w:p>
    <w:p w:rsidR="00525CA5" w:rsidRDefault="00525CA5" w:rsidP="00BB2275">
      <w:pPr>
        <w:spacing w:after="0" w:line="240" w:lineRule="auto"/>
        <w:jc w:val="right"/>
        <w:rPr>
          <w:rFonts w:ascii="Times New Roman" w:hAnsi="Times New Roman" w:cs="Times New Roman"/>
          <w:sz w:val="28"/>
          <w:szCs w:val="28"/>
        </w:rPr>
      </w:pPr>
    </w:p>
    <w:p w:rsidR="00755551" w:rsidRDefault="00755551" w:rsidP="00DF5711">
      <w:pPr>
        <w:spacing w:after="0" w:line="240" w:lineRule="auto"/>
        <w:rPr>
          <w:rFonts w:ascii="Times New Roman" w:hAnsi="Times New Roman" w:cs="Times New Roman"/>
          <w:b/>
          <w:sz w:val="28"/>
          <w:szCs w:val="28"/>
        </w:rPr>
      </w:pPr>
    </w:p>
    <w:p w:rsidR="00755551" w:rsidRDefault="00755551" w:rsidP="00954107">
      <w:pPr>
        <w:spacing w:after="0" w:line="240" w:lineRule="auto"/>
        <w:jc w:val="center"/>
        <w:rPr>
          <w:rFonts w:ascii="Times New Roman" w:hAnsi="Times New Roman" w:cs="Times New Roman"/>
          <w:b/>
          <w:sz w:val="28"/>
          <w:szCs w:val="28"/>
        </w:rPr>
      </w:pPr>
    </w:p>
    <w:p w:rsidR="00954107" w:rsidRPr="00464C49" w:rsidRDefault="00954107" w:rsidP="00954107">
      <w:pPr>
        <w:spacing w:after="0" w:line="240" w:lineRule="auto"/>
        <w:jc w:val="center"/>
        <w:rPr>
          <w:rFonts w:ascii="Times New Roman" w:hAnsi="Times New Roman" w:cs="Times New Roman"/>
          <w:b/>
          <w:sz w:val="28"/>
          <w:szCs w:val="28"/>
        </w:rPr>
      </w:pPr>
      <w:r w:rsidRPr="00464C49">
        <w:rPr>
          <w:rFonts w:ascii="Times New Roman" w:hAnsi="Times New Roman" w:cs="Times New Roman"/>
          <w:b/>
          <w:sz w:val="28"/>
          <w:szCs w:val="28"/>
        </w:rPr>
        <w:t>СОДЕРЖАНИЕ</w:t>
      </w:r>
    </w:p>
    <w:p w:rsidR="00015A2D" w:rsidRDefault="00015A2D" w:rsidP="00954107">
      <w:pPr>
        <w:spacing w:after="0" w:line="240" w:lineRule="auto"/>
        <w:jc w:val="right"/>
        <w:rPr>
          <w:rFonts w:ascii="Times New Roman" w:hAnsi="Times New Roman" w:cs="Times New Roman"/>
          <w:sz w:val="28"/>
          <w:szCs w:val="28"/>
        </w:rPr>
      </w:pPr>
    </w:p>
    <w:p w:rsidR="00954107" w:rsidRDefault="00015A2D" w:rsidP="00015A2D">
      <w:pPr>
        <w:spacing w:after="0" w:line="240" w:lineRule="auto"/>
        <w:ind w:right="283"/>
        <w:jc w:val="right"/>
        <w:rPr>
          <w:rFonts w:ascii="Times New Roman" w:hAnsi="Times New Roman" w:cs="Times New Roman"/>
          <w:sz w:val="28"/>
          <w:szCs w:val="28"/>
        </w:rPr>
      </w:pPr>
      <w:r>
        <w:rPr>
          <w:rFonts w:ascii="Times New Roman" w:hAnsi="Times New Roman" w:cs="Times New Roman"/>
          <w:sz w:val="28"/>
          <w:szCs w:val="28"/>
        </w:rPr>
        <w:t xml:space="preserve">  </w:t>
      </w:r>
      <w:r w:rsidR="00954107">
        <w:rPr>
          <w:rFonts w:ascii="Times New Roman" w:hAnsi="Times New Roman" w:cs="Times New Roman"/>
          <w:sz w:val="28"/>
          <w:szCs w:val="28"/>
        </w:rPr>
        <w:t>стр.</w:t>
      </w:r>
    </w:p>
    <w:p w:rsidR="00954107" w:rsidRDefault="00954107" w:rsidP="00954107">
      <w:pPr>
        <w:spacing w:after="0" w:line="240" w:lineRule="auto"/>
        <w:jc w:val="right"/>
        <w:rPr>
          <w:rFonts w:ascii="Times New Roman" w:hAnsi="Times New Roman" w:cs="Times New Roman"/>
          <w:sz w:val="28"/>
          <w:szCs w:val="28"/>
        </w:rPr>
      </w:pPr>
    </w:p>
    <w:p w:rsidR="00954107" w:rsidRDefault="00464C49" w:rsidP="0095410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Пояснительная</w:t>
      </w:r>
      <w:r w:rsidR="001C2E85">
        <w:rPr>
          <w:rFonts w:ascii="Times New Roman" w:hAnsi="Times New Roman" w:cs="Times New Roman"/>
          <w:sz w:val="28"/>
          <w:szCs w:val="28"/>
        </w:rPr>
        <w:t xml:space="preserve"> запис</w:t>
      </w:r>
      <w:r w:rsidR="00CD3370">
        <w:rPr>
          <w:rFonts w:ascii="Times New Roman" w:hAnsi="Times New Roman" w:cs="Times New Roman"/>
          <w:sz w:val="28"/>
          <w:szCs w:val="28"/>
        </w:rPr>
        <w:t>ка …………………………………………………………….</w:t>
      </w:r>
      <w:r w:rsidR="00274DB3">
        <w:rPr>
          <w:rFonts w:ascii="Times New Roman" w:hAnsi="Times New Roman" w:cs="Times New Roman"/>
          <w:sz w:val="28"/>
          <w:szCs w:val="28"/>
        </w:rPr>
        <w:t>.</w:t>
      </w:r>
      <w:r w:rsidR="00CD3370">
        <w:rPr>
          <w:rFonts w:ascii="Times New Roman" w:hAnsi="Times New Roman" w:cs="Times New Roman"/>
          <w:sz w:val="28"/>
          <w:szCs w:val="28"/>
        </w:rPr>
        <w:t xml:space="preserve">4 </w:t>
      </w: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Общая характеристика учебной дисциплины</w:t>
      </w:r>
      <w:r w:rsidR="00AF1827">
        <w:rPr>
          <w:rFonts w:ascii="Times New Roman" w:hAnsi="Times New Roman" w:cs="Times New Roman"/>
          <w:sz w:val="28"/>
          <w:szCs w:val="28"/>
        </w:rPr>
        <w:t xml:space="preserve"> «Физическая культура»</w:t>
      </w:r>
      <w:r w:rsidR="001C2E85">
        <w:rPr>
          <w:rFonts w:ascii="Times New Roman" w:hAnsi="Times New Roman" w:cs="Times New Roman"/>
          <w:sz w:val="28"/>
          <w:szCs w:val="28"/>
        </w:rPr>
        <w:t>……...</w:t>
      </w:r>
      <w:r>
        <w:rPr>
          <w:rFonts w:ascii="Times New Roman" w:hAnsi="Times New Roman" w:cs="Times New Roman"/>
          <w:sz w:val="28"/>
          <w:szCs w:val="28"/>
        </w:rPr>
        <w:t xml:space="preserve"> </w:t>
      </w:r>
      <w:r w:rsidR="00CD3370">
        <w:rPr>
          <w:rFonts w:ascii="Times New Roman" w:hAnsi="Times New Roman" w:cs="Times New Roman"/>
          <w:sz w:val="28"/>
          <w:szCs w:val="28"/>
        </w:rPr>
        <w:t xml:space="preserve">….5 </w:t>
      </w: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Результаты освоения у</w:t>
      </w:r>
      <w:r w:rsidR="001C2E85">
        <w:rPr>
          <w:rFonts w:ascii="Times New Roman" w:hAnsi="Times New Roman" w:cs="Times New Roman"/>
          <w:sz w:val="28"/>
          <w:szCs w:val="28"/>
        </w:rPr>
        <w:t>чебно</w:t>
      </w:r>
      <w:r w:rsidR="00CD3370">
        <w:rPr>
          <w:rFonts w:ascii="Times New Roman" w:hAnsi="Times New Roman" w:cs="Times New Roman"/>
          <w:sz w:val="28"/>
          <w:szCs w:val="28"/>
        </w:rPr>
        <w:t>й дисциплины ………………………………………8</w:t>
      </w: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Содержание учебн</w:t>
      </w:r>
      <w:r w:rsidR="001C2E85">
        <w:rPr>
          <w:rFonts w:ascii="Times New Roman" w:hAnsi="Times New Roman" w:cs="Times New Roman"/>
          <w:sz w:val="28"/>
          <w:szCs w:val="28"/>
        </w:rPr>
        <w:t>ой дис</w:t>
      </w:r>
      <w:r w:rsidR="00CD3370">
        <w:rPr>
          <w:rFonts w:ascii="Times New Roman" w:hAnsi="Times New Roman" w:cs="Times New Roman"/>
          <w:sz w:val="28"/>
          <w:szCs w:val="28"/>
        </w:rPr>
        <w:t>циплины ……………………………………………….</w:t>
      </w:r>
      <w:r w:rsidR="00274DB3">
        <w:rPr>
          <w:rFonts w:ascii="Times New Roman" w:hAnsi="Times New Roman" w:cs="Times New Roman"/>
          <w:sz w:val="28"/>
          <w:szCs w:val="28"/>
        </w:rPr>
        <w:t>.</w:t>
      </w:r>
      <w:r w:rsidR="00CD3370">
        <w:rPr>
          <w:rFonts w:ascii="Times New Roman" w:hAnsi="Times New Roman" w:cs="Times New Roman"/>
          <w:sz w:val="28"/>
          <w:szCs w:val="28"/>
        </w:rPr>
        <w:t xml:space="preserve">10 </w:t>
      </w: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Тематический</w:t>
      </w:r>
      <w:r w:rsidR="001C2E85">
        <w:rPr>
          <w:rFonts w:ascii="Times New Roman" w:hAnsi="Times New Roman" w:cs="Times New Roman"/>
          <w:sz w:val="28"/>
          <w:szCs w:val="28"/>
        </w:rPr>
        <w:t xml:space="preserve"> план</w:t>
      </w:r>
      <w:r w:rsidR="00CD3370">
        <w:rPr>
          <w:rFonts w:ascii="Times New Roman" w:hAnsi="Times New Roman" w:cs="Times New Roman"/>
          <w:sz w:val="28"/>
          <w:szCs w:val="28"/>
        </w:rPr>
        <w:t xml:space="preserve"> ………………………………………………………………</w:t>
      </w:r>
      <w:r w:rsidR="00274DB3">
        <w:rPr>
          <w:rFonts w:ascii="Times New Roman" w:hAnsi="Times New Roman" w:cs="Times New Roman"/>
          <w:sz w:val="28"/>
          <w:szCs w:val="28"/>
        </w:rPr>
        <w:t>…</w:t>
      </w:r>
      <w:r w:rsidR="00CD3370">
        <w:rPr>
          <w:rFonts w:ascii="Times New Roman" w:hAnsi="Times New Roman" w:cs="Times New Roman"/>
          <w:sz w:val="28"/>
          <w:szCs w:val="28"/>
        </w:rPr>
        <w:t xml:space="preserve">15 </w:t>
      </w: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Характеристика основных видо</w:t>
      </w:r>
      <w:r w:rsidR="001C2E85">
        <w:rPr>
          <w:rFonts w:ascii="Times New Roman" w:hAnsi="Times New Roman" w:cs="Times New Roman"/>
          <w:sz w:val="28"/>
          <w:szCs w:val="28"/>
        </w:rPr>
        <w:t>в деятел</w:t>
      </w:r>
      <w:r w:rsidR="00CD3370">
        <w:rPr>
          <w:rFonts w:ascii="Times New Roman" w:hAnsi="Times New Roman" w:cs="Times New Roman"/>
          <w:sz w:val="28"/>
          <w:szCs w:val="28"/>
        </w:rPr>
        <w:t>ьности студентов…………………</w:t>
      </w:r>
      <w:r w:rsidR="00274DB3">
        <w:rPr>
          <w:rFonts w:ascii="Times New Roman" w:hAnsi="Times New Roman" w:cs="Times New Roman"/>
          <w:sz w:val="28"/>
          <w:szCs w:val="28"/>
        </w:rPr>
        <w:t>……</w:t>
      </w:r>
      <w:r w:rsidR="00CD3370">
        <w:rPr>
          <w:rFonts w:ascii="Times New Roman" w:hAnsi="Times New Roman" w:cs="Times New Roman"/>
          <w:sz w:val="28"/>
          <w:szCs w:val="28"/>
        </w:rPr>
        <w:t xml:space="preserve">17 </w:t>
      </w:r>
    </w:p>
    <w:p w:rsidR="00464C49" w:rsidRDefault="00464C49" w:rsidP="00954107">
      <w:pPr>
        <w:spacing w:after="0" w:line="240" w:lineRule="auto"/>
        <w:jc w:val="both"/>
        <w:rPr>
          <w:rFonts w:ascii="Times New Roman" w:hAnsi="Times New Roman" w:cs="Times New Roman"/>
          <w:sz w:val="28"/>
          <w:szCs w:val="28"/>
        </w:rPr>
      </w:pPr>
    </w:p>
    <w:p w:rsidR="00975031" w:rsidRDefault="00464C49" w:rsidP="0095410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Учебно-методическое и материально-техническое обеспечение </w:t>
      </w:r>
    </w:p>
    <w:p w:rsidR="00464C49" w:rsidRDefault="00464C49" w:rsidP="0095410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программы</w:t>
      </w:r>
      <w:r w:rsidR="00A952DC">
        <w:rPr>
          <w:rFonts w:ascii="Times New Roman" w:hAnsi="Times New Roman" w:cs="Times New Roman"/>
          <w:sz w:val="28"/>
          <w:szCs w:val="28"/>
        </w:rPr>
        <w:t xml:space="preserve"> «Физическая культура» …………</w:t>
      </w:r>
      <w:r w:rsidR="00CD3370">
        <w:rPr>
          <w:rFonts w:ascii="Times New Roman" w:hAnsi="Times New Roman" w:cs="Times New Roman"/>
          <w:sz w:val="28"/>
          <w:szCs w:val="28"/>
        </w:rPr>
        <w:t>………………………………</w:t>
      </w:r>
      <w:r w:rsidR="00274DB3">
        <w:rPr>
          <w:rFonts w:ascii="Times New Roman" w:hAnsi="Times New Roman" w:cs="Times New Roman"/>
          <w:sz w:val="28"/>
          <w:szCs w:val="28"/>
        </w:rPr>
        <w:t>……</w:t>
      </w:r>
      <w:r w:rsidR="00CD3370">
        <w:rPr>
          <w:rFonts w:ascii="Times New Roman" w:hAnsi="Times New Roman" w:cs="Times New Roman"/>
          <w:sz w:val="28"/>
          <w:szCs w:val="28"/>
        </w:rPr>
        <w:t xml:space="preserve">22 </w:t>
      </w:r>
    </w:p>
    <w:p w:rsidR="00464C49" w:rsidRDefault="00464C49" w:rsidP="00954107">
      <w:pPr>
        <w:spacing w:after="0" w:line="240" w:lineRule="auto"/>
        <w:jc w:val="both"/>
        <w:rPr>
          <w:rFonts w:ascii="Times New Roman" w:hAnsi="Times New Roman" w:cs="Times New Roman"/>
          <w:sz w:val="28"/>
          <w:szCs w:val="28"/>
        </w:rPr>
      </w:pPr>
    </w:p>
    <w:p w:rsidR="001C2E85" w:rsidRDefault="00464C49" w:rsidP="0095410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Литерату</w:t>
      </w:r>
      <w:r w:rsidR="001C2E85">
        <w:rPr>
          <w:rFonts w:ascii="Times New Roman" w:hAnsi="Times New Roman" w:cs="Times New Roman"/>
          <w:sz w:val="28"/>
          <w:szCs w:val="28"/>
        </w:rPr>
        <w:t>ра …………</w:t>
      </w:r>
      <w:r w:rsidR="00CD3370">
        <w:rPr>
          <w:rFonts w:ascii="Times New Roman" w:hAnsi="Times New Roman" w:cs="Times New Roman"/>
          <w:sz w:val="28"/>
          <w:szCs w:val="28"/>
        </w:rPr>
        <w:t>…………………………………………………………...</w:t>
      </w:r>
      <w:r w:rsidR="00274DB3">
        <w:rPr>
          <w:rFonts w:ascii="Times New Roman" w:hAnsi="Times New Roman" w:cs="Times New Roman"/>
          <w:sz w:val="28"/>
          <w:szCs w:val="28"/>
        </w:rPr>
        <w:t>......</w:t>
      </w:r>
      <w:r w:rsidR="00CD3370">
        <w:rPr>
          <w:rFonts w:ascii="Times New Roman" w:hAnsi="Times New Roman" w:cs="Times New Roman"/>
          <w:sz w:val="28"/>
          <w:szCs w:val="28"/>
        </w:rPr>
        <w:t xml:space="preserve">24 </w:t>
      </w:r>
    </w:p>
    <w:p w:rsidR="00761A99" w:rsidRDefault="00761A99" w:rsidP="00954107">
      <w:pPr>
        <w:spacing w:after="0" w:line="240" w:lineRule="auto"/>
        <w:jc w:val="both"/>
        <w:rPr>
          <w:rFonts w:ascii="Times New Roman" w:hAnsi="Times New Roman" w:cs="Times New Roman"/>
          <w:sz w:val="28"/>
          <w:szCs w:val="28"/>
        </w:rPr>
      </w:pPr>
    </w:p>
    <w:p w:rsidR="00464C49" w:rsidRDefault="00761A99" w:rsidP="0095410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Приложение………………………………………………………………</w:t>
      </w:r>
      <w:r w:rsidR="00CD3370">
        <w:rPr>
          <w:rFonts w:ascii="Times New Roman" w:hAnsi="Times New Roman" w:cs="Times New Roman"/>
          <w:sz w:val="28"/>
          <w:szCs w:val="28"/>
        </w:rPr>
        <w:t>……</w:t>
      </w:r>
      <w:r w:rsidR="00274DB3">
        <w:rPr>
          <w:rFonts w:ascii="Times New Roman" w:hAnsi="Times New Roman" w:cs="Times New Roman"/>
          <w:sz w:val="28"/>
          <w:szCs w:val="28"/>
        </w:rPr>
        <w:t>……</w:t>
      </w:r>
      <w:r w:rsidR="00CD3370">
        <w:rPr>
          <w:rFonts w:ascii="Times New Roman" w:hAnsi="Times New Roman" w:cs="Times New Roman"/>
          <w:sz w:val="28"/>
          <w:szCs w:val="28"/>
        </w:rPr>
        <w:t xml:space="preserve">25 </w:t>
      </w: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DF5711" w:rsidRDefault="00DF5711" w:rsidP="00954107">
      <w:pPr>
        <w:spacing w:after="0" w:line="240" w:lineRule="auto"/>
        <w:jc w:val="both"/>
        <w:rPr>
          <w:rFonts w:ascii="Times New Roman" w:hAnsi="Times New Roman" w:cs="Times New Roman"/>
          <w:sz w:val="28"/>
          <w:szCs w:val="28"/>
        </w:rPr>
      </w:pPr>
    </w:p>
    <w:p w:rsidR="00464C49" w:rsidRDefault="00464C49" w:rsidP="00464C4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ПОЯСНИТЕЛЬНАЯ ЗАПИСКА</w:t>
      </w:r>
    </w:p>
    <w:p w:rsidR="00793EA1" w:rsidRDefault="00793EA1" w:rsidP="00464C49">
      <w:pPr>
        <w:spacing w:after="0" w:line="240" w:lineRule="auto"/>
        <w:jc w:val="center"/>
        <w:rPr>
          <w:rFonts w:ascii="Times New Roman" w:hAnsi="Times New Roman" w:cs="Times New Roman"/>
          <w:b/>
          <w:sz w:val="28"/>
          <w:szCs w:val="28"/>
        </w:rPr>
      </w:pPr>
    </w:p>
    <w:p w:rsidR="00934A3A" w:rsidRDefault="00793EA1" w:rsidP="00934A3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Программа общеобразовательной уч</w:t>
      </w:r>
      <w:r w:rsidR="00A952DC">
        <w:rPr>
          <w:rFonts w:ascii="Times New Roman" w:hAnsi="Times New Roman" w:cs="Times New Roman"/>
          <w:sz w:val="28"/>
          <w:szCs w:val="28"/>
        </w:rPr>
        <w:t>ебной дисциплины «Физическая культура»</w:t>
      </w:r>
      <w:r w:rsidR="00975031">
        <w:rPr>
          <w:rFonts w:ascii="Times New Roman" w:hAnsi="Times New Roman" w:cs="Times New Roman"/>
          <w:sz w:val="28"/>
          <w:szCs w:val="28"/>
        </w:rPr>
        <w:t xml:space="preserve"> </w:t>
      </w:r>
      <w:r>
        <w:rPr>
          <w:rFonts w:ascii="Times New Roman" w:hAnsi="Times New Roman" w:cs="Times New Roman"/>
          <w:sz w:val="28"/>
          <w:szCs w:val="28"/>
        </w:rPr>
        <w:t xml:space="preserve">разработана на основе требований ФГОС среднего общего образования и </w:t>
      </w:r>
      <w:r w:rsidR="00934A3A">
        <w:rPr>
          <w:rFonts w:ascii="Times New Roman" w:hAnsi="Times New Roman" w:cs="Times New Roman"/>
          <w:sz w:val="28"/>
          <w:szCs w:val="28"/>
        </w:rPr>
        <w:t>примерной основной общеобразовательной программы среднего общего образования, одобренной решением федерального учебно-методического объединения по общему образованию ЦПО ФГАУ «ФИРО», протокол №2/16-з от 28 июня 2016 г.</w:t>
      </w:r>
    </w:p>
    <w:p w:rsidR="00A952DC" w:rsidRPr="00934A3A" w:rsidRDefault="00A952DC" w:rsidP="00934A3A">
      <w:pPr>
        <w:spacing w:after="0" w:line="240" w:lineRule="auto"/>
        <w:ind w:firstLine="709"/>
        <w:jc w:val="both"/>
        <w:rPr>
          <w:rFonts w:ascii="Times New Roman" w:hAnsi="Times New Roman" w:cs="Times New Roman"/>
          <w:sz w:val="28"/>
          <w:szCs w:val="28"/>
        </w:rPr>
      </w:pPr>
      <w:r w:rsidRPr="00934A3A">
        <w:rPr>
          <w:rFonts w:ascii="Times New Roman" w:hAnsi="Times New Roman" w:cs="Times New Roman"/>
          <w:sz w:val="28"/>
          <w:szCs w:val="28"/>
        </w:rPr>
        <w:t xml:space="preserve">Содержание программы «Физическая культура» направлено на достижение следующих целей: </w:t>
      </w:r>
    </w:p>
    <w:p w:rsidR="00A952DC" w:rsidRDefault="00A952DC" w:rsidP="00FD6180">
      <w:pPr>
        <w:pStyle w:val="Default"/>
        <w:spacing w:after="41"/>
        <w:jc w:val="both"/>
        <w:rPr>
          <w:sz w:val="28"/>
          <w:szCs w:val="28"/>
        </w:rPr>
      </w:pPr>
      <w:r>
        <w:rPr>
          <w:sz w:val="28"/>
          <w:szCs w:val="28"/>
        </w:rPr>
        <w:t xml:space="preserve">- формирование физической культуры личности будущего профессионала, востребованного на современном рынке труда; </w:t>
      </w:r>
    </w:p>
    <w:p w:rsidR="00A952DC" w:rsidRDefault="00A952DC" w:rsidP="00FD6180">
      <w:pPr>
        <w:pStyle w:val="Default"/>
        <w:spacing w:after="41"/>
        <w:jc w:val="both"/>
        <w:rPr>
          <w:sz w:val="28"/>
          <w:szCs w:val="28"/>
        </w:rPr>
      </w:pPr>
      <w:r>
        <w:rPr>
          <w:sz w:val="28"/>
          <w:szCs w:val="28"/>
        </w:rPr>
        <w:t xml:space="preserve">- развитие физических качеств и способностей, совершенствование функциональных возможностей организма, укрепление индивидуального здоровья; </w:t>
      </w:r>
    </w:p>
    <w:p w:rsidR="00A952DC" w:rsidRDefault="00A952DC" w:rsidP="00FD6180">
      <w:pPr>
        <w:pStyle w:val="Default"/>
        <w:spacing w:after="41"/>
        <w:jc w:val="both"/>
        <w:rPr>
          <w:sz w:val="28"/>
          <w:szCs w:val="28"/>
        </w:rPr>
      </w:pPr>
      <w:r>
        <w:rPr>
          <w:sz w:val="28"/>
          <w:szCs w:val="28"/>
        </w:rPr>
        <w:t xml:space="preserve">- формирование устойчивых мотивов и потребностей в бережном отношении к собственному здоровью, в занятиях физкультурно-оздоровительной и спортивно-оздоровительной деятельностью; </w:t>
      </w:r>
    </w:p>
    <w:p w:rsidR="00A952DC" w:rsidRDefault="00A952DC" w:rsidP="00FD6180">
      <w:pPr>
        <w:pStyle w:val="Default"/>
        <w:spacing w:after="41"/>
        <w:jc w:val="both"/>
        <w:rPr>
          <w:sz w:val="28"/>
          <w:szCs w:val="28"/>
        </w:rPr>
      </w:pPr>
      <w:r>
        <w:rPr>
          <w:sz w:val="28"/>
          <w:szCs w:val="28"/>
        </w:rPr>
        <w:t xml:space="preserve">- 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 </w:t>
      </w:r>
    </w:p>
    <w:p w:rsidR="00A952DC" w:rsidRDefault="00A952DC" w:rsidP="00FD6180">
      <w:pPr>
        <w:pStyle w:val="Default"/>
        <w:spacing w:after="41"/>
        <w:jc w:val="both"/>
        <w:rPr>
          <w:sz w:val="28"/>
          <w:szCs w:val="28"/>
        </w:rPr>
      </w:pPr>
      <w:r>
        <w:rPr>
          <w:sz w:val="28"/>
          <w:szCs w:val="28"/>
        </w:rPr>
        <w:t xml:space="preserve">-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 </w:t>
      </w:r>
    </w:p>
    <w:p w:rsidR="00A952DC" w:rsidRDefault="00A952DC" w:rsidP="00FD6180">
      <w:pPr>
        <w:pStyle w:val="Default"/>
        <w:spacing w:after="41"/>
        <w:jc w:val="both"/>
        <w:rPr>
          <w:sz w:val="28"/>
          <w:szCs w:val="28"/>
        </w:rPr>
      </w:pPr>
      <w:r>
        <w:rPr>
          <w:sz w:val="28"/>
          <w:szCs w:val="28"/>
        </w:rPr>
        <w:t xml:space="preserve">- освоение системы знаний о занятиях физической культурой, их роли и значении в формировании здорового образа жизни и социальных ориентаций; </w:t>
      </w:r>
    </w:p>
    <w:p w:rsidR="00A952DC" w:rsidRDefault="00A952DC" w:rsidP="00FD6180">
      <w:pPr>
        <w:pStyle w:val="Default"/>
        <w:jc w:val="both"/>
        <w:rPr>
          <w:sz w:val="28"/>
          <w:szCs w:val="28"/>
        </w:rPr>
      </w:pPr>
      <w:r>
        <w:rPr>
          <w:sz w:val="28"/>
          <w:szCs w:val="28"/>
        </w:rPr>
        <w:t xml:space="preserve">-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 </w:t>
      </w:r>
    </w:p>
    <w:p w:rsidR="00A952DC" w:rsidRDefault="00A952DC" w:rsidP="00FD6180">
      <w:pPr>
        <w:pStyle w:val="Default"/>
        <w:jc w:val="both"/>
        <w:rPr>
          <w:sz w:val="28"/>
          <w:szCs w:val="28"/>
        </w:rPr>
      </w:pPr>
    </w:p>
    <w:p w:rsidR="0076164E" w:rsidRDefault="0076164E" w:rsidP="00FD6180">
      <w:pPr>
        <w:spacing w:after="0" w:line="240" w:lineRule="auto"/>
        <w:jc w:val="both"/>
        <w:rPr>
          <w:rFonts w:ascii="Times New Roman" w:hAnsi="Times New Roman" w:cs="Times New Roman"/>
          <w:sz w:val="28"/>
          <w:szCs w:val="28"/>
        </w:rPr>
      </w:pPr>
    </w:p>
    <w:p w:rsidR="0076164E" w:rsidRDefault="0076164E" w:rsidP="00FD6180">
      <w:pPr>
        <w:spacing w:after="0" w:line="240" w:lineRule="auto"/>
        <w:jc w:val="both"/>
        <w:rPr>
          <w:rFonts w:ascii="Times New Roman" w:hAnsi="Times New Roman" w:cs="Times New Roman"/>
          <w:sz w:val="28"/>
          <w:szCs w:val="28"/>
        </w:rPr>
      </w:pPr>
    </w:p>
    <w:p w:rsidR="00A952DC" w:rsidRDefault="00A952DC" w:rsidP="00FD6180">
      <w:pPr>
        <w:spacing w:after="0" w:line="240" w:lineRule="auto"/>
        <w:jc w:val="both"/>
        <w:rPr>
          <w:rFonts w:ascii="Times New Roman" w:hAnsi="Times New Roman" w:cs="Times New Roman"/>
          <w:b/>
          <w:sz w:val="28"/>
          <w:szCs w:val="28"/>
        </w:rPr>
      </w:pPr>
    </w:p>
    <w:p w:rsidR="00A952DC" w:rsidRDefault="00A952DC" w:rsidP="00FD6180">
      <w:pPr>
        <w:spacing w:after="0" w:line="240" w:lineRule="auto"/>
        <w:jc w:val="both"/>
        <w:rPr>
          <w:rFonts w:ascii="Times New Roman" w:hAnsi="Times New Roman" w:cs="Times New Roman"/>
          <w:b/>
          <w:sz w:val="28"/>
          <w:szCs w:val="28"/>
        </w:rPr>
      </w:pPr>
    </w:p>
    <w:p w:rsidR="00A952DC" w:rsidRDefault="00A952DC" w:rsidP="00FD6180">
      <w:pPr>
        <w:spacing w:after="0" w:line="240" w:lineRule="auto"/>
        <w:jc w:val="both"/>
        <w:rPr>
          <w:rFonts w:ascii="Times New Roman" w:hAnsi="Times New Roman" w:cs="Times New Roman"/>
          <w:b/>
          <w:sz w:val="28"/>
          <w:szCs w:val="28"/>
        </w:rPr>
      </w:pPr>
    </w:p>
    <w:p w:rsidR="00A952DC" w:rsidRDefault="00A952DC" w:rsidP="00FD6180">
      <w:pPr>
        <w:spacing w:after="0" w:line="240" w:lineRule="auto"/>
        <w:jc w:val="both"/>
        <w:rPr>
          <w:rFonts w:ascii="Times New Roman" w:hAnsi="Times New Roman" w:cs="Times New Roman"/>
          <w:b/>
          <w:sz w:val="28"/>
          <w:szCs w:val="28"/>
        </w:rPr>
      </w:pPr>
    </w:p>
    <w:p w:rsidR="00A952DC" w:rsidRDefault="00A952DC" w:rsidP="00FD6180">
      <w:pPr>
        <w:spacing w:after="0" w:line="240" w:lineRule="auto"/>
        <w:jc w:val="both"/>
        <w:rPr>
          <w:rFonts w:ascii="Times New Roman" w:hAnsi="Times New Roman" w:cs="Times New Roman"/>
          <w:b/>
          <w:sz w:val="28"/>
          <w:szCs w:val="28"/>
        </w:rPr>
      </w:pPr>
    </w:p>
    <w:p w:rsidR="00A952DC" w:rsidRDefault="00A952DC" w:rsidP="00FD6180">
      <w:pPr>
        <w:spacing w:after="0" w:line="240" w:lineRule="auto"/>
        <w:jc w:val="both"/>
        <w:rPr>
          <w:rFonts w:ascii="Times New Roman" w:hAnsi="Times New Roman" w:cs="Times New Roman"/>
          <w:b/>
          <w:sz w:val="28"/>
          <w:szCs w:val="28"/>
        </w:rPr>
      </w:pPr>
    </w:p>
    <w:p w:rsidR="00A952DC" w:rsidRDefault="00A952DC" w:rsidP="00FD6180">
      <w:pPr>
        <w:spacing w:after="0" w:line="240" w:lineRule="auto"/>
        <w:jc w:val="both"/>
        <w:rPr>
          <w:rFonts w:ascii="Times New Roman" w:hAnsi="Times New Roman" w:cs="Times New Roman"/>
          <w:b/>
          <w:sz w:val="28"/>
          <w:szCs w:val="28"/>
        </w:rPr>
      </w:pPr>
    </w:p>
    <w:p w:rsidR="00975031" w:rsidRDefault="00975031" w:rsidP="0076164E">
      <w:pPr>
        <w:spacing w:after="0" w:line="240" w:lineRule="auto"/>
        <w:jc w:val="center"/>
        <w:rPr>
          <w:rFonts w:ascii="Times New Roman" w:hAnsi="Times New Roman" w:cs="Times New Roman"/>
          <w:b/>
          <w:sz w:val="28"/>
          <w:szCs w:val="28"/>
        </w:rPr>
      </w:pPr>
    </w:p>
    <w:p w:rsidR="00975031" w:rsidRDefault="00975031" w:rsidP="0076164E">
      <w:pPr>
        <w:spacing w:after="0" w:line="240" w:lineRule="auto"/>
        <w:jc w:val="center"/>
        <w:rPr>
          <w:rFonts w:ascii="Times New Roman" w:hAnsi="Times New Roman" w:cs="Times New Roman"/>
          <w:b/>
          <w:sz w:val="28"/>
          <w:szCs w:val="28"/>
        </w:rPr>
      </w:pPr>
    </w:p>
    <w:p w:rsidR="00975031" w:rsidRDefault="00975031" w:rsidP="0076164E">
      <w:pPr>
        <w:spacing w:after="0" w:line="240" w:lineRule="auto"/>
        <w:jc w:val="center"/>
        <w:rPr>
          <w:rFonts w:ascii="Times New Roman" w:hAnsi="Times New Roman" w:cs="Times New Roman"/>
          <w:b/>
          <w:sz w:val="28"/>
          <w:szCs w:val="28"/>
        </w:rPr>
      </w:pPr>
    </w:p>
    <w:p w:rsidR="00975031" w:rsidRDefault="00975031" w:rsidP="0076164E">
      <w:pPr>
        <w:spacing w:after="0" w:line="240" w:lineRule="auto"/>
        <w:jc w:val="center"/>
        <w:rPr>
          <w:rFonts w:ascii="Times New Roman" w:hAnsi="Times New Roman" w:cs="Times New Roman"/>
          <w:b/>
          <w:sz w:val="28"/>
          <w:szCs w:val="28"/>
        </w:rPr>
      </w:pPr>
    </w:p>
    <w:p w:rsidR="00FD6180" w:rsidRDefault="00FD6180" w:rsidP="0076164E">
      <w:pPr>
        <w:spacing w:after="0" w:line="240" w:lineRule="auto"/>
        <w:jc w:val="center"/>
        <w:rPr>
          <w:rFonts w:ascii="Times New Roman" w:hAnsi="Times New Roman" w:cs="Times New Roman"/>
          <w:b/>
          <w:sz w:val="28"/>
          <w:szCs w:val="28"/>
        </w:rPr>
      </w:pPr>
    </w:p>
    <w:p w:rsidR="00755551" w:rsidRDefault="00755551" w:rsidP="0076164E">
      <w:pPr>
        <w:spacing w:after="0" w:line="240" w:lineRule="auto"/>
        <w:jc w:val="center"/>
        <w:rPr>
          <w:rFonts w:ascii="Times New Roman" w:hAnsi="Times New Roman" w:cs="Times New Roman"/>
          <w:b/>
          <w:sz w:val="28"/>
          <w:szCs w:val="28"/>
        </w:rPr>
      </w:pPr>
    </w:p>
    <w:p w:rsidR="0076164E" w:rsidRDefault="0076164E" w:rsidP="0076164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ОБЩАЯ ХАРАКТЕРИСТИКА УЧЕБНОЙ ДИСЦИПЛИНЫ </w:t>
      </w:r>
    </w:p>
    <w:p w:rsidR="0076164E" w:rsidRDefault="0076164E" w:rsidP="0076164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A952DC" w:rsidRDefault="00A952DC" w:rsidP="00934A3A">
      <w:pPr>
        <w:pStyle w:val="Default"/>
        <w:ind w:firstLine="708"/>
        <w:jc w:val="both"/>
        <w:rPr>
          <w:sz w:val="28"/>
          <w:szCs w:val="28"/>
        </w:rPr>
      </w:pPr>
      <w:r>
        <w:rPr>
          <w:sz w:val="28"/>
          <w:szCs w:val="28"/>
        </w:rPr>
        <w:t xml:space="preserve">Содержание учебной дисциплины «Физическая культура» направлено на укрепление здоровья, повышение физического потенциала, работоспособности обучающихся, на формирование у них жизненных, социальных и профессиональных мотиваций. </w:t>
      </w:r>
    </w:p>
    <w:p w:rsidR="00A952DC" w:rsidRDefault="00A952DC" w:rsidP="00FD6180">
      <w:pPr>
        <w:pStyle w:val="Default"/>
        <w:jc w:val="both"/>
        <w:rPr>
          <w:sz w:val="28"/>
          <w:szCs w:val="28"/>
        </w:rPr>
      </w:pPr>
      <w:r>
        <w:rPr>
          <w:sz w:val="28"/>
          <w:szCs w:val="28"/>
        </w:rPr>
        <w:t xml:space="preserve">        Реализация содержания учебной дисциплины «Физическая культура» в преемственности с другими общеобразовательными дисциплинами способствует воспитанию, социализации и самоидентификации обучающихся, посредством личностно и общественно значимой деятельности, становлению целесообразного здорового образа жизни. </w:t>
      </w:r>
    </w:p>
    <w:p w:rsidR="00A952DC" w:rsidRDefault="00A952DC" w:rsidP="00FD6180">
      <w:pPr>
        <w:pStyle w:val="Default"/>
        <w:jc w:val="both"/>
        <w:rPr>
          <w:sz w:val="28"/>
          <w:szCs w:val="28"/>
        </w:rPr>
      </w:pPr>
      <w:r>
        <w:rPr>
          <w:sz w:val="28"/>
          <w:szCs w:val="28"/>
        </w:rPr>
        <w:t xml:space="preserve">         Методологической основой организации занятий по физической культуре является системно-деятельностный подход, который обеспечивает построение образовательного процесса с учетом индивидуальных, возрастных, психологических, физиологических особенностей и качества здоровья обучающихся. </w:t>
      </w:r>
    </w:p>
    <w:p w:rsidR="00A952DC" w:rsidRDefault="00A952DC" w:rsidP="00FD6180">
      <w:pPr>
        <w:pStyle w:val="Default"/>
        <w:jc w:val="both"/>
        <w:rPr>
          <w:sz w:val="28"/>
          <w:szCs w:val="28"/>
        </w:rPr>
      </w:pPr>
      <w:r>
        <w:rPr>
          <w:sz w:val="28"/>
          <w:szCs w:val="28"/>
        </w:rPr>
        <w:t xml:space="preserve">         В соответствии со структурой двигательной деятельност</w:t>
      </w:r>
      <w:r w:rsidR="00FD6180">
        <w:rPr>
          <w:sz w:val="28"/>
          <w:szCs w:val="28"/>
        </w:rPr>
        <w:t>ью</w:t>
      </w:r>
      <w:r>
        <w:rPr>
          <w:sz w:val="28"/>
          <w:szCs w:val="28"/>
        </w:rPr>
        <w:t xml:space="preserve"> содержание учебной дисциплины «Физическая культура» представлено тремя содержательными линиями: физкультурно-оздоровительная, спортивно-оздоровительная деятельность с прикладно-ориентированной подготовкой, введение в профессиональную деятельность специалиста. </w:t>
      </w:r>
    </w:p>
    <w:p w:rsidR="001A70F0" w:rsidRDefault="001A70F0" w:rsidP="00FD6180">
      <w:pPr>
        <w:pStyle w:val="Default"/>
        <w:jc w:val="both"/>
        <w:rPr>
          <w:sz w:val="28"/>
          <w:szCs w:val="28"/>
        </w:rPr>
      </w:pPr>
      <w:r>
        <w:rPr>
          <w:i/>
          <w:iCs/>
          <w:sz w:val="28"/>
          <w:szCs w:val="28"/>
        </w:rPr>
        <w:t xml:space="preserve">       Первая содержательная линия </w:t>
      </w:r>
      <w:r>
        <w:rPr>
          <w:sz w:val="28"/>
          <w:szCs w:val="28"/>
        </w:rPr>
        <w:t>ориентирует образовательный процесс на укрепление здоровья студентов и воспитание бережного к нему отношения. Через свое предметное содержание она нацеливает на формирование интересов и потребностей студентов в регулярных занятиях физической культурой и спортом, на творческое использование осваиваемого учебного материала в разнообразных формах активного отдыха и досуга, в самостоятельной физической подготовке к предстоящей жизнедеятельности.</w:t>
      </w:r>
    </w:p>
    <w:p w:rsidR="001A70F0" w:rsidRDefault="001A70F0" w:rsidP="00FD6180">
      <w:pPr>
        <w:pStyle w:val="Default"/>
        <w:jc w:val="both"/>
        <w:rPr>
          <w:sz w:val="28"/>
          <w:szCs w:val="28"/>
        </w:rPr>
      </w:pPr>
      <w:r>
        <w:rPr>
          <w:i/>
          <w:iCs/>
          <w:sz w:val="28"/>
          <w:szCs w:val="28"/>
        </w:rPr>
        <w:t xml:space="preserve">       Вторая содержательная линия </w:t>
      </w:r>
      <w:r>
        <w:rPr>
          <w:sz w:val="28"/>
          <w:szCs w:val="28"/>
        </w:rPr>
        <w:t xml:space="preserve">соотносится с интересами студентов в занятиях спортом и характеризуется направленностью на обеспечение оптимального и достаточного уровня физической и двигательной подготовленности обучающихся. </w:t>
      </w:r>
    </w:p>
    <w:p w:rsidR="001A70F0" w:rsidRDefault="001A70F0" w:rsidP="00FD6180">
      <w:pPr>
        <w:pStyle w:val="Default"/>
        <w:jc w:val="both"/>
        <w:rPr>
          <w:sz w:val="28"/>
          <w:szCs w:val="28"/>
        </w:rPr>
      </w:pPr>
      <w:r>
        <w:rPr>
          <w:i/>
          <w:iCs/>
          <w:sz w:val="28"/>
          <w:szCs w:val="28"/>
        </w:rPr>
        <w:t xml:space="preserve">      Третья содержательная линия </w:t>
      </w:r>
      <w:r>
        <w:rPr>
          <w:sz w:val="28"/>
          <w:szCs w:val="28"/>
        </w:rPr>
        <w:t xml:space="preserve">ориентирует образовательный процесс на развитие интереса студентов к будущей профессиональной деятельности и показывает значение физической культуры для дальнейшего профессионального роста самосовершенствования, конкурентоспособности на современном рынке труда. </w:t>
      </w:r>
    </w:p>
    <w:p w:rsidR="001A70F0" w:rsidRDefault="001A70F0" w:rsidP="00FD6180">
      <w:pPr>
        <w:pStyle w:val="Default"/>
        <w:jc w:val="both"/>
        <w:rPr>
          <w:sz w:val="28"/>
          <w:szCs w:val="28"/>
        </w:rPr>
      </w:pPr>
      <w:r>
        <w:rPr>
          <w:sz w:val="28"/>
          <w:szCs w:val="28"/>
        </w:rPr>
        <w:t xml:space="preserve">      Основное содержание учебной дисциплины «Физическая культура» реализуется в процессе теоретических и практических занятий и представлено разделами: </w:t>
      </w:r>
      <w:r>
        <w:rPr>
          <w:b/>
          <w:bCs/>
          <w:i/>
          <w:iCs/>
          <w:sz w:val="28"/>
          <w:szCs w:val="28"/>
        </w:rPr>
        <w:t xml:space="preserve">теоретическая часть и практическая часть. </w:t>
      </w:r>
    </w:p>
    <w:p w:rsidR="001A70F0" w:rsidRDefault="001A70F0" w:rsidP="00FD6180">
      <w:pPr>
        <w:pStyle w:val="Default"/>
        <w:jc w:val="both"/>
        <w:rPr>
          <w:sz w:val="28"/>
          <w:szCs w:val="28"/>
        </w:rPr>
      </w:pPr>
      <w:r>
        <w:rPr>
          <w:b/>
          <w:bCs/>
          <w:i/>
          <w:iCs/>
          <w:sz w:val="28"/>
          <w:szCs w:val="28"/>
        </w:rPr>
        <w:t xml:space="preserve">      Теоретическая часть </w:t>
      </w:r>
      <w:r>
        <w:rPr>
          <w:sz w:val="28"/>
          <w:szCs w:val="28"/>
        </w:rPr>
        <w:t>направлена на формирование у обучающи</w:t>
      </w:r>
      <w:r w:rsidR="00FD6180">
        <w:rPr>
          <w:sz w:val="28"/>
          <w:szCs w:val="28"/>
        </w:rPr>
        <w:t>х</w:t>
      </w:r>
      <w:r>
        <w:rPr>
          <w:sz w:val="28"/>
          <w:szCs w:val="28"/>
        </w:rPr>
        <w:t xml:space="preserve">ся мировоззренческой системы научно-практических основ физической культуры, осознание студентами значения здорового образа жизни и двигательной активности в профессиональном росте и адаптации к изменяющемуся рынку труда. </w:t>
      </w:r>
    </w:p>
    <w:p w:rsidR="001A70F0" w:rsidRDefault="001A70F0" w:rsidP="00FD6180">
      <w:pPr>
        <w:pStyle w:val="Default"/>
        <w:jc w:val="both"/>
        <w:rPr>
          <w:sz w:val="28"/>
          <w:szCs w:val="28"/>
        </w:rPr>
      </w:pPr>
      <w:r>
        <w:rPr>
          <w:b/>
          <w:bCs/>
          <w:i/>
          <w:iCs/>
          <w:sz w:val="28"/>
          <w:szCs w:val="28"/>
        </w:rPr>
        <w:t xml:space="preserve">      Практическая часть</w:t>
      </w:r>
      <w:r>
        <w:rPr>
          <w:b/>
          <w:bCs/>
          <w:sz w:val="28"/>
          <w:szCs w:val="28"/>
        </w:rPr>
        <w:t xml:space="preserve"> </w:t>
      </w:r>
      <w:r>
        <w:rPr>
          <w:sz w:val="28"/>
          <w:szCs w:val="28"/>
        </w:rPr>
        <w:t xml:space="preserve">предусматривает организацию учебно-методических и учебно-тренировочных занятий. </w:t>
      </w:r>
    </w:p>
    <w:p w:rsidR="001A70F0" w:rsidRDefault="001A70F0" w:rsidP="00FD6180">
      <w:pPr>
        <w:pStyle w:val="Default"/>
        <w:jc w:val="both"/>
        <w:rPr>
          <w:sz w:val="28"/>
          <w:szCs w:val="28"/>
        </w:rPr>
      </w:pPr>
      <w:r>
        <w:rPr>
          <w:i/>
          <w:iCs/>
          <w:sz w:val="28"/>
          <w:szCs w:val="28"/>
        </w:rPr>
        <w:lastRenderedPageBreak/>
        <w:t xml:space="preserve">      Содержание учебно-методических занятий </w:t>
      </w:r>
      <w:r>
        <w:rPr>
          <w:sz w:val="28"/>
          <w:szCs w:val="28"/>
        </w:rPr>
        <w:t xml:space="preserve">обеспечивает: формирование у студентов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психорегулирующими упражнениями; знакомство с тестами, позволяющими самостоятельно анализировать состояние здоровья; овладение основными приемами неотложной доврачебной помощи. Темы учебно-методических занятий определяются по выбору из числа предложенных программой. </w:t>
      </w:r>
    </w:p>
    <w:p w:rsidR="001A70F0" w:rsidRDefault="001A70F0" w:rsidP="00FD6180">
      <w:pPr>
        <w:pStyle w:val="Default"/>
        <w:jc w:val="both"/>
        <w:rPr>
          <w:sz w:val="28"/>
          <w:szCs w:val="28"/>
        </w:rPr>
      </w:pPr>
      <w:r>
        <w:rPr>
          <w:sz w:val="28"/>
          <w:szCs w:val="28"/>
        </w:rPr>
        <w:t xml:space="preserve">      На учебно-методических занятиях преподаватель проводит консультации, на которых по результатам тестирования помогает определить индивидуальную двигательную нагрузку с оздоровительной и профессиональной направленностью. </w:t>
      </w:r>
    </w:p>
    <w:p w:rsidR="001A70F0" w:rsidRDefault="001A70F0" w:rsidP="00FD6180">
      <w:pPr>
        <w:pStyle w:val="Default"/>
        <w:jc w:val="both"/>
        <w:rPr>
          <w:sz w:val="28"/>
          <w:szCs w:val="28"/>
        </w:rPr>
      </w:pPr>
      <w:r>
        <w:rPr>
          <w:i/>
          <w:iCs/>
          <w:sz w:val="28"/>
          <w:szCs w:val="28"/>
        </w:rPr>
        <w:t xml:space="preserve">      Учебно-тренировочные занятия </w:t>
      </w:r>
      <w:r>
        <w:rPr>
          <w:sz w:val="28"/>
          <w:szCs w:val="28"/>
        </w:rPr>
        <w:t xml:space="preserve">содействуют укреплению здоровья, развитию физических качеств, повышению уровня функциональных и двигательных способностей организма студентов, а также профилактике профессиональных заболеваний. </w:t>
      </w:r>
    </w:p>
    <w:p w:rsidR="001A70F0" w:rsidRDefault="001A70F0" w:rsidP="00FD6180">
      <w:pPr>
        <w:pStyle w:val="Default"/>
        <w:jc w:val="both"/>
        <w:rPr>
          <w:sz w:val="28"/>
          <w:szCs w:val="28"/>
        </w:rPr>
      </w:pPr>
      <w:r>
        <w:rPr>
          <w:sz w:val="28"/>
          <w:szCs w:val="28"/>
        </w:rPr>
        <w:t xml:space="preserve">      Для организации учебно-тренировочных занятий студентов по физической культуре кроме обязательных видов спорта (легкая атлетика, кроссовая подготовка, лыжи, гимнастика, спортивные игры) дополнительно предлагаются нетрадиционные виды спорта (ритмическая и атлетическая гимнастика, армрестлинг, пауэрлифтинг и др.</w:t>
      </w:r>
      <w:r w:rsidR="00F70DB7">
        <w:rPr>
          <w:sz w:val="28"/>
          <w:szCs w:val="28"/>
        </w:rPr>
        <w:t xml:space="preserve">). </w:t>
      </w:r>
    </w:p>
    <w:p w:rsidR="001A70F0" w:rsidRDefault="001A70F0" w:rsidP="00FD6180">
      <w:pPr>
        <w:pStyle w:val="Default"/>
        <w:jc w:val="both"/>
        <w:rPr>
          <w:sz w:val="28"/>
          <w:szCs w:val="28"/>
        </w:rPr>
      </w:pPr>
      <w:r>
        <w:rPr>
          <w:sz w:val="28"/>
          <w:szCs w:val="28"/>
        </w:rPr>
        <w:t xml:space="preserve">      Специфической особенностью реализации содержания учебной дисциплины «Физическая культура» является ориентация образовательного</w:t>
      </w:r>
      <w:r w:rsidRPr="001A70F0">
        <w:rPr>
          <w:sz w:val="28"/>
          <w:szCs w:val="28"/>
        </w:rPr>
        <w:t xml:space="preserve"> </w:t>
      </w:r>
      <w:r>
        <w:rPr>
          <w:sz w:val="28"/>
          <w:szCs w:val="28"/>
        </w:rPr>
        <w:t xml:space="preserve">процесса на получение преподавателем физического воспитания оперативной информации о степени освоения теоретических и методических знаний, умений, о состоянии здоровья, физического развития, двигательной, психофизической, профессионально-прикладной подготовленности студента. </w:t>
      </w:r>
    </w:p>
    <w:p w:rsidR="001A70F0" w:rsidRDefault="001A70F0" w:rsidP="00FD6180">
      <w:pPr>
        <w:pStyle w:val="Default"/>
        <w:jc w:val="both"/>
        <w:rPr>
          <w:sz w:val="28"/>
          <w:szCs w:val="28"/>
        </w:rPr>
      </w:pPr>
      <w:r>
        <w:rPr>
          <w:sz w:val="28"/>
          <w:szCs w:val="28"/>
        </w:rPr>
        <w:t xml:space="preserve">      С этой целью до начала обучения студенты проходят медицинский осмотр (диспансеризацию) и компьютерное тестирование. Анализ физического развития, физической подготовленности, состояния основных функциональных систем позволяет определить медицинскую группу, в какой целесообразно заниматься обучающимся: в основной, подготовительной или специальной. </w:t>
      </w:r>
    </w:p>
    <w:p w:rsidR="001A70F0" w:rsidRDefault="001A70F0" w:rsidP="00FD6180">
      <w:pPr>
        <w:pStyle w:val="Default"/>
        <w:jc w:val="both"/>
        <w:rPr>
          <w:sz w:val="28"/>
          <w:szCs w:val="28"/>
        </w:rPr>
      </w:pPr>
      <w:r>
        <w:rPr>
          <w:sz w:val="28"/>
          <w:szCs w:val="28"/>
        </w:rPr>
        <w:t xml:space="preserve">      К основной медицинской группе относятся студенты, не имеющие отклонений в состоянии здоровья, с хорошим физическим развитием и достаточной физической подготовленностью. </w:t>
      </w:r>
    </w:p>
    <w:p w:rsidR="001A70F0" w:rsidRDefault="001A70F0" w:rsidP="00FD6180">
      <w:pPr>
        <w:pStyle w:val="Default"/>
        <w:jc w:val="both"/>
        <w:rPr>
          <w:sz w:val="28"/>
          <w:szCs w:val="28"/>
        </w:rPr>
      </w:pPr>
      <w:r>
        <w:rPr>
          <w:sz w:val="28"/>
          <w:szCs w:val="28"/>
        </w:rPr>
        <w:t xml:space="preserve">      К подготовительной медицинской группе относятся лица с недостаточным физическим развитием, слабой физической подготовленностью, без отклонений или с незначительными временными отклонениями в состоянии здоровья. </w:t>
      </w:r>
    </w:p>
    <w:p w:rsidR="001A70F0" w:rsidRDefault="001A70F0" w:rsidP="00FD6180">
      <w:pPr>
        <w:pStyle w:val="Default"/>
        <w:jc w:val="both"/>
        <w:rPr>
          <w:sz w:val="28"/>
          <w:szCs w:val="28"/>
        </w:rPr>
      </w:pPr>
      <w:r>
        <w:rPr>
          <w:sz w:val="28"/>
          <w:szCs w:val="28"/>
        </w:rPr>
        <w:t xml:space="preserve">      </w:t>
      </w:r>
      <w:r w:rsidR="00F70DB7">
        <w:rPr>
          <w:sz w:val="28"/>
          <w:szCs w:val="28"/>
        </w:rPr>
        <w:t xml:space="preserve"> </w:t>
      </w:r>
      <w:r>
        <w:rPr>
          <w:sz w:val="28"/>
          <w:szCs w:val="28"/>
        </w:rPr>
        <w:t xml:space="preserve">К специальной медицинской группе относятся студенты, имеющие патологические отклонения в состоянии здоровья. </w:t>
      </w:r>
    </w:p>
    <w:p w:rsidR="001A70F0" w:rsidRPr="00D14925" w:rsidRDefault="00A02106" w:rsidP="00A02106">
      <w:pPr>
        <w:pStyle w:val="Default"/>
        <w:ind w:firstLine="426"/>
        <w:jc w:val="both"/>
        <w:rPr>
          <w:sz w:val="28"/>
          <w:szCs w:val="28"/>
        </w:rPr>
      </w:pPr>
      <w:r>
        <w:rPr>
          <w:sz w:val="28"/>
          <w:szCs w:val="28"/>
        </w:rPr>
        <w:t xml:space="preserve"> </w:t>
      </w:r>
      <w:r w:rsidR="001A70F0">
        <w:rPr>
          <w:sz w:val="28"/>
          <w:szCs w:val="28"/>
        </w:rPr>
        <w:t xml:space="preserve">Используя результаты медицинского осмотра студентов, их индивидуальные желания заниматься тем или иным видом двигательной активности, преподаватель физического воспитания распределяет студентов в учебные </w:t>
      </w:r>
      <w:r w:rsidR="001A70F0" w:rsidRPr="00D14925">
        <w:rPr>
          <w:sz w:val="28"/>
          <w:szCs w:val="28"/>
        </w:rPr>
        <w:t xml:space="preserve">отделения: спортивное, подготовительное и специальное. </w:t>
      </w:r>
    </w:p>
    <w:p w:rsidR="001A70F0" w:rsidRDefault="001A70F0" w:rsidP="00FD6180">
      <w:pPr>
        <w:pStyle w:val="Default"/>
        <w:jc w:val="both"/>
        <w:rPr>
          <w:sz w:val="28"/>
          <w:szCs w:val="28"/>
        </w:rPr>
      </w:pPr>
      <w:r w:rsidRPr="00D14925">
        <w:rPr>
          <w:sz w:val="28"/>
          <w:szCs w:val="28"/>
        </w:rPr>
        <w:t xml:space="preserve">      </w:t>
      </w:r>
      <w:r w:rsidRPr="00D14925">
        <w:rPr>
          <w:sz w:val="28"/>
          <w:szCs w:val="28"/>
          <w:u w:val="single"/>
        </w:rPr>
        <w:t>На спортивное</w:t>
      </w:r>
      <w:r w:rsidRPr="00D14925">
        <w:rPr>
          <w:sz w:val="28"/>
          <w:szCs w:val="28"/>
        </w:rPr>
        <w:t xml:space="preserve"> отделение зачисляются студенты основной медицинской группы, имеющие сравнительно высокий уровень физического развития и физической подготовленности, выполнившие стандартные контрольные </w:t>
      </w:r>
      <w:r w:rsidRPr="00D14925">
        <w:rPr>
          <w:sz w:val="28"/>
          <w:szCs w:val="28"/>
        </w:rPr>
        <w:lastRenderedPageBreak/>
        <w:t>нормативы, желающие заниматься одним из видов спорта, культивируемых в СПО. Занятия в спортивном отделении направлены в основном на подготовку к спортивным соревнованиям в избранном виде спорта.</w:t>
      </w:r>
      <w:r>
        <w:rPr>
          <w:sz w:val="28"/>
          <w:szCs w:val="28"/>
        </w:rPr>
        <w:t xml:space="preserve"> </w:t>
      </w:r>
    </w:p>
    <w:p w:rsidR="001A70F0" w:rsidRDefault="001A70F0" w:rsidP="00FD6180">
      <w:pPr>
        <w:pStyle w:val="Default"/>
        <w:jc w:val="both"/>
        <w:rPr>
          <w:sz w:val="28"/>
          <w:szCs w:val="28"/>
        </w:rPr>
      </w:pPr>
      <w:r>
        <w:rPr>
          <w:sz w:val="28"/>
          <w:szCs w:val="28"/>
        </w:rPr>
        <w:t xml:space="preserve">      </w:t>
      </w:r>
      <w:r w:rsidRPr="00F70DB7">
        <w:rPr>
          <w:sz w:val="28"/>
          <w:szCs w:val="28"/>
          <w:u w:val="single"/>
        </w:rPr>
        <w:t>На подготовительное</w:t>
      </w:r>
      <w:r>
        <w:rPr>
          <w:sz w:val="28"/>
          <w:szCs w:val="28"/>
        </w:rPr>
        <w:t xml:space="preserve"> отделение зачисляются студенты основной и подготовительной медицинских групп. Занятия носят оздоровительный характер, направлены на совершенствование общей и профессиональной двигательной подготовки. </w:t>
      </w:r>
    </w:p>
    <w:p w:rsidR="001A70F0" w:rsidRDefault="001A70F0" w:rsidP="00FD6180">
      <w:pPr>
        <w:pStyle w:val="Default"/>
        <w:jc w:val="both"/>
        <w:rPr>
          <w:sz w:val="28"/>
          <w:szCs w:val="28"/>
        </w:rPr>
      </w:pPr>
      <w:r>
        <w:rPr>
          <w:sz w:val="28"/>
          <w:szCs w:val="28"/>
        </w:rPr>
        <w:t xml:space="preserve">      </w:t>
      </w:r>
      <w:r w:rsidRPr="00F70DB7">
        <w:rPr>
          <w:sz w:val="28"/>
          <w:szCs w:val="28"/>
          <w:u w:val="single"/>
        </w:rPr>
        <w:t>В специальное</w:t>
      </w:r>
      <w:r>
        <w:rPr>
          <w:sz w:val="28"/>
          <w:szCs w:val="28"/>
        </w:rPr>
        <w:t xml:space="preserve"> отделение зачисляются студенты, отнесенные по состоянию здоровья к специальной медицинской группе. Занятия с этими студентами нацелены на устранение функциональных отклонений и недостатков в их физическом развитии, формирование правильной осанки, совершенствование физического развития, укрепление здоровья и поддержание высокой работоспособности на протяжении всего периода обучения.</w:t>
      </w:r>
    </w:p>
    <w:p w:rsidR="00D14925" w:rsidRDefault="001A70F0" w:rsidP="00FD6180">
      <w:pPr>
        <w:pStyle w:val="Default"/>
        <w:jc w:val="both"/>
        <w:rPr>
          <w:sz w:val="28"/>
          <w:szCs w:val="28"/>
        </w:rPr>
      </w:pPr>
      <w:r>
        <w:rPr>
          <w:sz w:val="28"/>
          <w:szCs w:val="28"/>
        </w:rPr>
        <w:t xml:space="preserve">      Таким образом, освоение содержания учебной дисциплины «Физическая культура» предполагает, что студентов, освобожденных от занятий физическими упражнениями, практически нет. Вместе с тем в зависимости от заболеваний двигательная активность обучающихся может снижаться или прекращаться.     Студены, временно освобожденные по состоянию здоровья от практических занятий, осваивают теоретический и учебно-методический материал, готовят рефераты, выполняют индивидуальные проекты.       </w:t>
      </w:r>
    </w:p>
    <w:p w:rsidR="001A70F0" w:rsidRDefault="001A70F0" w:rsidP="00A02106">
      <w:pPr>
        <w:pStyle w:val="Default"/>
        <w:ind w:firstLine="426"/>
        <w:jc w:val="both"/>
        <w:rPr>
          <w:sz w:val="18"/>
          <w:szCs w:val="18"/>
        </w:rPr>
      </w:pPr>
      <w:r>
        <w:rPr>
          <w:sz w:val="28"/>
          <w:szCs w:val="28"/>
        </w:rPr>
        <w:t>Все контрольные нормативы по физической культуре студенты сдают в течение учебного года для оценки преподавателем их функциональной и двигательной подготовленности, в том числе и для оценки их готовности к выполнению нормати</w:t>
      </w:r>
      <w:r w:rsidR="00D14925">
        <w:rPr>
          <w:sz w:val="28"/>
          <w:szCs w:val="28"/>
        </w:rPr>
        <w:t>вов Всероссийского физкультурно-</w:t>
      </w:r>
      <w:r>
        <w:rPr>
          <w:sz w:val="28"/>
          <w:szCs w:val="28"/>
        </w:rPr>
        <w:t>спортивного комплекса «Готов к труду и обороне» (ГТО).</w:t>
      </w:r>
    </w:p>
    <w:p w:rsidR="00A94629" w:rsidRPr="00A94629" w:rsidRDefault="001A70F0" w:rsidP="00A94629">
      <w:pPr>
        <w:pStyle w:val="Default"/>
        <w:jc w:val="both"/>
        <w:rPr>
          <w:sz w:val="28"/>
          <w:szCs w:val="28"/>
        </w:rPr>
      </w:pPr>
      <w:r>
        <w:rPr>
          <w:sz w:val="28"/>
          <w:szCs w:val="28"/>
        </w:rPr>
        <w:t xml:space="preserve">      Изучение общеобразовательной учебной дисциплины «Физическая культура» завершается подведением итогов в форме дифференцированного зачета в рамках промежуточной аттестации студентов в процессе освоения ОПОП СПО с получением среднего общего о</w:t>
      </w:r>
      <w:r w:rsidR="00F70DB7">
        <w:rPr>
          <w:sz w:val="28"/>
          <w:szCs w:val="28"/>
        </w:rPr>
        <w:t>бразования.</w:t>
      </w:r>
    </w:p>
    <w:p w:rsidR="00755551" w:rsidRDefault="00755551" w:rsidP="00A94629">
      <w:pPr>
        <w:spacing w:after="0" w:line="240" w:lineRule="auto"/>
        <w:rPr>
          <w:rFonts w:ascii="Times New Roman" w:hAnsi="Times New Roman" w:cs="Times New Roman"/>
          <w:b/>
          <w:sz w:val="28"/>
          <w:szCs w:val="28"/>
        </w:rPr>
      </w:pPr>
    </w:p>
    <w:p w:rsidR="00A17473" w:rsidRDefault="00A17473" w:rsidP="00D1492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РЕЗУЛЬТАТЫ ОСВОЕНИЯ УЧЕБНОЙ ДИСЦИПЛИНЫ</w:t>
      </w:r>
    </w:p>
    <w:p w:rsidR="00781FE7" w:rsidRDefault="00781FE7" w:rsidP="00FD6180">
      <w:pPr>
        <w:pStyle w:val="Default"/>
        <w:jc w:val="both"/>
        <w:rPr>
          <w:sz w:val="28"/>
          <w:szCs w:val="28"/>
        </w:rPr>
      </w:pPr>
      <w:r>
        <w:rPr>
          <w:sz w:val="28"/>
          <w:szCs w:val="28"/>
        </w:rPr>
        <w:t xml:space="preserve"> </w:t>
      </w:r>
    </w:p>
    <w:p w:rsidR="00781FE7" w:rsidRPr="00D14925" w:rsidRDefault="00781FE7" w:rsidP="00FD6180">
      <w:pPr>
        <w:pStyle w:val="Default"/>
        <w:jc w:val="both"/>
        <w:rPr>
          <w:sz w:val="28"/>
          <w:szCs w:val="28"/>
        </w:rPr>
      </w:pPr>
      <w:r>
        <w:rPr>
          <w:sz w:val="28"/>
          <w:szCs w:val="28"/>
        </w:rPr>
        <w:t xml:space="preserve">        </w:t>
      </w:r>
      <w:r w:rsidR="00F70DB7">
        <w:rPr>
          <w:sz w:val="28"/>
          <w:szCs w:val="28"/>
        </w:rPr>
        <w:t xml:space="preserve">Освоение содержания учебной дисциплины «Физическая культура» обеспечивает достижение студентами следующих </w:t>
      </w:r>
      <w:r w:rsidR="00F70DB7">
        <w:rPr>
          <w:b/>
          <w:bCs/>
          <w:i/>
          <w:iCs/>
          <w:sz w:val="28"/>
          <w:szCs w:val="28"/>
        </w:rPr>
        <w:t xml:space="preserve">результатов: </w:t>
      </w:r>
    </w:p>
    <w:p w:rsidR="00F70DB7" w:rsidRDefault="00781FE7" w:rsidP="00FD6180">
      <w:pPr>
        <w:pStyle w:val="Default"/>
        <w:jc w:val="both"/>
        <w:rPr>
          <w:sz w:val="28"/>
          <w:szCs w:val="28"/>
        </w:rPr>
      </w:pPr>
      <w:r>
        <w:rPr>
          <w:b/>
          <w:bCs/>
          <w:i/>
          <w:iCs/>
          <w:sz w:val="28"/>
          <w:szCs w:val="28"/>
        </w:rPr>
        <w:t xml:space="preserve">  </w:t>
      </w:r>
      <w:r w:rsidR="008D1D96">
        <w:rPr>
          <w:b/>
          <w:bCs/>
          <w:i/>
          <w:iCs/>
          <w:sz w:val="28"/>
          <w:szCs w:val="28"/>
        </w:rPr>
        <w:tab/>
      </w:r>
      <w:r>
        <w:rPr>
          <w:b/>
          <w:bCs/>
          <w:i/>
          <w:iCs/>
          <w:sz w:val="28"/>
          <w:szCs w:val="28"/>
        </w:rPr>
        <w:t xml:space="preserve"> </w:t>
      </w:r>
      <w:r w:rsidR="00F70DB7">
        <w:rPr>
          <w:b/>
          <w:bCs/>
          <w:i/>
          <w:iCs/>
          <w:sz w:val="28"/>
          <w:szCs w:val="28"/>
        </w:rPr>
        <w:t xml:space="preserve">личностных: </w:t>
      </w:r>
    </w:p>
    <w:p w:rsidR="00F70DB7" w:rsidRDefault="00F70DB7" w:rsidP="00FD6180">
      <w:pPr>
        <w:pStyle w:val="Default"/>
        <w:spacing w:after="55"/>
        <w:jc w:val="both"/>
        <w:rPr>
          <w:sz w:val="28"/>
          <w:szCs w:val="28"/>
        </w:rPr>
      </w:pPr>
      <w:r>
        <w:rPr>
          <w:sz w:val="28"/>
          <w:szCs w:val="28"/>
        </w:rPr>
        <w:t xml:space="preserve">- готовность и способность обучающихся к саморазвитию и личностному самоопределению; </w:t>
      </w:r>
    </w:p>
    <w:p w:rsidR="00F70DB7" w:rsidRDefault="00F70DB7" w:rsidP="00FD6180">
      <w:pPr>
        <w:pStyle w:val="Default"/>
        <w:spacing w:after="55"/>
        <w:jc w:val="both"/>
        <w:rPr>
          <w:sz w:val="28"/>
          <w:szCs w:val="28"/>
        </w:rPr>
      </w:pPr>
      <w:r>
        <w:rPr>
          <w:sz w:val="28"/>
          <w:szCs w:val="28"/>
        </w:rPr>
        <w:t xml:space="preserve">- </w:t>
      </w:r>
      <w:r w:rsidR="00CA6B15">
        <w:rPr>
          <w:sz w:val="28"/>
          <w:szCs w:val="28"/>
        </w:rPr>
        <w:t>сформированности</w:t>
      </w:r>
      <w:r>
        <w:rPr>
          <w:sz w:val="28"/>
          <w:szCs w:val="28"/>
        </w:rPr>
        <w:t xml:space="preserve"> устойчивой мотивации к здоровому образу жизни и обучению, к целенаправленному личностному совершенствованию двигательной активности с валеологической и профессиональной направленностью; неприятие вредных привычек: курения, употребления алкоголя, наркотиков; </w:t>
      </w:r>
    </w:p>
    <w:p w:rsidR="00F70DB7" w:rsidRDefault="00F70DB7" w:rsidP="00FD6180">
      <w:pPr>
        <w:pStyle w:val="Default"/>
        <w:spacing w:after="55"/>
        <w:jc w:val="both"/>
        <w:rPr>
          <w:sz w:val="28"/>
          <w:szCs w:val="28"/>
        </w:rPr>
      </w:pPr>
      <w:r>
        <w:rPr>
          <w:sz w:val="28"/>
          <w:szCs w:val="28"/>
        </w:rPr>
        <w:t xml:space="preserve">- потребность к самостоятельному использованию физической культуры, как составляющей доминанты здоровья; </w:t>
      </w:r>
    </w:p>
    <w:p w:rsidR="00F70DB7" w:rsidRDefault="00F70DB7" w:rsidP="00FD6180">
      <w:pPr>
        <w:pStyle w:val="Default"/>
        <w:spacing w:after="55"/>
        <w:jc w:val="both"/>
        <w:rPr>
          <w:sz w:val="28"/>
          <w:szCs w:val="28"/>
        </w:rPr>
      </w:pPr>
      <w:r>
        <w:rPr>
          <w:sz w:val="28"/>
          <w:szCs w:val="28"/>
        </w:rPr>
        <w:t xml:space="preserve">- приобретение личного опыта творческого использования профессионально-оздоровительных средств и методов двигательной активности; </w:t>
      </w:r>
    </w:p>
    <w:p w:rsidR="00F70DB7" w:rsidRDefault="00F70DB7" w:rsidP="00FD6180">
      <w:pPr>
        <w:pStyle w:val="Default"/>
        <w:spacing w:after="55"/>
        <w:jc w:val="both"/>
        <w:rPr>
          <w:sz w:val="28"/>
          <w:szCs w:val="28"/>
        </w:rPr>
      </w:pPr>
      <w:r>
        <w:rPr>
          <w:sz w:val="28"/>
          <w:szCs w:val="28"/>
        </w:rPr>
        <w:lastRenderedPageBreak/>
        <w:t xml:space="preserve">- 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 </w:t>
      </w:r>
    </w:p>
    <w:p w:rsidR="00F70DB7" w:rsidRDefault="00F70DB7" w:rsidP="00FD6180">
      <w:pPr>
        <w:pStyle w:val="Default"/>
        <w:spacing w:after="55"/>
        <w:jc w:val="both"/>
        <w:rPr>
          <w:sz w:val="28"/>
          <w:szCs w:val="28"/>
        </w:rPr>
      </w:pPr>
      <w:r>
        <w:rPr>
          <w:sz w:val="28"/>
          <w:szCs w:val="28"/>
        </w:rPr>
        <w:t xml:space="preserve">- готовность самостоятельно использовать в трудовых и жизненных ситуациях навыки профессиональной адаптивной физической культуры; </w:t>
      </w:r>
    </w:p>
    <w:p w:rsidR="00F70DB7" w:rsidRDefault="00F70DB7" w:rsidP="00FD6180">
      <w:pPr>
        <w:pStyle w:val="Default"/>
        <w:spacing w:after="55"/>
        <w:jc w:val="both"/>
        <w:rPr>
          <w:sz w:val="28"/>
          <w:szCs w:val="28"/>
        </w:rPr>
      </w:pPr>
      <w:r>
        <w:rPr>
          <w:sz w:val="28"/>
          <w:szCs w:val="28"/>
        </w:rPr>
        <w:t xml:space="preserve">- 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 </w:t>
      </w:r>
    </w:p>
    <w:p w:rsidR="00F70DB7" w:rsidRDefault="00F70DB7" w:rsidP="00FD6180">
      <w:pPr>
        <w:pStyle w:val="Default"/>
        <w:spacing w:after="55"/>
        <w:jc w:val="both"/>
        <w:rPr>
          <w:sz w:val="28"/>
          <w:szCs w:val="28"/>
        </w:rPr>
      </w:pPr>
      <w:r>
        <w:rPr>
          <w:sz w:val="28"/>
          <w:szCs w:val="28"/>
        </w:rPr>
        <w:t xml:space="preserve">- 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 </w:t>
      </w:r>
    </w:p>
    <w:p w:rsidR="00F70DB7" w:rsidRDefault="00F70DB7" w:rsidP="00FD6180">
      <w:pPr>
        <w:pStyle w:val="Default"/>
        <w:spacing w:after="55"/>
        <w:jc w:val="both"/>
        <w:rPr>
          <w:sz w:val="28"/>
          <w:szCs w:val="28"/>
        </w:rPr>
      </w:pPr>
      <w:r>
        <w:rPr>
          <w:sz w:val="28"/>
          <w:szCs w:val="28"/>
        </w:rPr>
        <w:t xml:space="preserve">- формирование навыков сотрудничества со сверстниками, умение продуктивно общаться и взаимодействовать в процессе физкультурно-оздоровительной и спортивной деятельности, учитывать позиции других участников деятельности, эффективно разрешать конфликты; </w:t>
      </w:r>
    </w:p>
    <w:p w:rsidR="00F70DB7" w:rsidRDefault="00F70DB7" w:rsidP="00FD6180">
      <w:pPr>
        <w:pStyle w:val="Default"/>
        <w:spacing w:after="55"/>
        <w:jc w:val="both"/>
        <w:rPr>
          <w:sz w:val="28"/>
          <w:szCs w:val="28"/>
        </w:rPr>
      </w:pPr>
      <w:r>
        <w:rPr>
          <w:sz w:val="28"/>
          <w:szCs w:val="28"/>
        </w:rPr>
        <w:t xml:space="preserve">- 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w:t>
      </w:r>
    </w:p>
    <w:p w:rsidR="00F70DB7" w:rsidRDefault="00F70DB7" w:rsidP="00FD6180">
      <w:pPr>
        <w:pStyle w:val="Default"/>
        <w:spacing w:after="55"/>
        <w:jc w:val="both"/>
        <w:rPr>
          <w:sz w:val="28"/>
          <w:szCs w:val="28"/>
        </w:rPr>
      </w:pPr>
      <w:r>
        <w:rPr>
          <w:sz w:val="28"/>
          <w:szCs w:val="28"/>
        </w:rPr>
        <w:t xml:space="preserve">- умение оказывать первую помощь при занятиях спортивно-оздоровительной деятельностью; </w:t>
      </w:r>
    </w:p>
    <w:p w:rsidR="00F70DB7" w:rsidRDefault="00F70DB7" w:rsidP="00FD6180">
      <w:pPr>
        <w:pStyle w:val="Default"/>
        <w:jc w:val="both"/>
        <w:rPr>
          <w:sz w:val="28"/>
          <w:szCs w:val="28"/>
        </w:rPr>
      </w:pPr>
      <w:r>
        <w:rPr>
          <w:sz w:val="28"/>
          <w:szCs w:val="28"/>
        </w:rPr>
        <w:t>- патриотизм, уважение к своему народу, чувства ответственности перед Родиной;</w:t>
      </w:r>
    </w:p>
    <w:p w:rsidR="00781FE7" w:rsidRDefault="00781FE7" w:rsidP="00FD6180">
      <w:pPr>
        <w:autoSpaceDE w:val="0"/>
        <w:autoSpaceDN w:val="0"/>
        <w:adjustRightInd w:val="0"/>
        <w:spacing w:after="0" w:line="240" w:lineRule="auto"/>
        <w:jc w:val="both"/>
        <w:rPr>
          <w:rFonts w:ascii="Times New Roman" w:hAnsi="Times New Roman" w:cs="Times New Roman"/>
          <w:color w:val="000000"/>
          <w:sz w:val="28"/>
          <w:szCs w:val="28"/>
        </w:rPr>
      </w:pPr>
      <w:r>
        <w:rPr>
          <w:rFonts w:ascii="Symbol" w:hAnsi="Symbol" w:cs="Symbol"/>
          <w:color w:val="000000"/>
          <w:sz w:val="24"/>
          <w:szCs w:val="24"/>
        </w:rPr>
        <w:t></w:t>
      </w:r>
      <w:r w:rsidR="00F70DB7" w:rsidRPr="00F70DB7">
        <w:rPr>
          <w:rFonts w:ascii="Symbol" w:hAnsi="Symbol" w:cs="Symbol"/>
          <w:color w:val="000000"/>
          <w:sz w:val="28"/>
          <w:szCs w:val="28"/>
        </w:rPr>
        <w:t></w:t>
      </w:r>
      <w:r w:rsidR="00F70DB7" w:rsidRPr="00F70DB7">
        <w:rPr>
          <w:rFonts w:ascii="Times New Roman" w:hAnsi="Times New Roman" w:cs="Times New Roman"/>
          <w:color w:val="000000"/>
          <w:sz w:val="28"/>
          <w:szCs w:val="28"/>
        </w:rPr>
        <w:t xml:space="preserve">готовность к служению Отечеству, его защите; </w:t>
      </w:r>
    </w:p>
    <w:p w:rsidR="00F70DB7" w:rsidRPr="00F70DB7" w:rsidRDefault="00781FE7" w:rsidP="00FD6180">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8D1D96">
        <w:rPr>
          <w:rFonts w:ascii="Times New Roman" w:hAnsi="Times New Roman" w:cs="Times New Roman"/>
          <w:color w:val="000000"/>
          <w:sz w:val="28"/>
          <w:szCs w:val="28"/>
        </w:rPr>
        <w:tab/>
      </w:r>
      <w:r w:rsidR="00CA6B15">
        <w:rPr>
          <w:rFonts w:ascii="Times New Roman" w:hAnsi="Times New Roman" w:cs="Times New Roman"/>
          <w:b/>
          <w:bCs/>
          <w:i/>
          <w:iCs/>
          <w:color w:val="000000"/>
          <w:sz w:val="28"/>
          <w:szCs w:val="28"/>
        </w:rPr>
        <w:t>меж</w:t>
      </w:r>
      <w:r w:rsidR="00F70DB7" w:rsidRPr="00F70DB7">
        <w:rPr>
          <w:rFonts w:ascii="Times New Roman" w:hAnsi="Times New Roman" w:cs="Times New Roman"/>
          <w:b/>
          <w:bCs/>
          <w:i/>
          <w:iCs/>
          <w:color w:val="000000"/>
          <w:sz w:val="28"/>
          <w:szCs w:val="28"/>
        </w:rPr>
        <w:t xml:space="preserve">предметных: </w:t>
      </w:r>
    </w:p>
    <w:p w:rsidR="00F70DB7" w:rsidRPr="00F70DB7" w:rsidRDefault="00781FE7" w:rsidP="00FD6180">
      <w:pPr>
        <w:autoSpaceDE w:val="0"/>
        <w:autoSpaceDN w:val="0"/>
        <w:adjustRightInd w:val="0"/>
        <w:spacing w:after="31"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F70DB7" w:rsidRPr="00F70DB7">
        <w:rPr>
          <w:rFonts w:ascii="Times New Roman" w:hAnsi="Times New Roman" w:cs="Times New Roman"/>
          <w:color w:val="000000"/>
          <w:sz w:val="28"/>
          <w:szCs w:val="28"/>
        </w:rPr>
        <w:t xml:space="preserve"> способность использовать межпредметные понятия и универсальные учебные действия (регулятивные, познавательные, коммуникативные) в познавательной, спортивной, физкультурной, в оздоровительной и социальной практике; </w:t>
      </w:r>
    </w:p>
    <w:p w:rsidR="00F70DB7" w:rsidRPr="00F70DB7" w:rsidRDefault="00781FE7" w:rsidP="00FD6180">
      <w:pPr>
        <w:autoSpaceDE w:val="0"/>
        <w:autoSpaceDN w:val="0"/>
        <w:adjustRightInd w:val="0"/>
        <w:spacing w:after="31"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F70DB7" w:rsidRPr="00F70DB7">
        <w:rPr>
          <w:rFonts w:ascii="Times New Roman" w:hAnsi="Times New Roman" w:cs="Times New Roman"/>
          <w:color w:val="000000"/>
          <w:sz w:val="28"/>
          <w:szCs w:val="28"/>
        </w:rPr>
        <w:t xml:space="preserve"> готовность учебного сотрудничества с преподавателями и сверстниками с использованием специальных средств и методов двигательной активности; </w:t>
      </w:r>
    </w:p>
    <w:p w:rsidR="00F70DB7" w:rsidRPr="00F70DB7" w:rsidRDefault="00781FE7" w:rsidP="00FD6180">
      <w:pPr>
        <w:autoSpaceDE w:val="0"/>
        <w:autoSpaceDN w:val="0"/>
        <w:adjustRightInd w:val="0"/>
        <w:spacing w:after="31"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F70DB7" w:rsidRPr="00F70DB7">
        <w:rPr>
          <w:rFonts w:ascii="Times New Roman" w:hAnsi="Times New Roman" w:cs="Times New Roman"/>
          <w:color w:val="000000"/>
          <w:sz w:val="28"/>
          <w:szCs w:val="28"/>
        </w:rPr>
        <w:t xml:space="preserve"> 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 </w:t>
      </w:r>
    </w:p>
    <w:p w:rsidR="00F70DB7" w:rsidRPr="00F70DB7" w:rsidRDefault="00781FE7" w:rsidP="00FD6180">
      <w:pPr>
        <w:autoSpaceDE w:val="0"/>
        <w:autoSpaceDN w:val="0"/>
        <w:adjustRightInd w:val="0"/>
        <w:spacing w:after="31"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F70DB7" w:rsidRPr="00F70DB7">
        <w:rPr>
          <w:rFonts w:ascii="Times New Roman" w:hAnsi="Times New Roman" w:cs="Times New Roman"/>
          <w:color w:val="000000"/>
          <w:sz w:val="28"/>
          <w:szCs w:val="28"/>
        </w:rPr>
        <w:t xml:space="preserve">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 </w:t>
      </w:r>
    </w:p>
    <w:p w:rsidR="00F70DB7" w:rsidRPr="00F70DB7" w:rsidRDefault="00781FE7" w:rsidP="00FD6180">
      <w:pPr>
        <w:autoSpaceDE w:val="0"/>
        <w:autoSpaceDN w:val="0"/>
        <w:adjustRightInd w:val="0"/>
        <w:spacing w:after="31"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F70DB7" w:rsidRPr="00F70DB7">
        <w:rPr>
          <w:rFonts w:ascii="Times New Roman" w:hAnsi="Times New Roman" w:cs="Times New Roman"/>
          <w:color w:val="000000"/>
          <w:sz w:val="28"/>
          <w:szCs w:val="28"/>
        </w:rPr>
        <w:t xml:space="preserve"> формирование навыков участия в различных видах соревновательной деятельности, моделирующих профессиональную подготовку; </w:t>
      </w:r>
    </w:p>
    <w:p w:rsidR="00F70DB7" w:rsidRPr="00F70DB7" w:rsidRDefault="00781FE7" w:rsidP="00FD6180">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F70DB7" w:rsidRPr="00F70DB7">
        <w:rPr>
          <w:rFonts w:ascii="Times New Roman" w:hAnsi="Times New Roman" w:cs="Times New Roman"/>
          <w:color w:val="000000"/>
          <w:sz w:val="28"/>
          <w:szCs w:val="28"/>
        </w:rPr>
        <w:t xml:space="preserve">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 </w:t>
      </w:r>
    </w:p>
    <w:p w:rsidR="00F70DB7" w:rsidRPr="00F70DB7" w:rsidRDefault="00781FE7" w:rsidP="00FD6180">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b/>
          <w:bCs/>
          <w:i/>
          <w:iCs/>
          <w:color w:val="000000"/>
          <w:sz w:val="28"/>
          <w:szCs w:val="28"/>
        </w:rPr>
        <w:lastRenderedPageBreak/>
        <w:t xml:space="preserve">   </w:t>
      </w:r>
      <w:r w:rsidR="008D1D96">
        <w:rPr>
          <w:rFonts w:ascii="Times New Roman" w:hAnsi="Times New Roman" w:cs="Times New Roman"/>
          <w:b/>
          <w:bCs/>
          <w:i/>
          <w:iCs/>
          <w:color w:val="000000"/>
          <w:sz w:val="28"/>
          <w:szCs w:val="28"/>
        </w:rPr>
        <w:tab/>
      </w:r>
      <w:r w:rsidR="00F70DB7" w:rsidRPr="00F70DB7">
        <w:rPr>
          <w:rFonts w:ascii="Times New Roman" w:hAnsi="Times New Roman" w:cs="Times New Roman"/>
          <w:b/>
          <w:bCs/>
          <w:i/>
          <w:iCs/>
          <w:color w:val="000000"/>
          <w:sz w:val="28"/>
          <w:szCs w:val="28"/>
        </w:rPr>
        <w:t>предметных</w:t>
      </w:r>
      <w:r w:rsidR="00A02106">
        <w:rPr>
          <w:rFonts w:ascii="Times New Roman" w:hAnsi="Times New Roman" w:cs="Times New Roman"/>
          <w:b/>
          <w:bCs/>
          <w:i/>
          <w:iCs/>
          <w:color w:val="000000"/>
          <w:sz w:val="28"/>
          <w:szCs w:val="28"/>
        </w:rPr>
        <w:t>:</w:t>
      </w:r>
      <w:r w:rsidR="00F70DB7" w:rsidRPr="00F70DB7">
        <w:rPr>
          <w:rFonts w:ascii="Times New Roman" w:hAnsi="Times New Roman" w:cs="Times New Roman"/>
          <w:b/>
          <w:bCs/>
          <w:i/>
          <w:iCs/>
          <w:color w:val="000000"/>
          <w:sz w:val="28"/>
          <w:szCs w:val="28"/>
        </w:rPr>
        <w:t xml:space="preserve"> </w:t>
      </w:r>
    </w:p>
    <w:p w:rsidR="00F70DB7" w:rsidRPr="00F70DB7" w:rsidRDefault="00F70DB7" w:rsidP="00FD6180">
      <w:pPr>
        <w:autoSpaceDE w:val="0"/>
        <w:autoSpaceDN w:val="0"/>
        <w:adjustRightInd w:val="0"/>
        <w:spacing w:after="26"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F70DB7">
        <w:rPr>
          <w:rFonts w:ascii="Times New Roman" w:hAnsi="Times New Roman" w:cs="Times New Roman"/>
          <w:color w:val="000000"/>
          <w:sz w:val="28"/>
          <w:szCs w:val="28"/>
        </w:rPr>
        <w:t xml:space="preserve"> умение использовать разнообразные формы и виды физкультурной деятельности для организации здорового образа жизни, активного отдыха и досуга; </w:t>
      </w:r>
    </w:p>
    <w:p w:rsidR="00F70DB7" w:rsidRPr="00F70DB7" w:rsidRDefault="00F70DB7" w:rsidP="00FD6180">
      <w:pPr>
        <w:autoSpaceDE w:val="0"/>
        <w:autoSpaceDN w:val="0"/>
        <w:adjustRightInd w:val="0"/>
        <w:spacing w:after="26"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F70DB7">
        <w:rPr>
          <w:rFonts w:ascii="Times New Roman" w:hAnsi="Times New Roman" w:cs="Times New Roman"/>
          <w:color w:val="000000"/>
          <w:sz w:val="28"/>
          <w:szCs w:val="28"/>
        </w:rPr>
        <w:t xml:space="preserve">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 </w:t>
      </w:r>
    </w:p>
    <w:p w:rsidR="00F70DB7" w:rsidRPr="00F70DB7" w:rsidRDefault="00F70DB7" w:rsidP="00FD6180">
      <w:pPr>
        <w:autoSpaceDE w:val="0"/>
        <w:autoSpaceDN w:val="0"/>
        <w:adjustRightInd w:val="0"/>
        <w:spacing w:after="26"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F70DB7">
        <w:rPr>
          <w:rFonts w:ascii="Times New Roman" w:hAnsi="Times New Roman" w:cs="Times New Roman"/>
          <w:color w:val="000000"/>
          <w:sz w:val="28"/>
          <w:szCs w:val="28"/>
        </w:rPr>
        <w:t xml:space="preserve"> 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 </w:t>
      </w:r>
    </w:p>
    <w:p w:rsidR="00F70DB7" w:rsidRPr="00F70DB7" w:rsidRDefault="00F70DB7" w:rsidP="00FD6180">
      <w:pPr>
        <w:autoSpaceDE w:val="0"/>
        <w:autoSpaceDN w:val="0"/>
        <w:adjustRightInd w:val="0"/>
        <w:spacing w:after="26"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F70DB7">
        <w:rPr>
          <w:rFonts w:ascii="Times New Roman" w:hAnsi="Times New Roman" w:cs="Times New Roman"/>
          <w:color w:val="000000"/>
          <w:sz w:val="28"/>
          <w:szCs w:val="28"/>
        </w:rPr>
        <w:t xml:space="preserve">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rsidR="00F70DB7" w:rsidRPr="00F70DB7" w:rsidRDefault="00F70DB7" w:rsidP="00FD6180">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F70DB7">
        <w:rPr>
          <w:rFonts w:ascii="Times New Roman" w:hAnsi="Times New Roman" w:cs="Times New Roman"/>
          <w:color w:val="000000"/>
          <w:sz w:val="28"/>
          <w:szCs w:val="28"/>
        </w:rPr>
        <w:t xml:space="preserve"> 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w:t>
      </w:r>
      <w:r w:rsidR="00A02106">
        <w:rPr>
          <w:rFonts w:ascii="Times New Roman" w:hAnsi="Times New Roman" w:cs="Times New Roman"/>
          <w:color w:val="000000"/>
          <w:sz w:val="28"/>
          <w:szCs w:val="28"/>
        </w:rPr>
        <w:t>оссийского физкультурно</w:t>
      </w:r>
      <w:r w:rsidR="008D1D96">
        <w:rPr>
          <w:rFonts w:ascii="Times New Roman" w:hAnsi="Times New Roman" w:cs="Times New Roman"/>
          <w:color w:val="000000"/>
          <w:sz w:val="28"/>
          <w:szCs w:val="28"/>
        </w:rPr>
        <w:t>-</w:t>
      </w:r>
      <w:r w:rsidRPr="00F70DB7">
        <w:rPr>
          <w:rFonts w:ascii="Times New Roman" w:hAnsi="Times New Roman" w:cs="Times New Roman"/>
          <w:color w:val="000000"/>
          <w:sz w:val="28"/>
          <w:szCs w:val="28"/>
        </w:rPr>
        <w:t xml:space="preserve">спортивного комплекса «Готов к труду и обороне» (ГТО). </w:t>
      </w:r>
    </w:p>
    <w:p w:rsidR="00F70DB7" w:rsidRDefault="00F70DB7" w:rsidP="00FD6180">
      <w:pPr>
        <w:pStyle w:val="Default"/>
        <w:jc w:val="both"/>
        <w:rPr>
          <w:sz w:val="28"/>
          <w:szCs w:val="28"/>
        </w:rPr>
      </w:pPr>
      <w:r>
        <w:rPr>
          <w:sz w:val="28"/>
          <w:szCs w:val="28"/>
        </w:rPr>
        <w:t xml:space="preserve"> </w:t>
      </w:r>
    </w:p>
    <w:p w:rsidR="00A17473" w:rsidRDefault="00A17473" w:rsidP="00FD6180">
      <w:pPr>
        <w:spacing w:after="0" w:line="240" w:lineRule="auto"/>
        <w:jc w:val="both"/>
        <w:rPr>
          <w:rFonts w:ascii="Times New Roman" w:hAnsi="Times New Roman" w:cs="Times New Roman"/>
          <w:sz w:val="28"/>
          <w:szCs w:val="28"/>
        </w:rPr>
      </w:pPr>
    </w:p>
    <w:p w:rsidR="00A17473" w:rsidRDefault="00A17473" w:rsidP="00FD6180">
      <w:pPr>
        <w:spacing w:after="0" w:line="240" w:lineRule="auto"/>
        <w:jc w:val="both"/>
        <w:rPr>
          <w:rFonts w:ascii="Times New Roman" w:hAnsi="Times New Roman" w:cs="Times New Roman"/>
          <w:sz w:val="28"/>
          <w:szCs w:val="28"/>
        </w:rPr>
      </w:pPr>
    </w:p>
    <w:p w:rsidR="0048064A" w:rsidRDefault="0048064A" w:rsidP="00FD6180">
      <w:pPr>
        <w:spacing w:after="0" w:line="240" w:lineRule="auto"/>
        <w:jc w:val="both"/>
        <w:rPr>
          <w:rFonts w:ascii="Times New Roman" w:hAnsi="Times New Roman" w:cs="Times New Roman"/>
          <w:sz w:val="28"/>
          <w:szCs w:val="28"/>
        </w:rPr>
      </w:pPr>
    </w:p>
    <w:p w:rsidR="0048064A" w:rsidRDefault="0048064A" w:rsidP="00FD6180">
      <w:pPr>
        <w:spacing w:after="0" w:line="240" w:lineRule="auto"/>
        <w:jc w:val="both"/>
        <w:rPr>
          <w:rFonts w:ascii="Times New Roman" w:hAnsi="Times New Roman" w:cs="Times New Roman"/>
          <w:sz w:val="28"/>
          <w:szCs w:val="28"/>
        </w:rPr>
      </w:pPr>
    </w:p>
    <w:p w:rsidR="00781FE7" w:rsidRDefault="00781FE7" w:rsidP="00FD6180">
      <w:pPr>
        <w:spacing w:after="0" w:line="240" w:lineRule="auto"/>
        <w:jc w:val="both"/>
        <w:rPr>
          <w:rFonts w:ascii="Times New Roman" w:hAnsi="Times New Roman" w:cs="Times New Roman"/>
          <w:b/>
          <w:sz w:val="28"/>
          <w:szCs w:val="28"/>
        </w:rPr>
      </w:pPr>
    </w:p>
    <w:p w:rsidR="00D14925" w:rsidRDefault="00D14925" w:rsidP="00FD6180">
      <w:pPr>
        <w:spacing w:after="0" w:line="240" w:lineRule="auto"/>
        <w:jc w:val="both"/>
        <w:rPr>
          <w:rFonts w:ascii="Times New Roman" w:hAnsi="Times New Roman" w:cs="Times New Roman"/>
          <w:b/>
          <w:sz w:val="28"/>
          <w:szCs w:val="28"/>
        </w:rPr>
      </w:pPr>
    </w:p>
    <w:p w:rsidR="00A94629" w:rsidRDefault="00A94629" w:rsidP="00FD6180">
      <w:pPr>
        <w:spacing w:after="0" w:line="240" w:lineRule="auto"/>
        <w:jc w:val="both"/>
        <w:rPr>
          <w:rFonts w:ascii="Times New Roman" w:hAnsi="Times New Roman" w:cs="Times New Roman"/>
          <w:b/>
          <w:sz w:val="28"/>
          <w:szCs w:val="28"/>
        </w:rPr>
      </w:pPr>
    </w:p>
    <w:p w:rsidR="00A94629" w:rsidRDefault="00A94629" w:rsidP="00FD6180">
      <w:pPr>
        <w:spacing w:after="0" w:line="240" w:lineRule="auto"/>
        <w:jc w:val="both"/>
        <w:rPr>
          <w:rFonts w:ascii="Times New Roman" w:hAnsi="Times New Roman" w:cs="Times New Roman"/>
          <w:b/>
          <w:sz w:val="28"/>
          <w:szCs w:val="28"/>
        </w:rPr>
      </w:pPr>
    </w:p>
    <w:p w:rsidR="00A94629" w:rsidRDefault="00A94629" w:rsidP="00FD6180">
      <w:pPr>
        <w:spacing w:after="0" w:line="240" w:lineRule="auto"/>
        <w:jc w:val="both"/>
        <w:rPr>
          <w:rFonts w:ascii="Times New Roman" w:hAnsi="Times New Roman" w:cs="Times New Roman"/>
          <w:b/>
          <w:sz w:val="28"/>
          <w:szCs w:val="28"/>
        </w:rPr>
      </w:pPr>
    </w:p>
    <w:p w:rsidR="00A94629" w:rsidRDefault="00A94629" w:rsidP="00FD6180">
      <w:pPr>
        <w:spacing w:after="0" w:line="240" w:lineRule="auto"/>
        <w:jc w:val="both"/>
        <w:rPr>
          <w:rFonts w:ascii="Times New Roman" w:hAnsi="Times New Roman" w:cs="Times New Roman"/>
          <w:b/>
          <w:sz w:val="28"/>
          <w:szCs w:val="28"/>
        </w:rPr>
      </w:pPr>
    </w:p>
    <w:p w:rsidR="00A94629" w:rsidRDefault="00A94629" w:rsidP="00FD6180">
      <w:pPr>
        <w:spacing w:after="0" w:line="240" w:lineRule="auto"/>
        <w:jc w:val="both"/>
        <w:rPr>
          <w:rFonts w:ascii="Times New Roman" w:hAnsi="Times New Roman" w:cs="Times New Roman"/>
          <w:b/>
          <w:sz w:val="28"/>
          <w:szCs w:val="28"/>
        </w:rPr>
      </w:pPr>
    </w:p>
    <w:p w:rsidR="00A94629" w:rsidRDefault="00A94629" w:rsidP="00FD6180">
      <w:pPr>
        <w:spacing w:after="0" w:line="240" w:lineRule="auto"/>
        <w:jc w:val="both"/>
        <w:rPr>
          <w:rFonts w:ascii="Times New Roman" w:hAnsi="Times New Roman" w:cs="Times New Roman"/>
          <w:b/>
          <w:sz w:val="28"/>
          <w:szCs w:val="28"/>
        </w:rPr>
      </w:pPr>
    </w:p>
    <w:p w:rsidR="00A94629" w:rsidRDefault="00A94629" w:rsidP="00FD6180">
      <w:pPr>
        <w:spacing w:after="0" w:line="240" w:lineRule="auto"/>
        <w:jc w:val="both"/>
        <w:rPr>
          <w:rFonts w:ascii="Times New Roman" w:hAnsi="Times New Roman" w:cs="Times New Roman"/>
          <w:b/>
          <w:sz w:val="28"/>
          <w:szCs w:val="28"/>
        </w:rPr>
      </w:pPr>
    </w:p>
    <w:p w:rsidR="00A94629" w:rsidRDefault="00A94629" w:rsidP="00FD6180">
      <w:pPr>
        <w:spacing w:after="0" w:line="240" w:lineRule="auto"/>
        <w:jc w:val="both"/>
        <w:rPr>
          <w:rFonts w:ascii="Times New Roman" w:hAnsi="Times New Roman" w:cs="Times New Roman"/>
          <w:b/>
          <w:sz w:val="28"/>
          <w:szCs w:val="28"/>
        </w:rPr>
      </w:pPr>
    </w:p>
    <w:p w:rsidR="00A94629" w:rsidRDefault="00A94629" w:rsidP="00FD6180">
      <w:pPr>
        <w:spacing w:after="0" w:line="240" w:lineRule="auto"/>
        <w:jc w:val="both"/>
        <w:rPr>
          <w:rFonts w:ascii="Times New Roman" w:hAnsi="Times New Roman" w:cs="Times New Roman"/>
          <w:b/>
          <w:sz w:val="28"/>
          <w:szCs w:val="28"/>
        </w:rPr>
      </w:pPr>
    </w:p>
    <w:p w:rsidR="00A94629" w:rsidRDefault="00A94629" w:rsidP="00FD6180">
      <w:pPr>
        <w:spacing w:after="0" w:line="240" w:lineRule="auto"/>
        <w:jc w:val="both"/>
        <w:rPr>
          <w:rFonts w:ascii="Times New Roman" w:hAnsi="Times New Roman" w:cs="Times New Roman"/>
          <w:b/>
          <w:sz w:val="28"/>
          <w:szCs w:val="28"/>
        </w:rPr>
      </w:pPr>
    </w:p>
    <w:p w:rsidR="00A94629" w:rsidRDefault="00A94629" w:rsidP="00FD6180">
      <w:pPr>
        <w:spacing w:after="0" w:line="240" w:lineRule="auto"/>
        <w:jc w:val="both"/>
        <w:rPr>
          <w:rFonts w:ascii="Times New Roman" w:hAnsi="Times New Roman" w:cs="Times New Roman"/>
          <w:b/>
          <w:sz w:val="28"/>
          <w:szCs w:val="28"/>
        </w:rPr>
      </w:pPr>
    </w:p>
    <w:p w:rsidR="00A94629" w:rsidRDefault="00A94629" w:rsidP="00FD6180">
      <w:pPr>
        <w:spacing w:after="0" w:line="240" w:lineRule="auto"/>
        <w:jc w:val="both"/>
        <w:rPr>
          <w:rFonts w:ascii="Times New Roman" w:hAnsi="Times New Roman" w:cs="Times New Roman"/>
          <w:b/>
          <w:sz w:val="28"/>
          <w:szCs w:val="28"/>
        </w:rPr>
      </w:pPr>
    </w:p>
    <w:p w:rsidR="00A94629" w:rsidRDefault="00A94629" w:rsidP="00FD6180">
      <w:pPr>
        <w:spacing w:after="0" w:line="240" w:lineRule="auto"/>
        <w:jc w:val="both"/>
        <w:rPr>
          <w:rFonts w:ascii="Times New Roman" w:hAnsi="Times New Roman" w:cs="Times New Roman"/>
          <w:b/>
          <w:sz w:val="28"/>
          <w:szCs w:val="28"/>
        </w:rPr>
      </w:pPr>
    </w:p>
    <w:p w:rsidR="00A94629" w:rsidRDefault="00A94629" w:rsidP="00FD6180">
      <w:pPr>
        <w:spacing w:after="0" w:line="240" w:lineRule="auto"/>
        <w:jc w:val="both"/>
        <w:rPr>
          <w:rFonts w:ascii="Times New Roman" w:hAnsi="Times New Roman" w:cs="Times New Roman"/>
          <w:b/>
          <w:sz w:val="28"/>
          <w:szCs w:val="28"/>
        </w:rPr>
      </w:pPr>
    </w:p>
    <w:p w:rsidR="00A94629" w:rsidRDefault="00A94629" w:rsidP="00FD6180">
      <w:pPr>
        <w:spacing w:after="0" w:line="240" w:lineRule="auto"/>
        <w:jc w:val="both"/>
        <w:rPr>
          <w:rFonts w:ascii="Times New Roman" w:hAnsi="Times New Roman" w:cs="Times New Roman"/>
          <w:b/>
          <w:sz w:val="28"/>
          <w:szCs w:val="28"/>
        </w:rPr>
      </w:pPr>
    </w:p>
    <w:p w:rsidR="00A94629" w:rsidRDefault="00A94629" w:rsidP="00FD6180">
      <w:pPr>
        <w:spacing w:after="0" w:line="240" w:lineRule="auto"/>
        <w:jc w:val="both"/>
        <w:rPr>
          <w:rFonts w:ascii="Times New Roman" w:hAnsi="Times New Roman" w:cs="Times New Roman"/>
          <w:b/>
          <w:sz w:val="28"/>
          <w:szCs w:val="28"/>
        </w:rPr>
      </w:pPr>
    </w:p>
    <w:p w:rsidR="00A94629" w:rsidRDefault="00A94629" w:rsidP="00FD6180">
      <w:pPr>
        <w:spacing w:after="0" w:line="240" w:lineRule="auto"/>
        <w:jc w:val="both"/>
        <w:rPr>
          <w:rFonts w:ascii="Times New Roman" w:hAnsi="Times New Roman" w:cs="Times New Roman"/>
          <w:b/>
          <w:sz w:val="28"/>
          <w:szCs w:val="28"/>
        </w:rPr>
      </w:pPr>
    </w:p>
    <w:p w:rsidR="00A94629" w:rsidRDefault="00A94629" w:rsidP="00FD6180">
      <w:pPr>
        <w:spacing w:after="0" w:line="240" w:lineRule="auto"/>
        <w:jc w:val="both"/>
        <w:rPr>
          <w:rFonts w:ascii="Times New Roman" w:hAnsi="Times New Roman" w:cs="Times New Roman"/>
          <w:b/>
          <w:sz w:val="28"/>
          <w:szCs w:val="28"/>
        </w:rPr>
      </w:pPr>
    </w:p>
    <w:p w:rsidR="00A94629" w:rsidRDefault="00A94629" w:rsidP="00FD6180">
      <w:pPr>
        <w:spacing w:after="0" w:line="240" w:lineRule="auto"/>
        <w:jc w:val="both"/>
        <w:rPr>
          <w:rFonts w:ascii="Times New Roman" w:hAnsi="Times New Roman" w:cs="Times New Roman"/>
          <w:b/>
          <w:sz w:val="28"/>
          <w:szCs w:val="28"/>
        </w:rPr>
      </w:pPr>
    </w:p>
    <w:p w:rsidR="00A94629" w:rsidRDefault="00A94629" w:rsidP="00FD6180">
      <w:pPr>
        <w:spacing w:after="0" w:line="240" w:lineRule="auto"/>
        <w:jc w:val="both"/>
        <w:rPr>
          <w:rFonts w:ascii="Times New Roman" w:hAnsi="Times New Roman" w:cs="Times New Roman"/>
          <w:b/>
          <w:sz w:val="28"/>
          <w:szCs w:val="28"/>
        </w:rPr>
      </w:pPr>
    </w:p>
    <w:p w:rsidR="00A94629" w:rsidRDefault="00A94629" w:rsidP="00FD6180">
      <w:pPr>
        <w:spacing w:after="0" w:line="240" w:lineRule="auto"/>
        <w:jc w:val="both"/>
        <w:rPr>
          <w:rFonts w:ascii="Times New Roman" w:hAnsi="Times New Roman" w:cs="Times New Roman"/>
          <w:b/>
          <w:sz w:val="28"/>
          <w:szCs w:val="28"/>
        </w:rPr>
      </w:pPr>
    </w:p>
    <w:p w:rsidR="00A94629" w:rsidRDefault="00A94629" w:rsidP="00FD6180">
      <w:pPr>
        <w:spacing w:after="0" w:line="240" w:lineRule="auto"/>
        <w:jc w:val="both"/>
        <w:rPr>
          <w:rFonts w:ascii="Times New Roman" w:hAnsi="Times New Roman" w:cs="Times New Roman"/>
          <w:b/>
          <w:sz w:val="28"/>
          <w:szCs w:val="28"/>
        </w:rPr>
      </w:pPr>
    </w:p>
    <w:p w:rsidR="00781FE7" w:rsidRDefault="00781FE7" w:rsidP="00FD6180">
      <w:pPr>
        <w:spacing w:after="0" w:line="240" w:lineRule="auto"/>
        <w:jc w:val="both"/>
        <w:rPr>
          <w:rFonts w:ascii="Times New Roman" w:hAnsi="Times New Roman" w:cs="Times New Roman"/>
          <w:b/>
          <w:sz w:val="28"/>
          <w:szCs w:val="28"/>
        </w:rPr>
      </w:pPr>
    </w:p>
    <w:p w:rsidR="00755551" w:rsidRDefault="00755551" w:rsidP="00FD6180">
      <w:pPr>
        <w:spacing w:after="0" w:line="240" w:lineRule="auto"/>
        <w:jc w:val="center"/>
        <w:rPr>
          <w:rFonts w:ascii="Times New Roman" w:hAnsi="Times New Roman" w:cs="Times New Roman"/>
          <w:b/>
          <w:sz w:val="28"/>
          <w:szCs w:val="28"/>
        </w:rPr>
      </w:pPr>
    </w:p>
    <w:p w:rsidR="00A17473" w:rsidRDefault="00A17473" w:rsidP="00FD618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СОДЕРЖАНИЕ УЧЕБНОЙ ДИСЦИПЛИНЫ</w:t>
      </w:r>
    </w:p>
    <w:p w:rsidR="00781FE7" w:rsidRDefault="00781FE7" w:rsidP="00FD6180">
      <w:pPr>
        <w:spacing w:after="0" w:line="240" w:lineRule="auto"/>
        <w:jc w:val="both"/>
        <w:rPr>
          <w:rFonts w:ascii="Times New Roman" w:hAnsi="Times New Roman" w:cs="Times New Roman"/>
          <w:b/>
          <w:sz w:val="28"/>
          <w:szCs w:val="28"/>
        </w:rPr>
      </w:pPr>
    </w:p>
    <w:p w:rsidR="00781FE7" w:rsidRPr="00781FE7" w:rsidRDefault="00781FE7" w:rsidP="008D1D96">
      <w:pPr>
        <w:autoSpaceDE w:val="0"/>
        <w:autoSpaceDN w:val="0"/>
        <w:adjustRightInd w:val="0"/>
        <w:spacing w:after="0" w:line="240" w:lineRule="auto"/>
        <w:ind w:firstLine="567"/>
        <w:jc w:val="both"/>
        <w:rPr>
          <w:rFonts w:ascii="Cambria" w:hAnsi="Cambria" w:cs="Cambria"/>
          <w:color w:val="000000"/>
          <w:sz w:val="32"/>
          <w:szCs w:val="32"/>
        </w:rPr>
      </w:pPr>
      <w:r w:rsidRPr="00781FE7">
        <w:rPr>
          <w:rFonts w:ascii="Cambria" w:hAnsi="Cambria" w:cs="Cambria"/>
          <w:b/>
          <w:bCs/>
          <w:color w:val="000000"/>
          <w:sz w:val="32"/>
          <w:szCs w:val="32"/>
        </w:rPr>
        <w:t xml:space="preserve">Т е о р е т и ч е с к а я </w:t>
      </w:r>
      <w:r w:rsidR="00CA6B15">
        <w:rPr>
          <w:rFonts w:ascii="Cambria" w:hAnsi="Cambria" w:cs="Cambria"/>
          <w:b/>
          <w:bCs/>
          <w:color w:val="000000"/>
          <w:sz w:val="32"/>
          <w:szCs w:val="32"/>
        </w:rPr>
        <w:t xml:space="preserve"> </w:t>
      </w:r>
      <w:r w:rsidRPr="00781FE7">
        <w:rPr>
          <w:rFonts w:ascii="Cambria" w:hAnsi="Cambria" w:cs="Cambria"/>
          <w:b/>
          <w:bCs/>
          <w:color w:val="000000"/>
          <w:sz w:val="32"/>
          <w:szCs w:val="32"/>
        </w:rPr>
        <w:t>ч а с т ь</w:t>
      </w:r>
    </w:p>
    <w:p w:rsidR="00781FE7" w:rsidRDefault="00781FE7" w:rsidP="008D1D96">
      <w:pPr>
        <w:autoSpaceDE w:val="0"/>
        <w:autoSpaceDN w:val="0"/>
        <w:adjustRightInd w:val="0"/>
        <w:spacing w:after="0" w:line="240" w:lineRule="auto"/>
        <w:ind w:left="3540" w:firstLine="708"/>
        <w:jc w:val="both"/>
        <w:rPr>
          <w:rFonts w:ascii="Times New Roman" w:hAnsi="Times New Roman" w:cs="Times New Roman"/>
          <w:b/>
          <w:bCs/>
          <w:color w:val="000000"/>
          <w:sz w:val="28"/>
          <w:szCs w:val="28"/>
        </w:rPr>
      </w:pPr>
    </w:p>
    <w:p w:rsidR="00781FE7" w:rsidRDefault="00781FE7" w:rsidP="008D1D96">
      <w:pPr>
        <w:autoSpaceDE w:val="0"/>
        <w:autoSpaceDN w:val="0"/>
        <w:adjustRightInd w:val="0"/>
        <w:spacing w:after="0" w:line="240" w:lineRule="auto"/>
        <w:ind w:firstLine="567"/>
        <w:jc w:val="both"/>
        <w:rPr>
          <w:rFonts w:ascii="Times New Roman" w:hAnsi="Times New Roman" w:cs="Times New Roman"/>
          <w:color w:val="000000"/>
          <w:sz w:val="28"/>
          <w:szCs w:val="28"/>
        </w:rPr>
      </w:pPr>
      <w:r w:rsidRPr="00781FE7">
        <w:rPr>
          <w:rFonts w:ascii="Times New Roman" w:hAnsi="Times New Roman" w:cs="Times New Roman"/>
          <w:b/>
          <w:bCs/>
          <w:color w:val="000000"/>
          <w:sz w:val="28"/>
          <w:szCs w:val="28"/>
        </w:rPr>
        <w:t>Вве</w:t>
      </w:r>
      <w:r w:rsidR="00CA6B15">
        <w:rPr>
          <w:rFonts w:ascii="Times New Roman" w:hAnsi="Times New Roman" w:cs="Times New Roman"/>
          <w:b/>
          <w:bCs/>
          <w:color w:val="000000"/>
          <w:sz w:val="28"/>
          <w:szCs w:val="28"/>
        </w:rPr>
        <w:t>дение. Физическая культура в общ</w:t>
      </w:r>
      <w:r w:rsidRPr="00781FE7">
        <w:rPr>
          <w:rFonts w:ascii="Times New Roman" w:hAnsi="Times New Roman" w:cs="Times New Roman"/>
          <w:b/>
          <w:bCs/>
          <w:color w:val="000000"/>
          <w:sz w:val="28"/>
          <w:szCs w:val="28"/>
        </w:rPr>
        <w:t xml:space="preserve">екультурной и профессиональной подготовке студентов СПО </w:t>
      </w:r>
    </w:p>
    <w:p w:rsidR="00781FE7" w:rsidRPr="00781FE7" w:rsidRDefault="00781FE7" w:rsidP="008D1D96">
      <w:pPr>
        <w:autoSpaceDE w:val="0"/>
        <w:autoSpaceDN w:val="0"/>
        <w:adjustRightInd w:val="0"/>
        <w:spacing w:after="0" w:line="240" w:lineRule="auto"/>
        <w:ind w:firstLine="567"/>
        <w:jc w:val="both"/>
        <w:rPr>
          <w:rFonts w:ascii="Times New Roman" w:hAnsi="Times New Roman" w:cs="Times New Roman"/>
          <w:color w:val="000000"/>
          <w:sz w:val="28"/>
          <w:szCs w:val="28"/>
        </w:rPr>
      </w:pPr>
      <w:r w:rsidRPr="00781FE7">
        <w:rPr>
          <w:rFonts w:ascii="Times New Roman" w:hAnsi="Times New Roman" w:cs="Times New Roman"/>
          <w:color w:val="000000"/>
          <w:sz w:val="28"/>
          <w:szCs w:val="28"/>
        </w:rPr>
        <w:t xml:space="preserve">Современное состояние физической культуры и спорта. Физическая культура и личность профессионала.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w:t>
      </w:r>
    </w:p>
    <w:p w:rsidR="00781FE7" w:rsidRPr="00781FE7" w:rsidRDefault="00781FE7" w:rsidP="008D1D96">
      <w:pPr>
        <w:autoSpaceDE w:val="0"/>
        <w:autoSpaceDN w:val="0"/>
        <w:adjustRightInd w:val="0"/>
        <w:spacing w:after="0" w:line="240" w:lineRule="auto"/>
        <w:ind w:firstLine="567"/>
        <w:jc w:val="both"/>
        <w:rPr>
          <w:rFonts w:ascii="Times New Roman" w:hAnsi="Times New Roman" w:cs="Times New Roman"/>
          <w:color w:val="000000"/>
          <w:sz w:val="28"/>
          <w:szCs w:val="28"/>
        </w:rPr>
      </w:pPr>
      <w:r w:rsidRPr="00781FE7">
        <w:rPr>
          <w:rFonts w:ascii="Times New Roman" w:hAnsi="Times New Roman" w:cs="Times New Roman"/>
          <w:color w:val="000000"/>
          <w:sz w:val="28"/>
          <w:szCs w:val="28"/>
        </w:rPr>
        <w:t xml:space="preserve">Особенности организации занятий со студентами в процессе освоения содержания учебной дисциплины «Физическая культура». Введение Всероссийского физкультурно - спортивного комплекса «Готов к труду и обороне» (ГТО). Требования к технике безопасности при занятиях физическими упражнениями </w:t>
      </w:r>
    </w:p>
    <w:p w:rsidR="00781FE7" w:rsidRDefault="00781FE7" w:rsidP="00FD6180">
      <w:pPr>
        <w:autoSpaceDE w:val="0"/>
        <w:autoSpaceDN w:val="0"/>
        <w:adjustRightInd w:val="0"/>
        <w:spacing w:after="0" w:line="240" w:lineRule="auto"/>
        <w:jc w:val="both"/>
        <w:rPr>
          <w:rFonts w:ascii="Times New Roman" w:hAnsi="Times New Roman" w:cs="Times New Roman"/>
          <w:b/>
          <w:bCs/>
          <w:color w:val="000000"/>
          <w:sz w:val="28"/>
          <w:szCs w:val="28"/>
        </w:rPr>
      </w:pPr>
    </w:p>
    <w:p w:rsidR="00781FE7" w:rsidRDefault="00781FE7" w:rsidP="00FD6180">
      <w:pPr>
        <w:pStyle w:val="a4"/>
        <w:numPr>
          <w:ilvl w:val="0"/>
          <w:numId w:val="1"/>
        </w:numPr>
        <w:autoSpaceDE w:val="0"/>
        <w:autoSpaceDN w:val="0"/>
        <w:adjustRightInd w:val="0"/>
        <w:spacing w:after="0" w:line="240" w:lineRule="auto"/>
        <w:jc w:val="both"/>
        <w:rPr>
          <w:rFonts w:ascii="Times New Roman" w:hAnsi="Times New Roman" w:cs="Times New Roman"/>
          <w:b/>
          <w:bCs/>
          <w:color w:val="000000"/>
          <w:sz w:val="28"/>
          <w:szCs w:val="28"/>
        </w:rPr>
      </w:pPr>
      <w:r w:rsidRPr="00781FE7">
        <w:rPr>
          <w:rFonts w:ascii="Times New Roman" w:hAnsi="Times New Roman" w:cs="Times New Roman"/>
          <w:b/>
          <w:bCs/>
          <w:color w:val="000000"/>
          <w:sz w:val="28"/>
          <w:szCs w:val="28"/>
        </w:rPr>
        <w:t xml:space="preserve">Основы здорового образа жизни. Физическая </w:t>
      </w:r>
    </w:p>
    <w:p w:rsidR="00781FE7" w:rsidRPr="00781FE7" w:rsidRDefault="00781FE7" w:rsidP="00FD6180">
      <w:pPr>
        <w:pStyle w:val="a4"/>
        <w:autoSpaceDE w:val="0"/>
        <w:autoSpaceDN w:val="0"/>
        <w:adjustRightInd w:val="0"/>
        <w:spacing w:after="0" w:line="240" w:lineRule="auto"/>
        <w:jc w:val="both"/>
        <w:rPr>
          <w:rFonts w:ascii="Times New Roman" w:hAnsi="Times New Roman" w:cs="Times New Roman"/>
          <w:b/>
          <w:bCs/>
          <w:color w:val="000000"/>
          <w:sz w:val="28"/>
          <w:szCs w:val="28"/>
        </w:rPr>
      </w:pPr>
      <w:r w:rsidRPr="00781FE7">
        <w:rPr>
          <w:rFonts w:ascii="Times New Roman" w:hAnsi="Times New Roman" w:cs="Times New Roman"/>
          <w:b/>
          <w:bCs/>
          <w:color w:val="000000"/>
          <w:sz w:val="28"/>
          <w:szCs w:val="28"/>
        </w:rPr>
        <w:t>культура в обеспечении здоровья</w:t>
      </w:r>
    </w:p>
    <w:p w:rsidR="00781FE7" w:rsidRPr="00781FE7" w:rsidRDefault="00781FE7" w:rsidP="008D1D96">
      <w:pPr>
        <w:autoSpaceDE w:val="0"/>
        <w:autoSpaceDN w:val="0"/>
        <w:adjustRightInd w:val="0"/>
        <w:spacing w:after="0" w:line="240" w:lineRule="auto"/>
        <w:ind w:firstLine="709"/>
        <w:jc w:val="both"/>
        <w:rPr>
          <w:rFonts w:ascii="Times New Roman" w:hAnsi="Times New Roman" w:cs="Times New Roman"/>
          <w:color w:val="000000"/>
          <w:sz w:val="28"/>
          <w:szCs w:val="28"/>
        </w:rPr>
      </w:pPr>
      <w:r w:rsidRPr="00781FE7">
        <w:rPr>
          <w:rFonts w:ascii="Times New Roman" w:hAnsi="Times New Roman" w:cs="Times New Roman"/>
          <w:color w:val="000000"/>
          <w:sz w:val="28"/>
          <w:szCs w:val="28"/>
        </w:rPr>
        <w:t xml:space="preserve">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образа жизни. Двигательная активность. </w:t>
      </w:r>
    </w:p>
    <w:p w:rsidR="00781FE7" w:rsidRPr="00781FE7" w:rsidRDefault="00781FE7" w:rsidP="008D1D96">
      <w:pPr>
        <w:autoSpaceDE w:val="0"/>
        <w:autoSpaceDN w:val="0"/>
        <w:adjustRightInd w:val="0"/>
        <w:spacing w:after="0" w:line="240" w:lineRule="auto"/>
        <w:ind w:firstLine="567"/>
        <w:jc w:val="both"/>
        <w:rPr>
          <w:rFonts w:ascii="Times New Roman" w:hAnsi="Times New Roman" w:cs="Times New Roman"/>
          <w:color w:val="000000"/>
          <w:sz w:val="28"/>
          <w:szCs w:val="28"/>
        </w:rPr>
      </w:pPr>
      <w:r w:rsidRPr="00781FE7">
        <w:rPr>
          <w:rFonts w:ascii="Times New Roman" w:hAnsi="Times New Roman" w:cs="Times New Roman"/>
          <w:color w:val="000000"/>
          <w:sz w:val="28"/>
          <w:szCs w:val="28"/>
        </w:rPr>
        <w:t xml:space="preserve">Влияние экологических факторов на здоровье человека. О вреде и профилактике курения, алкоголизма, наркомании. Влияние наследственных заболеваний в формировании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здоровье. Профилактика профессиональных заболеваний средствами и методами физического воспитания. </w:t>
      </w:r>
    </w:p>
    <w:p w:rsidR="00781FE7" w:rsidRDefault="00781FE7" w:rsidP="00FD6180">
      <w:pPr>
        <w:autoSpaceDE w:val="0"/>
        <w:autoSpaceDN w:val="0"/>
        <w:adjustRightInd w:val="0"/>
        <w:spacing w:after="0" w:line="240" w:lineRule="auto"/>
        <w:jc w:val="both"/>
        <w:rPr>
          <w:rFonts w:ascii="Times New Roman" w:hAnsi="Times New Roman" w:cs="Times New Roman"/>
          <w:b/>
          <w:bCs/>
          <w:color w:val="000000"/>
          <w:sz w:val="28"/>
          <w:szCs w:val="28"/>
        </w:rPr>
      </w:pPr>
    </w:p>
    <w:p w:rsidR="00781FE7" w:rsidRPr="00781FE7" w:rsidRDefault="00781FE7" w:rsidP="00FD6180">
      <w:pPr>
        <w:pStyle w:val="a4"/>
        <w:numPr>
          <w:ilvl w:val="0"/>
          <w:numId w:val="1"/>
        </w:numPr>
        <w:autoSpaceDE w:val="0"/>
        <w:autoSpaceDN w:val="0"/>
        <w:adjustRightInd w:val="0"/>
        <w:spacing w:after="0" w:line="240" w:lineRule="auto"/>
        <w:jc w:val="both"/>
        <w:rPr>
          <w:rFonts w:ascii="Times New Roman" w:hAnsi="Times New Roman" w:cs="Times New Roman"/>
          <w:b/>
          <w:bCs/>
          <w:color w:val="000000"/>
          <w:sz w:val="28"/>
          <w:szCs w:val="28"/>
        </w:rPr>
      </w:pPr>
      <w:r w:rsidRPr="00781FE7">
        <w:rPr>
          <w:rFonts w:ascii="Times New Roman" w:hAnsi="Times New Roman" w:cs="Times New Roman"/>
          <w:b/>
          <w:bCs/>
          <w:color w:val="000000"/>
          <w:sz w:val="28"/>
          <w:szCs w:val="28"/>
        </w:rPr>
        <w:t xml:space="preserve">Основы методики самостоятельных занятий </w:t>
      </w:r>
    </w:p>
    <w:p w:rsidR="00781FE7" w:rsidRPr="00781FE7" w:rsidRDefault="00781FE7" w:rsidP="00FD6180">
      <w:pPr>
        <w:pStyle w:val="a4"/>
        <w:autoSpaceDE w:val="0"/>
        <w:autoSpaceDN w:val="0"/>
        <w:adjustRightInd w:val="0"/>
        <w:spacing w:after="0" w:line="240" w:lineRule="auto"/>
        <w:jc w:val="both"/>
        <w:rPr>
          <w:rFonts w:ascii="Times New Roman" w:hAnsi="Times New Roman" w:cs="Times New Roman"/>
          <w:color w:val="000000"/>
          <w:sz w:val="28"/>
          <w:szCs w:val="28"/>
        </w:rPr>
      </w:pPr>
      <w:r w:rsidRPr="00781FE7">
        <w:rPr>
          <w:rFonts w:ascii="Times New Roman" w:hAnsi="Times New Roman" w:cs="Times New Roman"/>
          <w:b/>
          <w:bCs/>
          <w:color w:val="000000"/>
          <w:sz w:val="28"/>
          <w:szCs w:val="28"/>
        </w:rPr>
        <w:t>физическими упражнениями</w:t>
      </w:r>
    </w:p>
    <w:p w:rsidR="00781FE7" w:rsidRPr="00781FE7" w:rsidRDefault="00781FE7" w:rsidP="008D1D96">
      <w:pPr>
        <w:autoSpaceDE w:val="0"/>
        <w:autoSpaceDN w:val="0"/>
        <w:adjustRightInd w:val="0"/>
        <w:spacing w:after="0" w:line="240" w:lineRule="auto"/>
        <w:ind w:firstLine="708"/>
        <w:jc w:val="both"/>
        <w:rPr>
          <w:rFonts w:ascii="Times New Roman" w:hAnsi="Times New Roman" w:cs="Times New Roman"/>
          <w:color w:val="000000"/>
          <w:sz w:val="28"/>
          <w:szCs w:val="28"/>
        </w:rPr>
      </w:pPr>
      <w:r w:rsidRPr="00781FE7">
        <w:rPr>
          <w:rFonts w:ascii="Times New Roman" w:hAnsi="Times New Roman" w:cs="Times New Roman"/>
          <w:color w:val="000000"/>
          <w:sz w:val="28"/>
          <w:szCs w:val="28"/>
        </w:rPr>
        <w:t xml:space="preserve">Мотивация и целенаправленность самостоятельных занятий, их формы и содержание. </w:t>
      </w:r>
    </w:p>
    <w:p w:rsidR="00781FE7" w:rsidRDefault="00781FE7" w:rsidP="008D1D96">
      <w:pPr>
        <w:pStyle w:val="Default"/>
        <w:ind w:firstLine="708"/>
        <w:jc w:val="both"/>
        <w:rPr>
          <w:sz w:val="28"/>
          <w:szCs w:val="28"/>
        </w:rPr>
      </w:pPr>
      <w:r w:rsidRPr="00781FE7">
        <w:rPr>
          <w:sz w:val="28"/>
          <w:szCs w:val="28"/>
        </w:rPr>
        <w:t>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Факторы</w:t>
      </w:r>
      <w:r w:rsidR="00CA6B15">
        <w:rPr>
          <w:sz w:val="28"/>
          <w:szCs w:val="28"/>
        </w:rPr>
        <w:t xml:space="preserve"> </w:t>
      </w:r>
      <w:r>
        <w:rPr>
          <w:sz w:val="28"/>
          <w:szCs w:val="28"/>
        </w:rPr>
        <w:t xml:space="preserve">регуляции нагрузки. Тесты для определения оптимальной индивидуальной нагрузки. Сенситивность в развитии профилирующих двигательных качеств. </w:t>
      </w:r>
    </w:p>
    <w:p w:rsidR="00781FE7" w:rsidRDefault="00781FE7" w:rsidP="00FD6180">
      <w:pPr>
        <w:pStyle w:val="Default"/>
        <w:jc w:val="both"/>
        <w:rPr>
          <w:b/>
          <w:bCs/>
          <w:sz w:val="28"/>
          <w:szCs w:val="28"/>
        </w:rPr>
      </w:pPr>
    </w:p>
    <w:p w:rsidR="00781FE7" w:rsidRDefault="00781FE7" w:rsidP="00FD6180">
      <w:pPr>
        <w:pStyle w:val="Default"/>
        <w:numPr>
          <w:ilvl w:val="0"/>
          <w:numId w:val="1"/>
        </w:numPr>
        <w:jc w:val="both"/>
        <w:rPr>
          <w:b/>
          <w:bCs/>
          <w:sz w:val="28"/>
          <w:szCs w:val="28"/>
        </w:rPr>
      </w:pPr>
      <w:r>
        <w:rPr>
          <w:b/>
          <w:bCs/>
          <w:sz w:val="28"/>
          <w:szCs w:val="28"/>
        </w:rPr>
        <w:t>Самоконтроль, его основные методы,</w:t>
      </w:r>
    </w:p>
    <w:p w:rsidR="00781FE7" w:rsidRPr="00781FE7" w:rsidRDefault="00781FE7" w:rsidP="00FD6180">
      <w:pPr>
        <w:pStyle w:val="Default"/>
        <w:ind w:left="720"/>
        <w:jc w:val="both"/>
        <w:rPr>
          <w:b/>
          <w:bCs/>
          <w:sz w:val="28"/>
          <w:szCs w:val="28"/>
        </w:rPr>
      </w:pPr>
      <w:r w:rsidRPr="00781FE7">
        <w:rPr>
          <w:b/>
          <w:bCs/>
          <w:sz w:val="28"/>
          <w:szCs w:val="28"/>
        </w:rPr>
        <w:t>показатели и критерии оценки</w:t>
      </w:r>
    </w:p>
    <w:p w:rsidR="00781FE7" w:rsidRDefault="00781FE7" w:rsidP="008D1D96">
      <w:pPr>
        <w:pStyle w:val="Default"/>
        <w:ind w:firstLine="708"/>
        <w:jc w:val="both"/>
        <w:rPr>
          <w:sz w:val="28"/>
          <w:szCs w:val="28"/>
        </w:rPr>
      </w:pPr>
      <w:r>
        <w:rPr>
          <w:sz w:val="28"/>
          <w:szCs w:val="28"/>
        </w:rPr>
        <w:lastRenderedPageBreak/>
        <w:t xml:space="preserve">Использование методов стандартов, антропометрических индексов, номограмм, функциональных проб, упражнений — тестов для оценки физического развития, телосложения, функционального состояния организма, физической подготовленности. Коррекция содержания и методики занятий физическими упражнениями и спортом по результатам показателей контроля. </w:t>
      </w:r>
    </w:p>
    <w:p w:rsidR="00781FE7" w:rsidRDefault="00781FE7" w:rsidP="00FD6180">
      <w:pPr>
        <w:pStyle w:val="Default"/>
        <w:jc w:val="both"/>
        <w:rPr>
          <w:b/>
          <w:bCs/>
          <w:sz w:val="28"/>
          <w:szCs w:val="28"/>
        </w:rPr>
      </w:pPr>
    </w:p>
    <w:p w:rsidR="00781FE7" w:rsidRPr="00D14925" w:rsidRDefault="00781FE7" w:rsidP="00FD6180">
      <w:pPr>
        <w:pStyle w:val="Default"/>
        <w:numPr>
          <w:ilvl w:val="0"/>
          <w:numId w:val="1"/>
        </w:numPr>
        <w:jc w:val="both"/>
        <w:rPr>
          <w:b/>
          <w:bCs/>
          <w:sz w:val="28"/>
          <w:szCs w:val="28"/>
        </w:rPr>
      </w:pPr>
      <w:r w:rsidRPr="00D14925">
        <w:rPr>
          <w:b/>
          <w:bCs/>
          <w:sz w:val="28"/>
          <w:szCs w:val="28"/>
        </w:rPr>
        <w:t>Психофизиологические основы учебного и производственного</w:t>
      </w:r>
    </w:p>
    <w:p w:rsidR="00781FE7" w:rsidRDefault="00781FE7" w:rsidP="00FD6180">
      <w:pPr>
        <w:pStyle w:val="Default"/>
        <w:ind w:left="720"/>
        <w:jc w:val="both"/>
        <w:rPr>
          <w:sz w:val="28"/>
          <w:szCs w:val="28"/>
        </w:rPr>
      </w:pPr>
      <w:r w:rsidRPr="00D14925">
        <w:rPr>
          <w:b/>
          <w:bCs/>
          <w:sz w:val="28"/>
          <w:szCs w:val="28"/>
        </w:rPr>
        <w:t xml:space="preserve"> труда. Средства физической культуры в регулировании работоспособности</w:t>
      </w:r>
    </w:p>
    <w:p w:rsidR="00781FE7" w:rsidRDefault="00781FE7" w:rsidP="008D1D96">
      <w:pPr>
        <w:pStyle w:val="Default"/>
        <w:ind w:firstLine="708"/>
        <w:jc w:val="both"/>
        <w:rPr>
          <w:sz w:val="28"/>
          <w:szCs w:val="28"/>
        </w:rPr>
      </w:pPr>
      <w:r>
        <w:rPr>
          <w:sz w:val="28"/>
          <w:szCs w:val="28"/>
        </w:rPr>
        <w:t xml:space="preserve">Средства физической культуры в регулировании работоспособности. </w:t>
      </w:r>
    </w:p>
    <w:p w:rsidR="00781FE7" w:rsidRDefault="00781FE7" w:rsidP="008D1D96">
      <w:pPr>
        <w:pStyle w:val="Default"/>
        <w:ind w:firstLine="708"/>
        <w:jc w:val="both"/>
        <w:rPr>
          <w:sz w:val="28"/>
          <w:szCs w:val="28"/>
        </w:rPr>
      </w:pPr>
      <w:r>
        <w:rPr>
          <w:sz w:val="28"/>
          <w:szCs w:val="28"/>
        </w:rPr>
        <w:t xml:space="preserve">Психофизиологическая характеристика будущей производственной деятельности и учебного труда студентов профессиональных образовательных организаций. Динамика работоспособности в учебном году и факторы, ее определяющие. Основные причины изменения общего состояния студентов в период экзаменационной сессии. Критерии нервно-эмоционального, психического, и психофизического утомления. Методы повышения эффективности производственного и учебного труда. Значение мышечной релаксации. </w:t>
      </w:r>
    </w:p>
    <w:p w:rsidR="00781FE7" w:rsidRDefault="00781FE7" w:rsidP="008D1D96">
      <w:pPr>
        <w:pStyle w:val="Default"/>
        <w:ind w:firstLine="708"/>
        <w:jc w:val="both"/>
        <w:rPr>
          <w:sz w:val="28"/>
          <w:szCs w:val="28"/>
        </w:rPr>
      </w:pPr>
      <w:r>
        <w:rPr>
          <w:sz w:val="28"/>
          <w:szCs w:val="28"/>
        </w:rPr>
        <w:t xml:space="preserve">Аутотренинг и его использование для повышения работоспособности. </w:t>
      </w:r>
    </w:p>
    <w:p w:rsidR="00064204" w:rsidRDefault="00064204" w:rsidP="00FD6180">
      <w:pPr>
        <w:pStyle w:val="Default"/>
        <w:jc w:val="both"/>
        <w:rPr>
          <w:b/>
          <w:bCs/>
          <w:sz w:val="28"/>
          <w:szCs w:val="28"/>
        </w:rPr>
      </w:pPr>
    </w:p>
    <w:p w:rsidR="00064204" w:rsidRDefault="00781FE7" w:rsidP="00FD6180">
      <w:pPr>
        <w:pStyle w:val="Default"/>
        <w:numPr>
          <w:ilvl w:val="0"/>
          <w:numId w:val="1"/>
        </w:numPr>
        <w:jc w:val="both"/>
        <w:rPr>
          <w:b/>
          <w:bCs/>
          <w:sz w:val="28"/>
          <w:szCs w:val="28"/>
        </w:rPr>
      </w:pPr>
      <w:r>
        <w:rPr>
          <w:b/>
          <w:bCs/>
          <w:sz w:val="28"/>
          <w:szCs w:val="28"/>
        </w:rPr>
        <w:t>Физическая культура в профессиональной деятельности</w:t>
      </w:r>
    </w:p>
    <w:p w:rsidR="00781FE7" w:rsidRDefault="00781FE7" w:rsidP="00FD6180">
      <w:pPr>
        <w:pStyle w:val="Default"/>
        <w:ind w:left="720"/>
        <w:jc w:val="both"/>
        <w:rPr>
          <w:sz w:val="28"/>
          <w:szCs w:val="28"/>
        </w:rPr>
      </w:pPr>
      <w:r>
        <w:rPr>
          <w:b/>
          <w:bCs/>
          <w:sz w:val="28"/>
          <w:szCs w:val="28"/>
        </w:rPr>
        <w:t xml:space="preserve"> специалиста</w:t>
      </w:r>
    </w:p>
    <w:p w:rsidR="00781FE7" w:rsidRDefault="00781FE7" w:rsidP="00FD6180">
      <w:pPr>
        <w:spacing w:after="0" w:line="240" w:lineRule="auto"/>
        <w:jc w:val="both"/>
        <w:rPr>
          <w:rFonts w:ascii="Times New Roman" w:hAnsi="Times New Roman" w:cs="Times New Roman"/>
          <w:sz w:val="28"/>
          <w:szCs w:val="28"/>
        </w:rPr>
      </w:pPr>
      <w:r w:rsidRPr="00064204">
        <w:rPr>
          <w:rFonts w:ascii="Times New Roman" w:hAnsi="Times New Roman" w:cs="Times New Roman"/>
          <w:sz w:val="28"/>
          <w:szCs w:val="28"/>
        </w:rPr>
        <w:t>Личная и социально-экономическая необходимость специальной адаптивной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Профилактика профессиональных заболеваний средствами и методами физического воспитания.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w:t>
      </w:r>
    </w:p>
    <w:p w:rsidR="00064204" w:rsidRDefault="00064204" w:rsidP="00FD6180">
      <w:pPr>
        <w:autoSpaceDE w:val="0"/>
        <w:autoSpaceDN w:val="0"/>
        <w:adjustRightInd w:val="0"/>
        <w:spacing w:after="0" w:line="240" w:lineRule="auto"/>
        <w:jc w:val="both"/>
        <w:rPr>
          <w:rFonts w:ascii="Cambria" w:hAnsi="Cambria" w:cs="Cambria"/>
          <w:b/>
          <w:bCs/>
          <w:color w:val="000000"/>
          <w:sz w:val="32"/>
          <w:szCs w:val="32"/>
        </w:rPr>
      </w:pPr>
    </w:p>
    <w:p w:rsidR="00064204" w:rsidRPr="00064204" w:rsidRDefault="00064204" w:rsidP="00FD6180">
      <w:pPr>
        <w:autoSpaceDE w:val="0"/>
        <w:autoSpaceDN w:val="0"/>
        <w:adjustRightInd w:val="0"/>
        <w:spacing w:after="0" w:line="240" w:lineRule="auto"/>
        <w:jc w:val="both"/>
        <w:rPr>
          <w:rFonts w:ascii="Cambria" w:hAnsi="Cambria" w:cs="Cambria"/>
          <w:color w:val="000000"/>
          <w:sz w:val="32"/>
          <w:szCs w:val="32"/>
        </w:rPr>
      </w:pPr>
      <w:r w:rsidRPr="00064204">
        <w:rPr>
          <w:rFonts w:ascii="Cambria" w:hAnsi="Cambria" w:cs="Cambria"/>
          <w:b/>
          <w:bCs/>
          <w:color w:val="000000"/>
          <w:sz w:val="32"/>
          <w:szCs w:val="32"/>
        </w:rPr>
        <w:t xml:space="preserve">П р а к т и ч е с к а я </w:t>
      </w:r>
      <w:r w:rsidR="007E61DF">
        <w:rPr>
          <w:rFonts w:ascii="Cambria" w:hAnsi="Cambria" w:cs="Cambria"/>
          <w:b/>
          <w:bCs/>
          <w:color w:val="000000"/>
          <w:sz w:val="32"/>
          <w:szCs w:val="32"/>
        </w:rPr>
        <w:t xml:space="preserve"> </w:t>
      </w:r>
      <w:r w:rsidRPr="00064204">
        <w:rPr>
          <w:rFonts w:ascii="Cambria" w:hAnsi="Cambria" w:cs="Cambria"/>
          <w:b/>
          <w:bCs/>
          <w:color w:val="000000"/>
          <w:sz w:val="32"/>
          <w:szCs w:val="32"/>
        </w:rPr>
        <w:t>ч а с т ь</w:t>
      </w:r>
    </w:p>
    <w:p w:rsidR="00064204" w:rsidRDefault="00064204" w:rsidP="00FD6180">
      <w:pPr>
        <w:autoSpaceDE w:val="0"/>
        <w:autoSpaceDN w:val="0"/>
        <w:adjustRightInd w:val="0"/>
        <w:spacing w:after="0" w:line="240" w:lineRule="auto"/>
        <w:jc w:val="both"/>
        <w:rPr>
          <w:rFonts w:ascii="Times New Roman" w:hAnsi="Times New Roman" w:cs="Times New Roman"/>
          <w:b/>
          <w:bCs/>
          <w:i/>
          <w:iCs/>
          <w:color w:val="000000"/>
          <w:sz w:val="28"/>
          <w:szCs w:val="28"/>
        </w:rPr>
      </w:pPr>
    </w:p>
    <w:p w:rsidR="00064204" w:rsidRPr="00064204" w:rsidRDefault="00064204" w:rsidP="00FD6180">
      <w:pPr>
        <w:autoSpaceDE w:val="0"/>
        <w:autoSpaceDN w:val="0"/>
        <w:adjustRightInd w:val="0"/>
        <w:spacing w:after="0" w:line="240" w:lineRule="auto"/>
        <w:jc w:val="both"/>
        <w:rPr>
          <w:rFonts w:ascii="Times New Roman" w:hAnsi="Times New Roman" w:cs="Times New Roman"/>
          <w:color w:val="000000"/>
          <w:sz w:val="28"/>
          <w:szCs w:val="28"/>
        </w:rPr>
      </w:pPr>
      <w:r w:rsidRPr="00064204">
        <w:rPr>
          <w:rFonts w:ascii="Times New Roman" w:hAnsi="Times New Roman" w:cs="Times New Roman"/>
          <w:b/>
          <w:bCs/>
          <w:i/>
          <w:iCs/>
          <w:color w:val="000000"/>
          <w:sz w:val="28"/>
          <w:szCs w:val="28"/>
        </w:rPr>
        <w:t>Учебно-методические занятия</w:t>
      </w:r>
    </w:p>
    <w:p w:rsidR="00064204" w:rsidRDefault="00064204" w:rsidP="008D1D96">
      <w:pPr>
        <w:pStyle w:val="Default"/>
        <w:ind w:firstLine="708"/>
        <w:jc w:val="both"/>
        <w:rPr>
          <w:i/>
          <w:iCs/>
          <w:sz w:val="28"/>
          <w:szCs w:val="28"/>
        </w:rPr>
      </w:pPr>
      <w:r w:rsidRPr="00064204">
        <w:rPr>
          <w:sz w:val="28"/>
          <w:szCs w:val="28"/>
        </w:rPr>
        <w:t>Содержание учебно-методических занятий определяется по выбору преподавателя с учетом интересов студентов.</w:t>
      </w:r>
      <w:r w:rsidRPr="00064204">
        <w:rPr>
          <w:i/>
          <w:iCs/>
          <w:sz w:val="28"/>
          <w:szCs w:val="28"/>
        </w:rPr>
        <w:t xml:space="preserve"> </w:t>
      </w:r>
    </w:p>
    <w:p w:rsidR="00064204" w:rsidRPr="00064204" w:rsidRDefault="00064204" w:rsidP="008D1D96">
      <w:pPr>
        <w:pStyle w:val="Default"/>
        <w:ind w:firstLine="708"/>
        <w:jc w:val="both"/>
        <w:rPr>
          <w:sz w:val="28"/>
          <w:szCs w:val="28"/>
        </w:rPr>
      </w:pPr>
      <w:r w:rsidRPr="00064204">
        <w:rPr>
          <w:iCs/>
          <w:sz w:val="28"/>
          <w:szCs w:val="28"/>
        </w:rPr>
        <w:t xml:space="preserve">1. Простейшие методики самооценки работоспособности, усталости, утомления и применение средств физической культуры для их направленной коррекции. Использование методов самоконтроля, стандартов, индексов. </w:t>
      </w:r>
    </w:p>
    <w:p w:rsidR="00064204" w:rsidRPr="00064204" w:rsidRDefault="00064204" w:rsidP="008D1D96">
      <w:pPr>
        <w:pStyle w:val="Default"/>
        <w:ind w:firstLine="708"/>
        <w:jc w:val="both"/>
        <w:rPr>
          <w:sz w:val="28"/>
          <w:szCs w:val="28"/>
        </w:rPr>
      </w:pPr>
      <w:r w:rsidRPr="00064204">
        <w:rPr>
          <w:iCs/>
          <w:sz w:val="28"/>
          <w:szCs w:val="28"/>
        </w:rPr>
        <w:t xml:space="preserve">2. Методика составления и проведения самостоятельных занятий физическими упражнениями гигиенической и профессиональной направленности. Методика активного отдыха в ходе профессиональной деятельности по избранному направлению. </w:t>
      </w:r>
    </w:p>
    <w:p w:rsidR="00064204" w:rsidRPr="00064204" w:rsidRDefault="00064204" w:rsidP="008D1D96">
      <w:pPr>
        <w:pStyle w:val="Default"/>
        <w:ind w:firstLine="708"/>
        <w:jc w:val="both"/>
        <w:rPr>
          <w:sz w:val="28"/>
          <w:szCs w:val="28"/>
        </w:rPr>
      </w:pPr>
      <w:r w:rsidRPr="00064204">
        <w:rPr>
          <w:iCs/>
          <w:sz w:val="28"/>
          <w:szCs w:val="28"/>
        </w:rPr>
        <w:t xml:space="preserve">3. Массаж и самомассаж при физическом и умственном утомлении. </w:t>
      </w:r>
    </w:p>
    <w:p w:rsidR="00064204" w:rsidRPr="00064204" w:rsidRDefault="00064204" w:rsidP="008D1D96">
      <w:pPr>
        <w:pStyle w:val="Default"/>
        <w:ind w:firstLine="708"/>
        <w:jc w:val="both"/>
        <w:rPr>
          <w:sz w:val="28"/>
          <w:szCs w:val="28"/>
        </w:rPr>
      </w:pPr>
      <w:r w:rsidRPr="00064204">
        <w:rPr>
          <w:iCs/>
          <w:sz w:val="28"/>
          <w:szCs w:val="28"/>
        </w:rPr>
        <w:t xml:space="preserve">4. Физические упражнения для профилактики и коррекции нарушения опорно-двигательного аппарата. Профилактика профессиональных заболеваний средствами и методами физического воспитания. Физические упражнения для коррекции зрения. </w:t>
      </w:r>
    </w:p>
    <w:p w:rsidR="00064204" w:rsidRPr="00064204" w:rsidRDefault="00064204" w:rsidP="008D1D96">
      <w:pPr>
        <w:pStyle w:val="Default"/>
        <w:ind w:firstLine="708"/>
        <w:jc w:val="both"/>
        <w:rPr>
          <w:sz w:val="28"/>
          <w:szCs w:val="28"/>
        </w:rPr>
      </w:pPr>
      <w:r w:rsidRPr="00064204">
        <w:rPr>
          <w:iCs/>
          <w:sz w:val="28"/>
          <w:szCs w:val="28"/>
        </w:rPr>
        <w:lastRenderedPageBreak/>
        <w:t xml:space="preserve">5. Составление и проведение комплексов утренней, вводной и производственной гимнастики с учетом направления будущей профессиональной деятельности обучающихся. </w:t>
      </w:r>
    </w:p>
    <w:p w:rsidR="00064204" w:rsidRPr="00064204" w:rsidRDefault="00064204" w:rsidP="008D1D96">
      <w:pPr>
        <w:pStyle w:val="Default"/>
        <w:ind w:firstLine="708"/>
        <w:jc w:val="both"/>
        <w:rPr>
          <w:sz w:val="28"/>
          <w:szCs w:val="28"/>
        </w:rPr>
      </w:pPr>
      <w:r w:rsidRPr="00064204">
        <w:rPr>
          <w:iCs/>
          <w:sz w:val="28"/>
          <w:szCs w:val="28"/>
        </w:rPr>
        <w:t xml:space="preserve">6. Методика определения профессионально значимых психофизиологических и двигательных качеств на основе профессиограммы специалиста. Спортограмма и профессиограмма. </w:t>
      </w:r>
    </w:p>
    <w:p w:rsidR="00064204" w:rsidRPr="00064204" w:rsidRDefault="00064204" w:rsidP="008D1D96">
      <w:pPr>
        <w:pStyle w:val="Default"/>
        <w:ind w:firstLine="708"/>
        <w:jc w:val="both"/>
        <w:rPr>
          <w:sz w:val="28"/>
          <w:szCs w:val="28"/>
        </w:rPr>
      </w:pPr>
      <w:r w:rsidRPr="00064204">
        <w:rPr>
          <w:iCs/>
          <w:sz w:val="28"/>
          <w:szCs w:val="28"/>
        </w:rPr>
        <w:t xml:space="preserve">7. Самооценка и анализ выполнения обязательных тестов состояния здоровья и общефизической подготовки. Методика самоконтроля за уровнем развития профессионально значимых качеств и свойств личности. </w:t>
      </w:r>
    </w:p>
    <w:p w:rsidR="00064204" w:rsidRPr="00064204" w:rsidRDefault="00064204" w:rsidP="008D1D96">
      <w:pPr>
        <w:pStyle w:val="Default"/>
        <w:ind w:firstLine="708"/>
        <w:jc w:val="both"/>
        <w:rPr>
          <w:sz w:val="28"/>
          <w:szCs w:val="28"/>
        </w:rPr>
      </w:pPr>
      <w:r w:rsidRPr="00064204">
        <w:rPr>
          <w:iCs/>
          <w:sz w:val="28"/>
          <w:szCs w:val="28"/>
        </w:rPr>
        <w:t xml:space="preserve">8. Ведение личного дневника самоконтроля (индивидуальная карта здоровья). Определение уровня здоровья (по Э.Н. Вайнеру). </w:t>
      </w:r>
    </w:p>
    <w:p w:rsidR="00064204" w:rsidRPr="00064204" w:rsidRDefault="00064204" w:rsidP="008D1D96">
      <w:pPr>
        <w:pStyle w:val="Default"/>
        <w:ind w:firstLine="708"/>
        <w:jc w:val="both"/>
        <w:rPr>
          <w:sz w:val="28"/>
          <w:szCs w:val="28"/>
        </w:rPr>
      </w:pPr>
      <w:r w:rsidRPr="00064204">
        <w:rPr>
          <w:iCs/>
          <w:sz w:val="28"/>
          <w:szCs w:val="28"/>
        </w:rPr>
        <w:t xml:space="preserve">9. Индивидуальная оздоровительная программа двигательной активности с учетом профессиональной направленности. </w:t>
      </w:r>
    </w:p>
    <w:p w:rsidR="00064204" w:rsidRDefault="00064204" w:rsidP="00FD6180">
      <w:pPr>
        <w:pStyle w:val="Default"/>
        <w:jc w:val="both"/>
        <w:rPr>
          <w:b/>
          <w:bCs/>
          <w:i/>
          <w:iCs/>
          <w:sz w:val="28"/>
          <w:szCs w:val="28"/>
        </w:rPr>
      </w:pPr>
    </w:p>
    <w:p w:rsidR="003144DB" w:rsidRDefault="00064204" w:rsidP="008D1D96">
      <w:pPr>
        <w:pStyle w:val="Default"/>
        <w:jc w:val="both"/>
        <w:rPr>
          <w:sz w:val="28"/>
          <w:szCs w:val="28"/>
        </w:rPr>
      </w:pPr>
      <w:r>
        <w:rPr>
          <w:b/>
          <w:bCs/>
          <w:i/>
          <w:iCs/>
          <w:sz w:val="28"/>
          <w:szCs w:val="28"/>
        </w:rPr>
        <w:t>Учебно-тренировочные занятия</w:t>
      </w:r>
    </w:p>
    <w:p w:rsidR="008D1D96" w:rsidRDefault="008D1D96" w:rsidP="008D1D96">
      <w:pPr>
        <w:pStyle w:val="Default"/>
        <w:jc w:val="both"/>
        <w:rPr>
          <w:sz w:val="28"/>
          <w:szCs w:val="28"/>
        </w:rPr>
      </w:pPr>
    </w:p>
    <w:p w:rsidR="00064204" w:rsidRDefault="00064204" w:rsidP="008D1D96">
      <w:pPr>
        <w:pStyle w:val="Default"/>
        <w:ind w:firstLine="708"/>
        <w:jc w:val="both"/>
        <w:rPr>
          <w:sz w:val="28"/>
          <w:szCs w:val="28"/>
        </w:rPr>
      </w:pPr>
      <w:r>
        <w:rPr>
          <w:sz w:val="28"/>
          <w:szCs w:val="28"/>
        </w:rPr>
        <w:t xml:space="preserve">При проведении учебно-тренировочных занятий преподаватель определяет оптимальный объем физической нагрузки, опираясь на данные о состоянии здоровья обучающихся, дает индивидуальные рекомендации для самостоятельных занятий в том или ином виде спорта. </w:t>
      </w:r>
    </w:p>
    <w:p w:rsidR="00064204" w:rsidRDefault="00064204" w:rsidP="008D1D96">
      <w:pPr>
        <w:pStyle w:val="Default"/>
        <w:ind w:firstLine="708"/>
        <w:jc w:val="both"/>
        <w:rPr>
          <w:sz w:val="28"/>
          <w:szCs w:val="28"/>
        </w:rPr>
      </w:pPr>
      <w:r>
        <w:rPr>
          <w:b/>
          <w:bCs/>
          <w:sz w:val="28"/>
          <w:szCs w:val="28"/>
        </w:rPr>
        <w:t xml:space="preserve">1. Легкая атлетика. Кроссовая подготовка </w:t>
      </w:r>
    </w:p>
    <w:p w:rsidR="00064204" w:rsidRDefault="00064204" w:rsidP="008D1D96">
      <w:pPr>
        <w:pStyle w:val="Default"/>
        <w:ind w:firstLine="708"/>
        <w:jc w:val="both"/>
        <w:rPr>
          <w:sz w:val="28"/>
          <w:szCs w:val="28"/>
        </w:rPr>
      </w:pPr>
      <w:r>
        <w:rPr>
          <w:sz w:val="28"/>
          <w:szCs w:val="28"/>
        </w:rPr>
        <w:t xml:space="preserve">Решает задачи поддержки и укрепления здоровья. Способствует развитию выносливости, быстроты, скоростно-силовых качеств, упорства, трудолюбия, внимания, восприятия, мышления. </w:t>
      </w:r>
    </w:p>
    <w:p w:rsidR="003144DB" w:rsidRDefault="00064204" w:rsidP="008D1D96">
      <w:pPr>
        <w:pStyle w:val="Default"/>
        <w:ind w:firstLine="708"/>
        <w:jc w:val="both"/>
        <w:rPr>
          <w:sz w:val="28"/>
          <w:szCs w:val="28"/>
        </w:rPr>
      </w:pPr>
      <w:r w:rsidRPr="00064204">
        <w:rPr>
          <w:sz w:val="28"/>
          <w:szCs w:val="28"/>
        </w:rPr>
        <w:t>Кроссовая подготовка: высокий и низкий старт, стартовый разгон, финиширование; бег 100 м, эстафетный бег 4´100 м, 4´400 м; бег по прямой с различной скоростью, равномерный бег на дистанцию 2000 м (девушки) и 3000 м (юноши), прыжки в длину с разбега способом «согнув ноги»; прыжки в высоту способами: «прогнувшись», перешагивания, «ножницы», перекидной; метание гранаты весом 500 г (девушки) и 700 г (юноши); толкание ядра.</w:t>
      </w:r>
    </w:p>
    <w:p w:rsidR="00064204" w:rsidRDefault="00064204" w:rsidP="008D1D96">
      <w:pPr>
        <w:pStyle w:val="Default"/>
        <w:ind w:firstLine="708"/>
        <w:jc w:val="both"/>
        <w:rPr>
          <w:sz w:val="28"/>
          <w:szCs w:val="28"/>
        </w:rPr>
      </w:pPr>
      <w:r>
        <w:rPr>
          <w:b/>
          <w:bCs/>
          <w:sz w:val="28"/>
          <w:szCs w:val="28"/>
        </w:rPr>
        <w:t xml:space="preserve">2. Лыжная подготовка </w:t>
      </w:r>
    </w:p>
    <w:p w:rsidR="00064204" w:rsidRDefault="00064204" w:rsidP="008D1D96">
      <w:pPr>
        <w:pStyle w:val="Default"/>
        <w:ind w:firstLine="708"/>
        <w:jc w:val="both"/>
        <w:rPr>
          <w:sz w:val="28"/>
          <w:szCs w:val="28"/>
        </w:rPr>
      </w:pPr>
      <w:r>
        <w:rPr>
          <w:sz w:val="28"/>
          <w:szCs w:val="28"/>
        </w:rPr>
        <w:t xml:space="preserve">Решает оздоровительные задачи, задачи активного отдыха. Увеличивает резервные возможности сердечно-сосудистой и дыхательной систем, повышает защитные функции организма. Совершенствует силовую выносливость, координацию движений. Воспитывает смелость, выдержку, упорство в достижении цели. </w:t>
      </w:r>
    </w:p>
    <w:p w:rsidR="00064204" w:rsidRDefault="00064204" w:rsidP="008D1D96">
      <w:pPr>
        <w:pStyle w:val="Default"/>
        <w:ind w:firstLine="708"/>
        <w:jc w:val="both"/>
        <w:rPr>
          <w:sz w:val="28"/>
          <w:szCs w:val="28"/>
        </w:rPr>
      </w:pPr>
      <w:r>
        <w:rPr>
          <w:sz w:val="28"/>
          <w:szCs w:val="28"/>
        </w:rPr>
        <w:t xml:space="preserve">Переход с одновременных лыжных ходов на попеременные. Преодоление подъемов и препятствий. Переход с хода на ход в зависимости от условий дистанции и состояния лыжни. Элементы тактики лыжных гонок: распределение сил, лидирование, обгон, финиширование и др. Прохождение дистанции до 3 км (девушки) и 5 км (юноши). Основные элементы тактики в лыжных гонках. Правила соревнований. Техника безопасности при занятиях лыжным спортом. Первая помощь при травмах и обморожениях. </w:t>
      </w:r>
    </w:p>
    <w:p w:rsidR="00064204" w:rsidRDefault="00064204" w:rsidP="008D1D96">
      <w:pPr>
        <w:pStyle w:val="Default"/>
        <w:ind w:firstLine="708"/>
        <w:jc w:val="both"/>
        <w:rPr>
          <w:sz w:val="28"/>
          <w:szCs w:val="28"/>
        </w:rPr>
      </w:pPr>
      <w:r>
        <w:rPr>
          <w:b/>
          <w:bCs/>
          <w:sz w:val="28"/>
          <w:szCs w:val="28"/>
        </w:rPr>
        <w:t xml:space="preserve">3. Гимнастика </w:t>
      </w:r>
    </w:p>
    <w:p w:rsidR="00064204" w:rsidRDefault="00064204" w:rsidP="008D1D96">
      <w:pPr>
        <w:pStyle w:val="Default"/>
        <w:ind w:firstLine="708"/>
        <w:jc w:val="both"/>
        <w:rPr>
          <w:sz w:val="28"/>
          <w:szCs w:val="28"/>
        </w:rPr>
      </w:pPr>
      <w:r>
        <w:rPr>
          <w:sz w:val="28"/>
          <w:szCs w:val="28"/>
        </w:rPr>
        <w:lastRenderedPageBreak/>
        <w:t xml:space="preserve">Решает оздоровительные и профилактические задачи. Развивает силу, выносливость, координацию, гибкость, равновесие, сенсоторику. Совершенствует память, внимание, целеустремленность, мышление. </w:t>
      </w:r>
    </w:p>
    <w:p w:rsidR="00064204" w:rsidRDefault="00064204" w:rsidP="008D1D96">
      <w:pPr>
        <w:pStyle w:val="Default"/>
        <w:ind w:firstLine="708"/>
        <w:jc w:val="both"/>
        <w:rPr>
          <w:sz w:val="28"/>
          <w:szCs w:val="28"/>
        </w:rPr>
      </w:pPr>
      <w:r>
        <w:rPr>
          <w:sz w:val="28"/>
          <w:szCs w:val="28"/>
        </w:rPr>
        <w:t xml:space="preserve">Общеразвивающие упражнения, упражнения в паре с партнером, упражнения с гантелями, с набивными мячами, упражнения с мячом, обручем (девушки).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Упражнения для коррекции зрения. Комплексы упражнений вводной и производственной гимнастики. </w:t>
      </w:r>
    </w:p>
    <w:p w:rsidR="00064204" w:rsidRDefault="00064204" w:rsidP="008D1D96">
      <w:pPr>
        <w:pStyle w:val="Default"/>
        <w:ind w:firstLine="708"/>
        <w:jc w:val="both"/>
        <w:rPr>
          <w:sz w:val="28"/>
          <w:szCs w:val="28"/>
        </w:rPr>
      </w:pPr>
      <w:r>
        <w:rPr>
          <w:b/>
          <w:bCs/>
          <w:sz w:val="28"/>
          <w:szCs w:val="28"/>
        </w:rPr>
        <w:t xml:space="preserve">4. Спортивные игры </w:t>
      </w:r>
    </w:p>
    <w:p w:rsidR="00064204" w:rsidRDefault="00064204" w:rsidP="008D1D96">
      <w:pPr>
        <w:pStyle w:val="Default"/>
        <w:ind w:firstLine="708"/>
        <w:jc w:val="both"/>
        <w:rPr>
          <w:sz w:val="28"/>
          <w:szCs w:val="28"/>
        </w:rPr>
      </w:pPr>
      <w:r>
        <w:rPr>
          <w:sz w:val="28"/>
          <w:szCs w:val="28"/>
        </w:rPr>
        <w:t xml:space="preserve">Проведение спортивных игр 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 воспитанию волевых качеств, инициативности и самостоятельности. </w:t>
      </w:r>
    </w:p>
    <w:p w:rsidR="00064204" w:rsidRDefault="00064204" w:rsidP="008D1D96">
      <w:pPr>
        <w:pStyle w:val="Default"/>
        <w:ind w:firstLine="708"/>
        <w:jc w:val="both"/>
        <w:rPr>
          <w:sz w:val="28"/>
          <w:szCs w:val="28"/>
        </w:rPr>
      </w:pPr>
      <w:r>
        <w:rPr>
          <w:b/>
          <w:bCs/>
          <w:i/>
          <w:iCs/>
          <w:sz w:val="28"/>
          <w:szCs w:val="28"/>
        </w:rPr>
        <w:t xml:space="preserve">Волейбол </w:t>
      </w:r>
    </w:p>
    <w:p w:rsidR="00064204" w:rsidRDefault="00064204" w:rsidP="008D1D96">
      <w:pPr>
        <w:pStyle w:val="Default"/>
        <w:ind w:firstLine="708"/>
        <w:jc w:val="both"/>
        <w:rPr>
          <w:sz w:val="28"/>
          <w:szCs w:val="28"/>
        </w:rPr>
      </w:pPr>
      <w:r>
        <w:rPr>
          <w:sz w:val="28"/>
          <w:szCs w:val="28"/>
        </w:rPr>
        <w:t>Исходное положение (стойки), перемещения, передача, подача, нападающий удар, прием мяча снизу двумя руками, прием мяча одной рукой с последующим нападением и перекатом в сторону, на бедро и спину, прием</w:t>
      </w:r>
      <w:r w:rsidRPr="00064204">
        <w:rPr>
          <w:sz w:val="28"/>
          <w:szCs w:val="28"/>
        </w:rPr>
        <w:t xml:space="preserve"> </w:t>
      </w:r>
      <w:r>
        <w:rPr>
          <w:sz w:val="28"/>
          <w:szCs w:val="28"/>
        </w:rPr>
        <w:t xml:space="preserve">мяча одной рукой в падении вперед и последующим скольжением на груди-животе, блокирование, тактика нападения, тактика защиты. Правила игры. Техника безопасности игры. Игра по упрощенным правилам волейбола. Игра по правилам. </w:t>
      </w:r>
    </w:p>
    <w:p w:rsidR="00064204" w:rsidRDefault="00064204" w:rsidP="008D1D96">
      <w:pPr>
        <w:pStyle w:val="Default"/>
        <w:ind w:firstLine="708"/>
        <w:jc w:val="both"/>
        <w:rPr>
          <w:sz w:val="28"/>
          <w:szCs w:val="28"/>
        </w:rPr>
      </w:pPr>
      <w:r>
        <w:rPr>
          <w:b/>
          <w:bCs/>
          <w:i/>
          <w:iCs/>
          <w:sz w:val="28"/>
          <w:szCs w:val="28"/>
        </w:rPr>
        <w:t xml:space="preserve">Баскетбол </w:t>
      </w:r>
    </w:p>
    <w:p w:rsidR="00064204" w:rsidRDefault="00064204" w:rsidP="008D1D96">
      <w:pPr>
        <w:pStyle w:val="Default"/>
        <w:ind w:firstLine="708"/>
        <w:jc w:val="both"/>
        <w:rPr>
          <w:sz w:val="28"/>
          <w:szCs w:val="28"/>
        </w:rPr>
      </w:pPr>
      <w:r>
        <w:rPr>
          <w:sz w:val="28"/>
          <w:szCs w:val="28"/>
        </w:rPr>
        <w:t xml:space="preserve">Ловля и передача мяча, ведение, броски мяча в корзину (с места, в движении, прыжком), вырывание и выбивание (приемы овладения мячом), прием техники защиты - перехват, приемы, применяемые против броска, накрывание, тактика нападения, тактика защиты. Правила игры. Техника безопасности игры. Игра по упрощенным правилам баскетбола. Игра по правилам. </w:t>
      </w:r>
    </w:p>
    <w:p w:rsidR="00064204" w:rsidRDefault="003144DB" w:rsidP="008D1D96">
      <w:pPr>
        <w:pStyle w:val="Default"/>
        <w:ind w:firstLine="708"/>
        <w:jc w:val="both"/>
        <w:rPr>
          <w:sz w:val="28"/>
          <w:szCs w:val="28"/>
        </w:rPr>
      </w:pPr>
      <w:r>
        <w:rPr>
          <w:b/>
          <w:bCs/>
          <w:i/>
          <w:iCs/>
          <w:sz w:val="28"/>
          <w:szCs w:val="28"/>
        </w:rPr>
        <w:t xml:space="preserve">Футбол </w:t>
      </w:r>
      <w:r w:rsidR="00064204">
        <w:rPr>
          <w:b/>
          <w:bCs/>
          <w:i/>
          <w:iCs/>
          <w:sz w:val="28"/>
          <w:szCs w:val="28"/>
        </w:rPr>
        <w:t xml:space="preserve"> </w:t>
      </w:r>
    </w:p>
    <w:p w:rsidR="003144DB" w:rsidRDefault="00064204" w:rsidP="008D1D96">
      <w:pPr>
        <w:pStyle w:val="Default"/>
        <w:ind w:firstLine="708"/>
        <w:jc w:val="both"/>
        <w:rPr>
          <w:b/>
          <w:bCs/>
          <w:sz w:val="28"/>
          <w:szCs w:val="28"/>
        </w:rPr>
      </w:pPr>
      <w:r>
        <w:rPr>
          <w:sz w:val="28"/>
          <w:szCs w:val="28"/>
        </w:rPr>
        <w:t>Удар по летящему мячу средней частью подъема ноги, удары головой на месте и в прыжке, остановка мяча ногой, грудью, отбор мяча, обманные движения, техника игры вратаря, тактика защиты, тактика нападения. Правила игры. Техника безопасности игры. Игра по упрощенным правилам на площадках разных размеров. Игра по правилам.</w:t>
      </w:r>
      <w:r w:rsidR="003144DB" w:rsidRPr="003144DB">
        <w:rPr>
          <w:b/>
          <w:bCs/>
          <w:sz w:val="28"/>
          <w:szCs w:val="28"/>
        </w:rPr>
        <w:t xml:space="preserve"> </w:t>
      </w:r>
    </w:p>
    <w:p w:rsidR="003144DB" w:rsidRDefault="003144DB" w:rsidP="008D1D96">
      <w:pPr>
        <w:pStyle w:val="Default"/>
        <w:ind w:firstLine="708"/>
        <w:jc w:val="both"/>
        <w:rPr>
          <w:sz w:val="28"/>
          <w:szCs w:val="28"/>
        </w:rPr>
      </w:pPr>
      <w:r>
        <w:rPr>
          <w:b/>
          <w:bCs/>
          <w:sz w:val="28"/>
          <w:szCs w:val="28"/>
        </w:rPr>
        <w:t xml:space="preserve">6. Виды спорта по выбору </w:t>
      </w:r>
    </w:p>
    <w:p w:rsidR="003144DB" w:rsidRDefault="003144DB" w:rsidP="008D1D96">
      <w:pPr>
        <w:pStyle w:val="Default"/>
        <w:ind w:firstLine="708"/>
        <w:jc w:val="both"/>
        <w:rPr>
          <w:sz w:val="28"/>
          <w:szCs w:val="28"/>
        </w:rPr>
      </w:pPr>
      <w:r>
        <w:rPr>
          <w:b/>
          <w:bCs/>
          <w:i/>
          <w:iCs/>
          <w:sz w:val="28"/>
          <w:szCs w:val="28"/>
        </w:rPr>
        <w:t xml:space="preserve">Ритмическая гимнастика </w:t>
      </w:r>
    </w:p>
    <w:p w:rsidR="003144DB" w:rsidRPr="003144DB" w:rsidRDefault="003144DB" w:rsidP="008D1D96">
      <w:pPr>
        <w:pStyle w:val="Default"/>
        <w:ind w:firstLine="708"/>
        <w:jc w:val="both"/>
        <w:rPr>
          <w:sz w:val="28"/>
          <w:szCs w:val="28"/>
        </w:rPr>
      </w:pPr>
      <w:r w:rsidRPr="003144DB">
        <w:rPr>
          <w:iCs/>
          <w:sz w:val="28"/>
          <w:szCs w:val="28"/>
        </w:rPr>
        <w:t xml:space="preserve">Занятия способствуют совершенствованию координационных способностей, выносливости, ловкости, гибкости, коррекции фигуры. Оказывают оздоровительное влияние на сердечно-сосудистую, дыхательную, нервно-мышечную системы. Использование музыкального сопровождения совершенствует чувство ритма. </w:t>
      </w:r>
    </w:p>
    <w:p w:rsidR="003144DB" w:rsidRPr="003144DB" w:rsidRDefault="003144DB" w:rsidP="008D1D96">
      <w:pPr>
        <w:pStyle w:val="Default"/>
        <w:ind w:firstLine="708"/>
        <w:jc w:val="both"/>
        <w:rPr>
          <w:sz w:val="28"/>
          <w:szCs w:val="28"/>
        </w:rPr>
      </w:pPr>
      <w:r w:rsidRPr="003144DB">
        <w:rPr>
          <w:iCs/>
          <w:sz w:val="28"/>
          <w:szCs w:val="28"/>
        </w:rPr>
        <w:lastRenderedPageBreak/>
        <w:t xml:space="preserve">Индивидуально подобранные композиции из упражнений, выполняемых с разной амплитудой, траекторией, ритмом, темпом, пространственной точностью. Комплекс упражнений с профессиональной направленностью из 26–30 движений. </w:t>
      </w:r>
    </w:p>
    <w:p w:rsidR="003144DB" w:rsidRPr="003144DB" w:rsidRDefault="003144DB" w:rsidP="008D1D96">
      <w:pPr>
        <w:pStyle w:val="Default"/>
        <w:ind w:firstLine="708"/>
        <w:jc w:val="both"/>
        <w:rPr>
          <w:sz w:val="28"/>
          <w:szCs w:val="28"/>
        </w:rPr>
      </w:pPr>
      <w:r w:rsidRPr="003144DB">
        <w:rPr>
          <w:b/>
          <w:bCs/>
          <w:iCs/>
          <w:sz w:val="28"/>
          <w:szCs w:val="28"/>
        </w:rPr>
        <w:t xml:space="preserve">Атлетическая гимнастика, работа на тренажерах </w:t>
      </w:r>
    </w:p>
    <w:p w:rsidR="003144DB" w:rsidRPr="003144DB" w:rsidRDefault="003144DB" w:rsidP="008D1D96">
      <w:pPr>
        <w:pStyle w:val="Default"/>
        <w:ind w:firstLine="708"/>
        <w:jc w:val="both"/>
        <w:rPr>
          <w:sz w:val="28"/>
          <w:szCs w:val="28"/>
        </w:rPr>
      </w:pPr>
      <w:r w:rsidRPr="003144DB">
        <w:rPr>
          <w:iCs/>
          <w:sz w:val="28"/>
          <w:szCs w:val="28"/>
        </w:rPr>
        <w:t xml:space="preserve">Решает задачи коррекции фигуры, дифференцировки силовых характеристик движений, совершенствует регуляцию мышечного тонуса. Воспитывает абсолютную и относительную силу избранных групп мышц. </w:t>
      </w:r>
    </w:p>
    <w:p w:rsidR="003144DB" w:rsidRPr="003144DB" w:rsidRDefault="003144DB" w:rsidP="008D1D96">
      <w:pPr>
        <w:pStyle w:val="Default"/>
        <w:ind w:firstLine="708"/>
        <w:jc w:val="both"/>
        <w:rPr>
          <w:sz w:val="28"/>
          <w:szCs w:val="28"/>
        </w:rPr>
      </w:pPr>
      <w:r w:rsidRPr="003144DB">
        <w:rPr>
          <w:iCs/>
          <w:sz w:val="28"/>
          <w:szCs w:val="28"/>
        </w:rPr>
        <w:t xml:space="preserve">Круговой метод тренировки для развития силы основных мышечных групп с эспандерами, амортизаторами из резины, гантелями, гирей, штангой. Техника безопасности занятий. </w:t>
      </w:r>
    </w:p>
    <w:p w:rsidR="003144DB" w:rsidRPr="003144DB" w:rsidRDefault="003144DB" w:rsidP="008D1D96">
      <w:pPr>
        <w:pStyle w:val="Default"/>
        <w:ind w:firstLine="708"/>
        <w:jc w:val="both"/>
        <w:rPr>
          <w:sz w:val="28"/>
          <w:szCs w:val="28"/>
        </w:rPr>
      </w:pPr>
      <w:r w:rsidRPr="003144DB">
        <w:rPr>
          <w:b/>
          <w:bCs/>
          <w:iCs/>
          <w:sz w:val="28"/>
          <w:szCs w:val="28"/>
        </w:rPr>
        <w:t xml:space="preserve">Дыхательная гимнастика </w:t>
      </w:r>
    </w:p>
    <w:p w:rsidR="003144DB" w:rsidRPr="003144DB" w:rsidRDefault="003144DB" w:rsidP="008D1D96">
      <w:pPr>
        <w:pStyle w:val="Default"/>
        <w:ind w:firstLine="708"/>
        <w:jc w:val="both"/>
        <w:rPr>
          <w:sz w:val="28"/>
          <w:szCs w:val="28"/>
        </w:rPr>
      </w:pPr>
      <w:r w:rsidRPr="003144DB">
        <w:rPr>
          <w:iCs/>
          <w:sz w:val="28"/>
          <w:szCs w:val="28"/>
        </w:rPr>
        <w:t xml:space="preserve">Упражнения дыхательной гимнастики могут быть использованы в качестве профилактического средства физического воспитания. </w:t>
      </w:r>
    </w:p>
    <w:p w:rsidR="003144DB" w:rsidRPr="00BF5D4C" w:rsidRDefault="003144DB" w:rsidP="00FD6180">
      <w:pPr>
        <w:pStyle w:val="Default"/>
        <w:jc w:val="both"/>
        <w:rPr>
          <w:sz w:val="28"/>
          <w:szCs w:val="28"/>
        </w:rPr>
      </w:pPr>
      <w:r w:rsidRPr="003144DB">
        <w:rPr>
          <w:iCs/>
          <w:sz w:val="28"/>
          <w:szCs w:val="28"/>
        </w:rPr>
        <w:t>Дыхательная гимнастика используется для повышения основных функциональных систем: дыхательной и сердечно-сосудистой. Позволяет</w:t>
      </w:r>
      <w:r w:rsidRPr="003144DB">
        <w:rPr>
          <w:i/>
          <w:iCs/>
          <w:sz w:val="28"/>
          <w:szCs w:val="28"/>
        </w:rPr>
        <w:t xml:space="preserve"> </w:t>
      </w:r>
      <w:r w:rsidRPr="00BF5D4C">
        <w:rPr>
          <w:iCs/>
          <w:sz w:val="28"/>
          <w:szCs w:val="28"/>
        </w:rPr>
        <w:t xml:space="preserve">увеличивать жизненную емкость легких. Классические методы дыхания при выполнении движений. Дыхательные упражнения йогов. Современные методики дыхательной гимнастики (Лобановой-Поповой, Стрельниковой, Бутейко). </w:t>
      </w:r>
    </w:p>
    <w:p w:rsidR="003144DB" w:rsidRPr="00BF5D4C" w:rsidRDefault="003144DB" w:rsidP="008D1D96">
      <w:pPr>
        <w:pStyle w:val="Default"/>
        <w:ind w:firstLine="708"/>
        <w:jc w:val="both"/>
        <w:rPr>
          <w:sz w:val="28"/>
          <w:szCs w:val="28"/>
        </w:rPr>
      </w:pPr>
      <w:r w:rsidRPr="00BF5D4C">
        <w:rPr>
          <w:b/>
          <w:bCs/>
          <w:iCs/>
          <w:sz w:val="28"/>
          <w:szCs w:val="28"/>
        </w:rPr>
        <w:t xml:space="preserve">Спортивная аэробика </w:t>
      </w:r>
    </w:p>
    <w:p w:rsidR="003144DB" w:rsidRPr="00BF5D4C" w:rsidRDefault="003144DB" w:rsidP="008D1D96">
      <w:pPr>
        <w:pStyle w:val="Default"/>
        <w:ind w:firstLine="708"/>
        <w:jc w:val="both"/>
        <w:rPr>
          <w:sz w:val="28"/>
          <w:szCs w:val="28"/>
        </w:rPr>
      </w:pPr>
      <w:r w:rsidRPr="00BF5D4C">
        <w:rPr>
          <w:iCs/>
          <w:sz w:val="28"/>
          <w:szCs w:val="28"/>
        </w:rPr>
        <w:t xml:space="preserve">Занятия спортивной аэробикой совершенствуют чувство темпа, ритма, координацию движений, гибкость, силу, выносливость. </w:t>
      </w:r>
    </w:p>
    <w:p w:rsidR="00064204" w:rsidRDefault="003144DB" w:rsidP="008D1D96">
      <w:pPr>
        <w:spacing w:after="0" w:line="240" w:lineRule="auto"/>
        <w:ind w:firstLine="708"/>
        <w:jc w:val="both"/>
        <w:rPr>
          <w:rFonts w:ascii="Times New Roman" w:hAnsi="Times New Roman" w:cs="Times New Roman"/>
          <w:iCs/>
          <w:sz w:val="28"/>
          <w:szCs w:val="28"/>
        </w:rPr>
      </w:pPr>
      <w:r w:rsidRPr="00BF5D4C">
        <w:rPr>
          <w:rFonts w:ascii="Times New Roman" w:hAnsi="Times New Roman" w:cs="Times New Roman"/>
          <w:iCs/>
          <w:sz w:val="28"/>
          <w:szCs w:val="28"/>
        </w:rPr>
        <w:t>Комбинация из спортивно-гимнастических и акробатических элементов. Обязательные элементы: подскоки, амплитудные махи ногами, упражнения для мышц живота, отжимание в упоре лежа – четырехкратное исполнение подряд. Дополнительные элементы: кувырки вперед и назад, падение в упор лежа, перевороты вперед, назад, в сторону</w:t>
      </w:r>
      <w:r w:rsidR="00BF5D4C">
        <w:rPr>
          <w:rFonts w:ascii="Times New Roman" w:hAnsi="Times New Roman" w:cs="Times New Roman"/>
          <w:iCs/>
          <w:sz w:val="28"/>
          <w:szCs w:val="28"/>
        </w:rPr>
        <w:t>,</w:t>
      </w:r>
      <w:r w:rsidRPr="00BF5D4C">
        <w:rPr>
          <w:rFonts w:ascii="Times New Roman" w:hAnsi="Times New Roman" w:cs="Times New Roman"/>
          <w:iCs/>
          <w:sz w:val="28"/>
          <w:szCs w:val="28"/>
        </w:rPr>
        <w:t xml:space="preserve"> шпагаты</w:t>
      </w:r>
      <w:r w:rsidR="00BF5D4C">
        <w:rPr>
          <w:rFonts w:ascii="Times New Roman" w:hAnsi="Times New Roman" w:cs="Times New Roman"/>
          <w:iCs/>
          <w:sz w:val="28"/>
          <w:szCs w:val="28"/>
        </w:rPr>
        <w:t>.</w:t>
      </w:r>
    </w:p>
    <w:p w:rsidR="00FD6180" w:rsidRDefault="00FD6180" w:rsidP="00FD6180">
      <w:pPr>
        <w:spacing w:after="0" w:line="240" w:lineRule="auto"/>
        <w:jc w:val="both"/>
        <w:rPr>
          <w:rFonts w:ascii="Times New Roman" w:hAnsi="Times New Roman" w:cs="Times New Roman"/>
          <w:iCs/>
          <w:sz w:val="28"/>
          <w:szCs w:val="28"/>
        </w:rPr>
      </w:pPr>
    </w:p>
    <w:p w:rsidR="00FD6180" w:rsidRDefault="00FD6180" w:rsidP="00FD6180">
      <w:pPr>
        <w:spacing w:after="0" w:line="240" w:lineRule="auto"/>
        <w:jc w:val="both"/>
        <w:rPr>
          <w:rFonts w:ascii="Times New Roman" w:hAnsi="Times New Roman" w:cs="Times New Roman"/>
          <w:iCs/>
          <w:sz w:val="28"/>
          <w:szCs w:val="28"/>
        </w:rPr>
      </w:pPr>
    </w:p>
    <w:p w:rsidR="00FD6180" w:rsidRDefault="00FD6180" w:rsidP="00FD6180">
      <w:pPr>
        <w:spacing w:after="0" w:line="240" w:lineRule="auto"/>
        <w:jc w:val="both"/>
        <w:rPr>
          <w:rFonts w:ascii="Times New Roman" w:hAnsi="Times New Roman" w:cs="Times New Roman"/>
          <w:iCs/>
          <w:sz w:val="28"/>
          <w:szCs w:val="28"/>
        </w:rPr>
      </w:pPr>
    </w:p>
    <w:p w:rsidR="00FD6180" w:rsidRDefault="00FD6180" w:rsidP="00FD6180">
      <w:pPr>
        <w:spacing w:after="0" w:line="240" w:lineRule="auto"/>
        <w:jc w:val="both"/>
        <w:rPr>
          <w:rFonts w:ascii="Times New Roman" w:hAnsi="Times New Roman" w:cs="Times New Roman"/>
          <w:iCs/>
          <w:sz w:val="28"/>
          <w:szCs w:val="28"/>
        </w:rPr>
      </w:pPr>
    </w:p>
    <w:p w:rsidR="00FD6180" w:rsidRDefault="00FD6180" w:rsidP="00FD6180">
      <w:pPr>
        <w:spacing w:after="0" w:line="240" w:lineRule="auto"/>
        <w:jc w:val="both"/>
        <w:rPr>
          <w:rFonts w:ascii="Times New Roman" w:hAnsi="Times New Roman" w:cs="Times New Roman"/>
          <w:iCs/>
          <w:sz w:val="28"/>
          <w:szCs w:val="28"/>
        </w:rPr>
      </w:pPr>
    </w:p>
    <w:p w:rsidR="00FD6180" w:rsidRDefault="00FD6180" w:rsidP="00FD6180">
      <w:pPr>
        <w:spacing w:after="0" w:line="240" w:lineRule="auto"/>
        <w:jc w:val="both"/>
        <w:rPr>
          <w:rFonts w:ascii="Times New Roman" w:hAnsi="Times New Roman" w:cs="Times New Roman"/>
          <w:iCs/>
          <w:sz w:val="28"/>
          <w:szCs w:val="28"/>
        </w:rPr>
      </w:pPr>
    </w:p>
    <w:p w:rsidR="00FD6180" w:rsidRDefault="00FD6180" w:rsidP="00FD6180">
      <w:pPr>
        <w:spacing w:after="0" w:line="240" w:lineRule="auto"/>
        <w:jc w:val="both"/>
        <w:rPr>
          <w:rFonts w:ascii="Times New Roman" w:hAnsi="Times New Roman" w:cs="Times New Roman"/>
          <w:iCs/>
          <w:sz w:val="28"/>
          <w:szCs w:val="28"/>
        </w:rPr>
      </w:pPr>
    </w:p>
    <w:p w:rsidR="00FD6180" w:rsidRDefault="00FD6180" w:rsidP="00FD6180">
      <w:pPr>
        <w:spacing w:after="0" w:line="240" w:lineRule="auto"/>
        <w:jc w:val="both"/>
        <w:rPr>
          <w:rFonts w:ascii="Times New Roman" w:hAnsi="Times New Roman" w:cs="Times New Roman"/>
          <w:iCs/>
          <w:sz w:val="28"/>
          <w:szCs w:val="28"/>
        </w:rPr>
      </w:pPr>
    </w:p>
    <w:p w:rsidR="00FD6180" w:rsidRDefault="00FD6180" w:rsidP="00FD6180">
      <w:pPr>
        <w:spacing w:after="0" w:line="240" w:lineRule="auto"/>
        <w:jc w:val="both"/>
        <w:rPr>
          <w:rFonts w:ascii="Times New Roman" w:hAnsi="Times New Roman" w:cs="Times New Roman"/>
          <w:iCs/>
          <w:sz w:val="28"/>
          <w:szCs w:val="28"/>
        </w:rPr>
      </w:pPr>
    </w:p>
    <w:p w:rsidR="00EF6072" w:rsidRDefault="00EF6072" w:rsidP="00FD6180">
      <w:pPr>
        <w:spacing w:after="0" w:line="240" w:lineRule="auto"/>
        <w:jc w:val="both"/>
        <w:rPr>
          <w:rFonts w:ascii="Times New Roman" w:hAnsi="Times New Roman" w:cs="Times New Roman"/>
          <w:iCs/>
          <w:sz w:val="28"/>
          <w:szCs w:val="28"/>
        </w:rPr>
      </w:pPr>
    </w:p>
    <w:p w:rsidR="00EF6072" w:rsidRDefault="00EF6072" w:rsidP="00FD6180">
      <w:pPr>
        <w:spacing w:after="0" w:line="240" w:lineRule="auto"/>
        <w:jc w:val="both"/>
        <w:rPr>
          <w:rFonts w:ascii="Times New Roman" w:hAnsi="Times New Roman" w:cs="Times New Roman"/>
          <w:iCs/>
          <w:sz w:val="28"/>
          <w:szCs w:val="28"/>
        </w:rPr>
      </w:pPr>
    </w:p>
    <w:p w:rsidR="00EF6072" w:rsidRDefault="00EF6072" w:rsidP="00FD6180">
      <w:pPr>
        <w:spacing w:after="0" w:line="240" w:lineRule="auto"/>
        <w:jc w:val="both"/>
        <w:rPr>
          <w:rFonts w:ascii="Times New Roman" w:hAnsi="Times New Roman" w:cs="Times New Roman"/>
          <w:iCs/>
          <w:sz w:val="28"/>
          <w:szCs w:val="28"/>
        </w:rPr>
      </w:pPr>
    </w:p>
    <w:p w:rsidR="00EF6072" w:rsidRDefault="00EF6072" w:rsidP="00FD6180">
      <w:pPr>
        <w:spacing w:after="0" w:line="240" w:lineRule="auto"/>
        <w:jc w:val="both"/>
        <w:rPr>
          <w:rFonts w:ascii="Times New Roman" w:hAnsi="Times New Roman" w:cs="Times New Roman"/>
          <w:iCs/>
          <w:sz w:val="28"/>
          <w:szCs w:val="28"/>
        </w:rPr>
      </w:pPr>
    </w:p>
    <w:p w:rsidR="00EF6072" w:rsidRDefault="00EF6072" w:rsidP="00FD6180">
      <w:pPr>
        <w:spacing w:after="0" w:line="240" w:lineRule="auto"/>
        <w:jc w:val="both"/>
        <w:rPr>
          <w:rFonts w:ascii="Times New Roman" w:hAnsi="Times New Roman" w:cs="Times New Roman"/>
          <w:iCs/>
          <w:sz w:val="28"/>
          <w:szCs w:val="28"/>
        </w:rPr>
      </w:pPr>
    </w:p>
    <w:p w:rsidR="00EF6072" w:rsidRDefault="00EF6072" w:rsidP="00FD6180">
      <w:pPr>
        <w:spacing w:after="0" w:line="240" w:lineRule="auto"/>
        <w:jc w:val="both"/>
        <w:rPr>
          <w:rFonts w:ascii="Times New Roman" w:hAnsi="Times New Roman" w:cs="Times New Roman"/>
          <w:iCs/>
          <w:sz w:val="28"/>
          <w:szCs w:val="28"/>
        </w:rPr>
      </w:pPr>
    </w:p>
    <w:p w:rsidR="00EF6072" w:rsidRDefault="00EF6072" w:rsidP="00FD6180">
      <w:pPr>
        <w:spacing w:after="0" w:line="240" w:lineRule="auto"/>
        <w:jc w:val="both"/>
        <w:rPr>
          <w:rFonts w:ascii="Times New Roman" w:hAnsi="Times New Roman" w:cs="Times New Roman"/>
          <w:iCs/>
          <w:sz w:val="28"/>
          <w:szCs w:val="28"/>
        </w:rPr>
      </w:pPr>
    </w:p>
    <w:p w:rsidR="00EF6072" w:rsidRDefault="00EF6072" w:rsidP="00FD6180">
      <w:pPr>
        <w:spacing w:after="0" w:line="240" w:lineRule="auto"/>
        <w:jc w:val="both"/>
        <w:rPr>
          <w:rFonts w:ascii="Times New Roman" w:hAnsi="Times New Roman" w:cs="Times New Roman"/>
          <w:iCs/>
          <w:sz w:val="28"/>
          <w:szCs w:val="28"/>
        </w:rPr>
      </w:pPr>
    </w:p>
    <w:p w:rsidR="00EF6072" w:rsidRDefault="00EF6072" w:rsidP="00FD6180">
      <w:pPr>
        <w:spacing w:after="0" w:line="240" w:lineRule="auto"/>
        <w:jc w:val="both"/>
        <w:rPr>
          <w:rFonts w:ascii="Times New Roman" w:hAnsi="Times New Roman" w:cs="Times New Roman"/>
          <w:iCs/>
          <w:sz w:val="28"/>
          <w:szCs w:val="28"/>
        </w:rPr>
      </w:pPr>
    </w:p>
    <w:p w:rsidR="00EF6072" w:rsidRDefault="00EF6072" w:rsidP="00FD6180">
      <w:pPr>
        <w:spacing w:after="0" w:line="240" w:lineRule="auto"/>
        <w:jc w:val="both"/>
        <w:rPr>
          <w:rFonts w:ascii="Times New Roman" w:hAnsi="Times New Roman" w:cs="Times New Roman"/>
          <w:iCs/>
          <w:sz w:val="28"/>
          <w:szCs w:val="28"/>
        </w:rPr>
      </w:pPr>
    </w:p>
    <w:p w:rsidR="00EF6072" w:rsidRDefault="00EF6072" w:rsidP="00FD6180">
      <w:pPr>
        <w:spacing w:after="0" w:line="240" w:lineRule="auto"/>
        <w:jc w:val="both"/>
        <w:rPr>
          <w:rFonts w:ascii="Times New Roman" w:hAnsi="Times New Roman" w:cs="Times New Roman"/>
          <w:iCs/>
          <w:sz w:val="28"/>
          <w:szCs w:val="28"/>
        </w:rPr>
      </w:pPr>
    </w:p>
    <w:p w:rsidR="00CE3031" w:rsidRDefault="00CE3031" w:rsidP="00FD618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ТЕМАТИЧЕСКИЙ ПЛАН</w:t>
      </w:r>
    </w:p>
    <w:p w:rsidR="00CE3031" w:rsidRDefault="00CE3031" w:rsidP="00FD6180">
      <w:pPr>
        <w:spacing w:after="0" w:line="240" w:lineRule="auto"/>
        <w:ind w:firstLine="708"/>
        <w:jc w:val="both"/>
        <w:rPr>
          <w:rFonts w:ascii="Times New Roman" w:hAnsi="Times New Roman" w:cs="Times New Roman"/>
          <w:b/>
          <w:sz w:val="28"/>
          <w:szCs w:val="28"/>
        </w:rPr>
      </w:pPr>
    </w:p>
    <w:p w:rsidR="00CE3031" w:rsidRPr="00CE3031" w:rsidRDefault="00CE3031" w:rsidP="00FD6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E3031">
        <w:rPr>
          <w:rFonts w:ascii="Times New Roman" w:hAnsi="Times New Roman" w:cs="Times New Roman"/>
          <w:b/>
          <w:sz w:val="28"/>
          <w:szCs w:val="28"/>
        </w:rPr>
        <w:t>Количество часов на освоение программы учебной дисциплины:</w:t>
      </w:r>
    </w:p>
    <w:p w:rsidR="00CE3031" w:rsidRDefault="00CE3031" w:rsidP="00FD6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E3031">
        <w:rPr>
          <w:rFonts w:ascii="Times New Roman" w:hAnsi="Times New Roman" w:cs="Times New Roman"/>
          <w:sz w:val="28"/>
          <w:szCs w:val="28"/>
        </w:rPr>
        <w:t>максимальн</w:t>
      </w:r>
      <w:r>
        <w:rPr>
          <w:rFonts w:ascii="Times New Roman" w:hAnsi="Times New Roman" w:cs="Times New Roman"/>
          <w:sz w:val="28"/>
          <w:szCs w:val="28"/>
        </w:rPr>
        <w:t>ая</w:t>
      </w:r>
      <w:r w:rsidRPr="00CE3031">
        <w:rPr>
          <w:rFonts w:ascii="Times New Roman" w:hAnsi="Times New Roman" w:cs="Times New Roman"/>
          <w:sz w:val="28"/>
          <w:szCs w:val="28"/>
        </w:rPr>
        <w:t xml:space="preserve"> учеб</w:t>
      </w:r>
      <w:r>
        <w:rPr>
          <w:rFonts w:ascii="Times New Roman" w:hAnsi="Times New Roman" w:cs="Times New Roman"/>
          <w:sz w:val="28"/>
          <w:szCs w:val="28"/>
        </w:rPr>
        <w:t>ная нагрузка</w:t>
      </w:r>
      <w:r w:rsidRPr="00CE3031">
        <w:rPr>
          <w:rFonts w:ascii="Times New Roman" w:hAnsi="Times New Roman" w:cs="Times New Roman"/>
          <w:sz w:val="28"/>
          <w:szCs w:val="28"/>
        </w:rPr>
        <w:t xml:space="preserve"> обучающегося </w:t>
      </w:r>
      <w:r w:rsidR="00A30AC6">
        <w:rPr>
          <w:rFonts w:ascii="Times New Roman" w:hAnsi="Times New Roman" w:cs="Times New Roman"/>
          <w:sz w:val="28"/>
          <w:szCs w:val="28"/>
        </w:rPr>
        <w:t xml:space="preserve">составляет </w:t>
      </w:r>
      <w:r w:rsidR="00BF5D4C">
        <w:rPr>
          <w:rFonts w:ascii="Times New Roman" w:hAnsi="Times New Roman" w:cs="Times New Roman"/>
          <w:sz w:val="28"/>
          <w:szCs w:val="28"/>
        </w:rPr>
        <w:t xml:space="preserve">176 </w:t>
      </w:r>
      <w:r w:rsidRPr="00CE3031">
        <w:rPr>
          <w:rFonts w:ascii="Times New Roman" w:hAnsi="Times New Roman" w:cs="Times New Roman"/>
          <w:sz w:val="28"/>
          <w:szCs w:val="28"/>
        </w:rPr>
        <w:t xml:space="preserve">часов, </w:t>
      </w:r>
    </w:p>
    <w:p w:rsidR="00CE3031" w:rsidRPr="00CE3031" w:rsidRDefault="00CE3031" w:rsidP="00FD6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E3031">
        <w:rPr>
          <w:rFonts w:ascii="Times New Roman" w:hAnsi="Times New Roman" w:cs="Times New Roman"/>
          <w:sz w:val="28"/>
          <w:szCs w:val="28"/>
        </w:rPr>
        <w:t>в том числе:</w:t>
      </w:r>
    </w:p>
    <w:p w:rsidR="00CE3031" w:rsidRPr="00CE3031" w:rsidRDefault="00CE3031" w:rsidP="00FD6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E3031">
        <w:rPr>
          <w:rFonts w:ascii="Times New Roman" w:hAnsi="Times New Roman" w:cs="Times New Roman"/>
          <w:sz w:val="28"/>
          <w:szCs w:val="28"/>
        </w:rPr>
        <w:t xml:space="preserve">обязательной аудиторной учебной нагрузки обучающегося </w:t>
      </w:r>
      <w:r w:rsidR="00BF5D4C">
        <w:rPr>
          <w:rFonts w:ascii="Times New Roman" w:hAnsi="Times New Roman" w:cs="Times New Roman"/>
          <w:sz w:val="28"/>
          <w:szCs w:val="28"/>
        </w:rPr>
        <w:t>117</w:t>
      </w:r>
      <w:r w:rsidR="00A30AC6">
        <w:rPr>
          <w:rFonts w:ascii="Times New Roman" w:hAnsi="Times New Roman" w:cs="Times New Roman"/>
          <w:sz w:val="28"/>
          <w:szCs w:val="28"/>
        </w:rPr>
        <w:t xml:space="preserve"> </w:t>
      </w:r>
      <w:r w:rsidR="006B1601">
        <w:rPr>
          <w:rFonts w:ascii="Times New Roman" w:hAnsi="Times New Roman" w:cs="Times New Roman"/>
          <w:sz w:val="28"/>
          <w:szCs w:val="28"/>
        </w:rPr>
        <w:t>часов</w:t>
      </w:r>
      <w:r w:rsidRPr="00CE3031">
        <w:rPr>
          <w:rFonts w:ascii="Times New Roman" w:hAnsi="Times New Roman" w:cs="Times New Roman"/>
          <w:sz w:val="28"/>
          <w:szCs w:val="28"/>
        </w:rPr>
        <w:t>;</w:t>
      </w:r>
    </w:p>
    <w:p w:rsidR="00CE3031" w:rsidRDefault="006B1601" w:rsidP="00FD6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rFonts w:ascii="Times New Roman" w:hAnsi="Times New Roman" w:cs="Times New Roman"/>
          <w:sz w:val="28"/>
          <w:szCs w:val="28"/>
        </w:rPr>
        <w:t xml:space="preserve">внеаудиторной </w:t>
      </w:r>
      <w:r w:rsidR="00CE3031" w:rsidRPr="00CE3031">
        <w:rPr>
          <w:rFonts w:ascii="Times New Roman" w:hAnsi="Times New Roman" w:cs="Times New Roman"/>
          <w:sz w:val="28"/>
          <w:szCs w:val="28"/>
        </w:rPr>
        <w:t xml:space="preserve">самостоятельной работы обучающегося </w:t>
      </w:r>
      <w:r w:rsidR="00BF5D4C">
        <w:rPr>
          <w:rFonts w:ascii="Times New Roman" w:hAnsi="Times New Roman" w:cs="Times New Roman"/>
          <w:sz w:val="28"/>
          <w:szCs w:val="28"/>
        </w:rPr>
        <w:t>59</w:t>
      </w:r>
      <w:r w:rsidR="00CE3031" w:rsidRPr="00CE3031">
        <w:rPr>
          <w:rFonts w:ascii="Times New Roman" w:hAnsi="Times New Roman" w:cs="Times New Roman"/>
          <w:sz w:val="28"/>
          <w:szCs w:val="28"/>
        </w:rPr>
        <w:t xml:space="preserve"> часов</w:t>
      </w:r>
      <w:r w:rsidR="00CE3031" w:rsidRPr="00A20A8B">
        <w:rPr>
          <w:sz w:val="28"/>
          <w:szCs w:val="28"/>
        </w:rPr>
        <w:t>.</w:t>
      </w:r>
    </w:p>
    <w:p w:rsidR="00BF5D4C" w:rsidRDefault="00BF5D4C" w:rsidP="00FD6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rsidR="006B1601" w:rsidRPr="00A20A8B" w:rsidRDefault="006B1601" w:rsidP="00CE3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8"/>
          <w:szCs w:val="28"/>
        </w:rPr>
      </w:pPr>
    </w:p>
    <w:tbl>
      <w:tblPr>
        <w:tblStyle w:val="a3"/>
        <w:tblW w:w="10173" w:type="dxa"/>
        <w:tblLook w:val="04A0"/>
      </w:tblPr>
      <w:tblGrid>
        <w:gridCol w:w="3873"/>
        <w:gridCol w:w="17"/>
        <w:gridCol w:w="1977"/>
        <w:gridCol w:w="51"/>
        <w:gridCol w:w="1926"/>
        <w:gridCol w:w="24"/>
        <w:gridCol w:w="2305"/>
      </w:tblGrid>
      <w:tr w:rsidR="0048064A" w:rsidTr="005136D1">
        <w:tc>
          <w:tcPr>
            <w:tcW w:w="3873" w:type="dxa"/>
            <w:vMerge w:val="restart"/>
          </w:tcPr>
          <w:p w:rsidR="0048064A" w:rsidRPr="006B1601" w:rsidRDefault="0048064A" w:rsidP="00CE3031">
            <w:pPr>
              <w:jc w:val="center"/>
              <w:rPr>
                <w:rFonts w:ascii="Times New Roman" w:hAnsi="Times New Roman" w:cs="Times New Roman"/>
                <w:i/>
                <w:sz w:val="28"/>
                <w:szCs w:val="28"/>
              </w:rPr>
            </w:pPr>
            <w:r>
              <w:rPr>
                <w:rFonts w:ascii="Times New Roman" w:hAnsi="Times New Roman" w:cs="Times New Roman"/>
                <w:i/>
                <w:sz w:val="28"/>
                <w:szCs w:val="28"/>
              </w:rPr>
              <w:t>Содержание обучения</w:t>
            </w:r>
          </w:p>
        </w:tc>
        <w:tc>
          <w:tcPr>
            <w:tcW w:w="6300" w:type="dxa"/>
            <w:gridSpan w:val="6"/>
          </w:tcPr>
          <w:p w:rsidR="0048064A" w:rsidRDefault="0048064A" w:rsidP="00CE3031">
            <w:pPr>
              <w:jc w:val="center"/>
              <w:rPr>
                <w:rFonts w:ascii="Times New Roman" w:hAnsi="Times New Roman" w:cs="Times New Roman"/>
                <w:i/>
                <w:sz w:val="28"/>
                <w:szCs w:val="28"/>
              </w:rPr>
            </w:pPr>
            <w:r>
              <w:rPr>
                <w:rFonts w:ascii="Times New Roman" w:hAnsi="Times New Roman" w:cs="Times New Roman"/>
                <w:i/>
                <w:sz w:val="28"/>
                <w:szCs w:val="28"/>
              </w:rPr>
              <w:t>Количество часов</w:t>
            </w:r>
          </w:p>
        </w:tc>
      </w:tr>
      <w:tr w:rsidR="0048064A" w:rsidTr="005136D1">
        <w:tc>
          <w:tcPr>
            <w:tcW w:w="3873" w:type="dxa"/>
            <w:vMerge/>
          </w:tcPr>
          <w:p w:rsidR="0048064A" w:rsidRPr="006B1601" w:rsidRDefault="0048064A" w:rsidP="00CE3031">
            <w:pPr>
              <w:jc w:val="center"/>
              <w:rPr>
                <w:rFonts w:ascii="Times New Roman" w:hAnsi="Times New Roman" w:cs="Times New Roman"/>
                <w:i/>
                <w:sz w:val="28"/>
                <w:szCs w:val="28"/>
              </w:rPr>
            </w:pPr>
          </w:p>
        </w:tc>
        <w:tc>
          <w:tcPr>
            <w:tcW w:w="2045" w:type="dxa"/>
            <w:gridSpan w:val="3"/>
          </w:tcPr>
          <w:p w:rsidR="0048064A" w:rsidRPr="006B1601" w:rsidRDefault="0048064A" w:rsidP="00CE3031">
            <w:pPr>
              <w:jc w:val="center"/>
              <w:rPr>
                <w:rFonts w:ascii="Times New Roman" w:hAnsi="Times New Roman" w:cs="Times New Roman"/>
                <w:i/>
                <w:sz w:val="28"/>
                <w:szCs w:val="28"/>
              </w:rPr>
            </w:pPr>
            <w:r>
              <w:rPr>
                <w:rFonts w:ascii="Times New Roman" w:hAnsi="Times New Roman" w:cs="Times New Roman"/>
                <w:i/>
                <w:sz w:val="28"/>
                <w:szCs w:val="28"/>
              </w:rPr>
              <w:t>Максимальная нагрузка студента</w:t>
            </w:r>
          </w:p>
        </w:tc>
        <w:tc>
          <w:tcPr>
            <w:tcW w:w="1950" w:type="dxa"/>
            <w:gridSpan w:val="2"/>
          </w:tcPr>
          <w:p w:rsidR="0048064A" w:rsidRPr="006B1601" w:rsidRDefault="0048064A" w:rsidP="0048064A">
            <w:pPr>
              <w:jc w:val="center"/>
              <w:rPr>
                <w:rFonts w:ascii="Times New Roman" w:hAnsi="Times New Roman" w:cs="Times New Roman"/>
                <w:i/>
                <w:sz w:val="28"/>
                <w:szCs w:val="28"/>
              </w:rPr>
            </w:pPr>
            <w:r>
              <w:rPr>
                <w:rFonts w:ascii="Times New Roman" w:hAnsi="Times New Roman" w:cs="Times New Roman"/>
                <w:i/>
                <w:sz w:val="28"/>
                <w:szCs w:val="28"/>
              </w:rPr>
              <w:t xml:space="preserve">Аудиторная нагрузка </w:t>
            </w:r>
          </w:p>
        </w:tc>
        <w:tc>
          <w:tcPr>
            <w:tcW w:w="2305" w:type="dxa"/>
          </w:tcPr>
          <w:p w:rsidR="00AB2FE0" w:rsidRDefault="00AB2FE0" w:rsidP="00CE3031">
            <w:pPr>
              <w:jc w:val="center"/>
              <w:rPr>
                <w:rFonts w:ascii="Times New Roman" w:hAnsi="Times New Roman" w:cs="Times New Roman"/>
                <w:i/>
                <w:sz w:val="28"/>
                <w:szCs w:val="28"/>
              </w:rPr>
            </w:pPr>
            <w:r>
              <w:rPr>
                <w:rFonts w:ascii="Times New Roman" w:hAnsi="Times New Roman" w:cs="Times New Roman"/>
                <w:i/>
                <w:sz w:val="28"/>
                <w:szCs w:val="28"/>
              </w:rPr>
              <w:t>Самостоя-</w:t>
            </w:r>
          </w:p>
          <w:p w:rsidR="0048064A" w:rsidRPr="006B1601" w:rsidRDefault="0048064A" w:rsidP="00AB2FE0">
            <w:pPr>
              <w:jc w:val="center"/>
              <w:rPr>
                <w:rFonts w:ascii="Times New Roman" w:hAnsi="Times New Roman" w:cs="Times New Roman"/>
                <w:i/>
                <w:sz w:val="28"/>
                <w:szCs w:val="28"/>
              </w:rPr>
            </w:pPr>
            <w:r>
              <w:rPr>
                <w:rFonts w:ascii="Times New Roman" w:hAnsi="Times New Roman" w:cs="Times New Roman"/>
                <w:i/>
                <w:sz w:val="28"/>
                <w:szCs w:val="28"/>
              </w:rPr>
              <w:t>тельная работа студента</w:t>
            </w:r>
          </w:p>
        </w:tc>
      </w:tr>
      <w:tr w:rsidR="0048064A" w:rsidTr="005136D1">
        <w:tc>
          <w:tcPr>
            <w:tcW w:w="3873" w:type="dxa"/>
          </w:tcPr>
          <w:p w:rsidR="003B4051" w:rsidRDefault="003B4051" w:rsidP="006B1601">
            <w:pPr>
              <w:rPr>
                <w:rFonts w:ascii="Times New Roman" w:hAnsi="Times New Roman" w:cs="Times New Roman"/>
                <w:b/>
                <w:sz w:val="28"/>
                <w:szCs w:val="28"/>
              </w:rPr>
            </w:pPr>
            <w:r>
              <w:rPr>
                <w:rFonts w:ascii="Times New Roman" w:hAnsi="Times New Roman" w:cs="Times New Roman"/>
                <w:b/>
                <w:sz w:val="28"/>
                <w:szCs w:val="28"/>
              </w:rPr>
              <w:t>Раздел 1.</w:t>
            </w:r>
          </w:p>
          <w:p w:rsidR="0048064A" w:rsidRPr="006B1601" w:rsidRDefault="003B4051" w:rsidP="006B1601">
            <w:pPr>
              <w:rPr>
                <w:rFonts w:ascii="Times New Roman" w:hAnsi="Times New Roman" w:cs="Times New Roman"/>
                <w:sz w:val="28"/>
                <w:szCs w:val="28"/>
              </w:rPr>
            </w:pPr>
            <w:r>
              <w:rPr>
                <w:rFonts w:ascii="Times New Roman" w:hAnsi="Times New Roman" w:cs="Times New Roman"/>
                <w:b/>
                <w:sz w:val="28"/>
                <w:szCs w:val="28"/>
              </w:rPr>
              <w:t>Теоретическая часть</w:t>
            </w:r>
          </w:p>
        </w:tc>
        <w:tc>
          <w:tcPr>
            <w:tcW w:w="2045" w:type="dxa"/>
            <w:gridSpan w:val="3"/>
          </w:tcPr>
          <w:p w:rsidR="0048064A" w:rsidRDefault="00962CFB" w:rsidP="00CE3031">
            <w:pPr>
              <w:jc w:val="center"/>
              <w:rPr>
                <w:rFonts w:ascii="Times New Roman" w:hAnsi="Times New Roman" w:cs="Times New Roman"/>
                <w:b/>
                <w:sz w:val="28"/>
                <w:szCs w:val="28"/>
              </w:rPr>
            </w:pPr>
            <w:r>
              <w:rPr>
                <w:rFonts w:ascii="Times New Roman" w:hAnsi="Times New Roman" w:cs="Times New Roman"/>
                <w:b/>
                <w:sz w:val="28"/>
                <w:szCs w:val="28"/>
              </w:rPr>
              <w:t>21</w:t>
            </w:r>
          </w:p>
        </w:tc>
        <w:tc>
          <w:tcPr>
            <w:tcW w:w="1950" w:type="dxa"/>
            <w:gridSpan w:val="2"/>
          </w:tcPr>
          <w:p w:rsidR="0048064A" w:rsidRDefault="0012063F" w:rsidP="00CE3031">
            <w:pPr>
              <w:jc w:val="center"/>
              <w:rPr>
                <w:rFonts w:ascii="Times New Roman" w:hAnsi="Times New Roman" w:cs="Times New Roman"/>
                <w:b/>
                <w:sz w:val="28"/>
                <w:szCs w:val="28"/>
              </w:rPr>
            </w:pPr>
            <w:r>
              <w:rPr>
                <w:rFonts w:ascii="Times New Roman" w:hAnsi="Times New Roman" w:cs="Times New Roman"/>
                <w:b/>
                <w:sz w:val="28"/>
                <w:szCs w:val="28"/>
              </w:rPr>
              <w:t>12</w:t>
            </w:r>
          </w:p>
        </w:tc>
        <w:tc>
          <w:tcPr>
            <w:tcW w:w="2305" w:type="dxa"/>
          </w:tcPr>
          <w:p w:rsidR="0048064A" w:rsidRDefault="003B4051" w:rsidP="00CE3031">
            <w:pPr>
              <w:jc w:val="center"/>
              <w:rPr>
                <w:rFonts w:ascii="Times New Roman" w:hAnsi="Times New Roman" w:cs="Times New Roman"/>
                <w:b/>
                <w:sz w:val="28"/>
                <w:szCs w:val="28"/>
              </w:rPr>
            </w:pPr>
            <w:r>
              <w:rPr>
                <w:rFonts w:ascii="Times New Roman" w:hAnsi="Times New Roman" w:cs="Times New Roman"/>
                <w:b/>
                <w:sz w:val="28"/>
                <w:szCs w:val="28"/>
              </w:rPr>
              <w:t>9</w:t>
            </w:r>
          </w:p>
        </w:tc>
      </w:tr>
      <w:tr w:rsidR="0048064A" w:rsidTr="005136D1">
        <w:tc>
          <w:tcPr>
            <w:tcW w:w="3873" w:type="dxa"/>
          </w:tcPr>
          <w:p w:rsidR="0048064A" w:rsidRPr="007D1E9E" w:rsidRDefault="0048064A" w:rsidP="003B4051">
            <w:pPr>
              <w:rPr>
                <w:rFonts w:ascii="Times New Roman" w:hAnsi="Times New Roman" w:cs="Times New Roman"/>
                <w:sz w:val="28"/>
                <w:szCs w:val="28"/>
              </w:rPr>
            </w:pPr>
            <w:r w:rsidRPr="007D1E9E">
              <w:rPr>
                <w:rFonts w:ascii="Times New Roman" w:hAnsi="Times New Roman" w:cs="Times New Roman"/>
                <w:sz w:val="28"/>
                <w:szCs w:val="28"/>
              </w:rPr>
              <w:t>1.</w:t>
            </w:r>
            <w:r w:rsidR="003B4051" w:rsidRPr="007D1E9E">
              <w:rPr>
                <w:rFonts w:ascii="Times New Roman" w:hAnsi="Times New Roman" w:cs="Times New Roman"/>
                <w:sz w:val="28"/>
                <w:szCs w:val="28"/>
              </w:rPr>
              <w:t>1</w:t>
            </w:r>
            <w:r w:rsidR="00274DB3">
              <w:rPr>
                <w:rFonts w:ascii="Times New Roman" w:hAnsi="Times New Roman" w:cs="Times New Roman"/>
                <w:sz w:val="28"/>
                <w:szCs w:val="28"/>
              </w:rPr>
              <w:t xml:space="preserve">. </w:t>
            </w:r>
            <w:r w:rsidR="003B4051" w:rsidRPr="007D1E9E">
              <w:rPr>
                <w:rFonts w:ascii="Times New Roman" w:hAnsi="Times New Roman" w:cs="Times New Roman"/>
                <w:sz w:val="28"/>
                <w:szCs w:val="28"/>
              </w:rPr>
              <w:t xml:space="preserve">Ведение. Физическая культура в </w:t>
            </w:r>
            <w:r w:rsidR="00AB2FE0" w:rsidRPr="007D1E9E">
              <w:rPr>
                <w:rFonts w:ascii="Times New Roman" w:hAnsi="Times New Roman" w:cs="Times New Roman"/>
                <w:sz w:val="28"/>
                <w:szCs w:val="28"/>
              </w:rPr>
              <w:t>общекультурной</w:t>
            </w:r>
            <w:r w:rsidR="003B4051" w:rsidRPr="007D1E9E">
              <w:rPr>
                <w:rFonts w:ascii="Times New Roman" w:hAnsi="Times New Roman" w:cs="Times New Roman"/>
                <w:sz w:val="28"/>
                <w:szCs w:val="28"/>
              </w:rPr>
              <w:t xml:space="preserve"> и профессиональной подготовке студентов СПО. </w:t>
            </w:r>
          </w:p>
        </w:tc>
        <w:tc>
          <w:tcPr>
            <w:tcW w:w="2045" w:type="dxa"/>
            <w:gridSpan w:val="3"/>
          </w:tcPr>
          <w:p w:rsidR="0048064A" w:rsidRDefault="00962CFB" w:rsidP="00CE3031">
            <w:pPr>
              <w:jc w:val="center"/>
              <w:rPr>
                <w:rFonts w:ascii="Times New Roman" w:hAnsi="Times New Roman" w:cs="Times New Roman"/>
                <w:b/>
                <w:sz w:val="28"/>
                <w:szCs w:val="28"/>
              </w:rPr>
            </w:pPr>
            <w:r>
              <w:rPr>
                <w:rFonts w:ascii="Times New Roman" w:hAnsi="Times New Roman" w:cs="Times New Roman"/>
                <w:b/>
                <w:sz w:val="28"/>
                <w:szCs w:val="28"/>
              </w:rPr>
              <w:t>3</w:t>
            </w:r>
          </w:p>
        </w:tc>
        <w:tc>
          <w:tcPr>
            <w:tcW w:w="1950" w:type="dxa"/>
            <w:gridSpan w:val="2"/>
          </w:tcPr>
          <w:p w:rsidR="0048064A" w:rsidRDefault="0012063F" w:rsidP="00CE3031">
            <w:pPr>
              <w:jc w:val="center"/>
              <w:rPr>
                <w:rFonts w:ascii="Times New Roman" w:hAnsi="Times New Roman" w:cs="Times New Roman"/>
                <w:b/>
                <w:sz w:val="28"/>
                <w:szCs w:val="28"/>
              </w:rPr>
            </w:pPr>
            <w:r>
              <w:rPr>
                <w:rFonts w:ascii="Times New Roman" w:hAnsi="Times New Roman" w:cs="Times New Roman"/>
                <w:b/>
                <w:sz w:val="28"/>
                <w:szCs w:val="28"/>
              </w:rPr>
              <w:t>2</w:t>
            </w:r>
          </w:p>
        </w:tc>
        <w:tc>
          <w:tcPr>
            <w:tcW w:w="2305" w:type="dxa"/>
          </w:tcPr>
          <w:p w:rsidR="0048064A" w:rsidRDefault="0012063F" w:rsidP="00CE3031">
            <w:pPr>
              <w:jc w:val="center"/>
              <w:rPr>
                <w:rFonts w:ascii="Times New Roman" w:hAnsi="Times New Roman" w:cs="Times New Roman"/>
                <w:b/>
                <w:sz w:val="28"/>
                <w:szCs w:val="28"/>
              </w:rPr>
            </w:pPr>
            <w:r>
              <w:rPr>
                <w:rFonts w:ascii="Times New Roman" w:hAnsi="Times New Roman" w:cs="Times New Roman"/>
                <w:b/>
                <w:sz w:val="28"/>
                <w:szCs w:val="28"/>
              </w:rPr>
              <w:t>1</w:t>
            </w:r>
          </w:p>
        </w:tc>
      </w:tr>
      <w:tr w:rsidR="0048064A" w:rsidTr="005136D1">
        <w:tc>
          <w:tcPr>
            <w:tcW w:w="3873" w:type="dxa"/>
          </w:tcPr>
          <w:p w:rsidR="0048064A" w:rsidRPr="007D1E9E" w:rsidRDefault="003B4051" w:rsidP="006B1601">
            <w:pPr>
              <w:rPr>
                <w:rFonts w:ascii="Times New Roman" w:hAnsi="Times New Roman" w:cs="Times New Roman"/>
                <w:sz w:val="28"/>
                <w:szCs w:val="28"/>
              </w:rPr>
            </w:pPr>
            <w:r w:rsidRPr="007D1E9E">
              <w:rPr>
                <w:rFonts w:ascii="Times New Roman" w:hAnsi="Times New Roman" w:cs="Times New Roman"/>
                <w:sz w:val="28"/>
                <w:szCs w:val="28"/>
              </w:rPr>
              <w:t>1.2</w:t>
            </w:r>
            <w:r w:rsidR="00274DB3">
              <w:rPr>
                <w:rFonts w:ascii="Times New Roman" w:hAnsi="Times New Roman" w:cs="Times New Roman"/>
                <w:sz w:val="28"/>
                <w:szCs w:val="28"/>
              </w:rPr>
              <w:t xml:space="preserve">. </w:t>
            </w:r>
            <w:r w:rsidRPr="007D1E9E">
              <w:rPr>
                <w:rFonts w:ascii="Times New Roman" w:hAnsi="Times New Roman" w:cs="Times New Roman"/>
                <w:sz w:val="28"/>
                <w:szCs w:val="28"/>
              </w:rPr>
              <w:t>Основы здорового образа жизни. Физическая культура в обеспечении здоровья.</w:t>
            </w:r>
          </w:p>
        </w:tc>
        <w:tc>
          <w:tcPr>
            <w:tcW w:w="2045" w:type="dxa"/>
            <w:gridSpan w:val="3"/>
          </w:tcPr>
          <w:p w:rsidR="0048064A" w:rsidRDefault="00962CFB" w:rsidP="00CE3031">
            <w:pPr>
              <w:jc w:val="center"/>
              <w:rPr>
                <w:rFonts w:ascii="Times New Roman" w:hAnsi="Times New Roman" w:cs="Times New Roman"/>
                <w:b/>
                <w:sz w:val="28"/>
                <w:szCs w:val="28"/>
              </w:rPr>
            </w:pPr>
            <w:r>
              <w:rPr>
                <w:rFonts w:ascii="Times New Roman" w:hAnsi="Times New Roman" w:cs="Times New Roman"/>
                <w:b/>
                <w:sz w:val="28"/>
                <w:szCs w:val="28"/>
              </w:rPr>
              <w:t>4</w:t>
            </w:r>
          </w:p>
        </w:tc>
        <w:tc>
          <w:tcPr>
            <w:tcW w:w="1950" w:type="dxa"/>
            <w:gridSpan w:val="2"/>
          </w:tcPr>
          <w:p w:rsidR="0048064A" w:rsidRDefault="0012063F" w:rsidP="00CE3031">
            <w:pPr>
              <w:jc w:val="center"/>
              <w:rPr>
                <w:rFonts w:ascii="Times New Roman" w:hAnsi="Times New Roman" w:cs="Times New Roman"/>
                <w:b/>
                <w:sz w:val="28"/>
                <w:szCs w:val="28"/>
              </w:rPr>
            </w:pPr>
            <w:r>
              <w:rPr>
                <w:rFonts w:ascii="Times New Roman" w:hAnsi="Times New Roman" w:cs="Times New Roman"/>
                <w:b/>
                <w:sz w:val="28"/>
                <w:szCs w:val="28"/>
              </w:rPr>
              <w:t>2</w:t>
            </w:r>
          </w:p>
        </w:tc>
        <w:tc>
          <w:tcPr>
            <w:tcW w:w="2305" w:type="dxa"/>
          </w:tcPr>
          <w:p w:rsidR="0048064A" w:rsidRDefault="0012063F" w:rsidP="00CE3031">
            <w:pPr>
              <w:jc w:val="center"/>
              <w:rPr>
                <w:rFonts w:ascii="Times New Roman" w:hAnsi="Times New Roman" w:cs="Times New Roman"/>
                <w:b/>
                <w:sz w:val="28"/>
                <w:szCs w:val="28"/>
              </w:rPr>
            </w:pPr>
            <w:r>
              <w:rPr>
                <w:rFonts w:ascii="Times New Roman" w:hAnsi="Times New Roman" w:cs="Times New Roman"/>
                <w:b/>
                <w:sz w:val="28"/>
                <w:szCs w:val="28"/>
              </w:rPr>
              <w:t>2</w:t>
            </w:r>
          </w:p>
        </w:tc>
      </w:tr>
      <w:tr w:rsidR="0048064A" w:rsidTr="005136D1">
        <w:trPr>
          <w:trHeight w:val="1140"/>
        </w:trPr>
        <w:tc>
          <w:tcPr>
            <w:tcW w:w="3873" w:type="dxa"/>
            <w:tcBorders>
              <w:bottom w:val="single" w:sz="4" w:space="0" w:color="auto"/>
            </w:tcBorders>
          </w:tcPr>
          <w:p w:rsidR="0048064A" w:rsidRPr="007D1E9E" w:rsidRDefault="003B4051" w:rsidP="006B1601">
            <w:pPr>
              <w:rPr>
                <w:rFonts w:ascii="Times New Roman" w:hAnsi="Times New Roman" w:cs="Times New Roman"/>
                <w:sz w:val="28"/>
                <w:szCs w:val="28"/>
              </w:rPr>
            </w:pPr>
            <w:r w:rsidRPr="007D1E9E">
              <w:rPr>
                <w:rFonts w:ascii="Times New Roman" w:hAnsi="Times New Roman" w:cs="Times New Roman"/>
                <w:sz w:val="28"/>
                <w:szCs w:val="28"/>
              </w:rPr>
              <w:t>1.3</w:t>
            </w:r>
            <w:r w:rsidR="00274DB3">
              <w:rPr>
                <w:rFonts w:ascii="Times New Roman" w:hAnsi="Times New Roman" w:cs="Times New Roman"/>
                <w:sz w:val="28"/>
                <w:szCs w:val="28"/>
              </w:rPr>
              <w:t xml:space="preserve">. </w:t>
            </w:r>
            <w:r w:rsidRPr="007D1E9E">
              <w:rPr>
                <w:rFonts w:ascii="Times New Roman" w:hAnsi="Times New Roman" w:cs="Times New Roman"/>
                <w:sz w:val="28"/>
                <w:szCs w:val="28"/>
              </w:rPr>
              <w:t>Основы методики самостоятельных занятий физическими упражнениями.</w:t>
            </w:r>
          </w:p>
        </w:tc>
        <w:tc>
          <w:tcPr>
            <w:tcW w:w="2045" w:type="dxa"/>
            <w:gridSpan w:val="3"/>
            <w:tcBorders>
              <w:bottom w:val="single" w:sz="4" w:space="0" w:color="auto"/>
            </w:tcBorders>
          </w:tcPr>
          <w:p w:rsidR="0048064A" w:rsidRDefault="00962CFB" w:rsidP="00CE3031">
            <w:pPr>
              <w:jc w:val="center"/>
              <w:rPr>
                <w:rFonts w:ascii="Times New Roman" w:hAnsi="Times New Roman" w:cs="Times New Roman"/>
                <w:b/>
                <w:sz w:val="28"/>
                <w:szCs w:val="28"/>
              </w:rPr>
            </w:pPr>
            <w:r>
              <w:rPr>
                <w:rFonts w:ascii="Times New Roman" w:hAnsi="Times New Roman" w:cs="Times New Roman"/>
                <w:b/>
                <w:sz w:val="28"/>
                <w:szCs w:val="28"/>
              </w:rPr>
              <w:t>4</w:t>
            </w:r>
          </w:p>
        </w:tc>
        <w:tc>
          <w:tcPr>
            <w:tcW w:w="1950" w:type="dxa"/>
            <w:gridSpan w:val="2"/>
            <w:tcBorders>
              <w:bottom w:val="single" w:sz="4" w:space="0" w:color="auto"/>
            </w:tcBorders>
          </w:tcPr>
          <w:p w:rsidR="0048064A" w:rsidRDefault="0012063F" w:rsidP="00CE3031">
            <w:pPr>
              <w:jc w:val="center"/>
              <w:rPr>
                <w:rFonts w:ascii="Times New Roman" w:hAnsi="Times New Roman" w:cs="Times New Roman"/>
                <w:b/>
                <w:sz w:val="28"/>
                <w:szCs w:val="28"/>
              </w:rPr>
            </w:pPr>
            <w:r>
              <w:rPr>
                <w:rFonts w:ascii="Times New Roman" w:hAnsi="Times New Roman" w:cs="Times New Roman"/>
                <w:b/>
                <w:sz w:val="28"/>
                <w:szCs w:val="28"/>
              </w:rPr>
              <w:t>2</w:t>
            </w:r>
          </w:p>
        </w:tc>
        <w:tc>
          <w:tcPr>
            <w:tcW w:w="2305" w:type="dxa"/>
            <w:tcBorders>
              <w:bottom w:val="single" w:sz="4" w:space="0" w:color="auto"/>
            </w:tcBorders>
          </w:tcPr>
          <w:p w:rsidR="0048064A" w:rsidRDefault="0012063F" w:rsidP="00CE3031">
            <w:pPr>
              <w:jc w:val="center"/>
              <w:rPr>
                <w:rFonts w:ascii="Times New Roman" w:hAnsi="Times New Roman" w:cs="Times New Roman"/>
                <w:b/>
                <w:sz w:val="28"/>
                <w:szCs w:val="28"/>
              </w:rPr>
            </w:pPr>
            <w:r>
              <w:rPr>
                <w:rFonts w:ascii="Times New Roman" w:hAnsi="Times New Roman" w:cs="Times New Roman"/>
                <w:b/>
                <w:sz w:val="28"/>
                <w:szCs w:val="28"/>
              </w:rPr>
              <w:t>2</w:t>
            </w:r>
          </w:p>
        </w:tc>
      </w:tr>
      <w:tr w:rsidR="003B4051" w:rsidTr="005136D1">
        <w:trPr>
          <w:trHeight w:val="928"/>
        </w:trPr>
        <w:tc>
          <w:tcPr>
            <w:tcW w:w="3873" w:type="dxa"/>
            <w:tcBorders>
              <w:top w:val="single" w:sz="4" w:space="0" w:color="auto"/>
              <w:bottom w:val="single" w:sz="4" w:space="0" w:color="auto"/>
            </w:tcBorders>
          </w:tcPr>
          <w:p w:rsidR="003B4051" w:rsidRPr="007D1E9E" w:rsidRDefault="003B4051" w:rsidP="006B1601">
            <w:pPr>
              <w:rPr>
                <w:rFonts w:ascii="Times New Roman" w:hAnsi="Times New Roman" w:cs="Times New Roman"/>
                <w:sz w:val="28"/>
                <w:szCs w:val="28"/>
              </w:rPr>
            </w:pPr>
            <w:r w:rsidRPr="007D1E9E">
              <w:rPr>
                <w:rFonts w:ascii="Times New Roman" w:hAnsi="Times New Roman" w:cs="Times New Roman"/>
                <w:sz w:val="28"/>
                <w:szCs w:val="28"/>
              </w:rPr>
              <w:t>1.4</w:t>
            </w:r>
            <w:r w:rsidR="00274DB3">
              <w:rPr>
                <w:rFonts w:ascii="Times New Roman" w:hAnsi="Times New Roman" w:cs="Times New Roman"/>
                <w:sz w:val="28"/>
                <w:szCs w:val="28"/>
              </w:rPr>
              <w:t xml:space="preserve">. </w:t>
            </w:r>
            <w:r w:rsidRPr="007D1E9E">
              <w:rPr>
                <w:rFonts w:ascii="Times New Roman" w:hAnsi="Times New Roman" w:cs="Times New Roman"/>
                <w:sz w:val="28"/>
                <w:szCs w:val="28"/>
              </w:rPr>
              <w:t>Самоконтроль, его основные методы, показатели и критерии оценки.</w:t>
            </w:r>
          </w:p>
        </w:tc>
        <w:tc>
          <w:tcPr>
            <w:tcW w:w="2045" w:type="dxa"/>
            <w:gridSpan w:val="3"/>
            <w:tcBorders>
              <w:top w:val="single" w:sz="4" w:space="0" w:color="auto"/>
              <w:bottom w:val="single" w:sz="4" w:space="0" w:color="auto"/>
            </w:tcBorders>
          </w:tcPr>
          <w:p w:rsidR="003B4051" w:rsidRDefault="00962CFB" w:rsidP="00CE3031">
            <w:pPr>
              <w:jc w:val="center"/>
              <w:rPr>
                <w:rFonts w:ascii="Times New Roman" w:hAnsi="Times New Roman" w:cs="Times New Roman"/>
                <w:b/>
                <w:sz w:val="28"/>
                <w:szCs w:val="28"/>
              </w:rPr>
            </w:pPr>
            <w:r>
              <w:rPr>
                <w:rFonts w:ascii="Times New Roman" w:hAnsi="Times New Roman" w:cs="Times New Roman"/>
                <w:b/>
                <w:sz w:val="28"/>
                <w:szCs w:val="28"/>
              </w:rPr>
              <w:t>4</w:t>
            </w:r>
          </w:p>
        </w:tc>
        <w:tc>
          <w:tcPr>
            <w:tcW w:w="1950" w:type="dxa"/>
            <w:gridSpan w:val="2"/>
            <w:tcBorders>
              <w:top w:val="single" w:sz="4" w:space="0" w:color="auto"/>
              <w:bottom w:val="single" w:sz="4" w:space="0" w:color="auto"/>
            </w:tcBorders>
          </w:tcPr>
          <w:p w:rsidR="003B4051" w:rsidRDefault="0012063F" w:rsidP="00CE3031">
            <w:pPr>
              <w:jc w:val="center"/>
              <w:rPr>
                <w:rFonts w:ascii="Times New Roman" w:hAnsi="Times New Roman" w:cs="Times New Roman"/>
                <w:b/>
                <w:sz w:val="28"/>
                <w:szCs w:val="28"/>
              </w:rPr>
            </w:pPr>
            <w:r>
              <w:rPr>
                <w:rFonts w:ascii="Times New Roman" w:hAnsi="Times New Roman" w:cs="Times New Roman"/>
                <w:b/>
                <w:sz w:val="28"/>
                <w:szCs w:val="28"/>
              </w:rPr>
              <w:t>2</w:t>
            </w:r>
          </w:p>
        </w:tc>
        <w:tc>
          <w:tcPr>
            <w:tcW w:w="2305" w:type="dxa"/>
            <w:tcBorders>
              <w:top w:val="single" w:sz="4" w:space="0" w:color="auto"/>
              <w:bottom w:val="single" w:sz="4" w:space="0" w:color="auto"/>
            </w:tcBorders>
          </w:tcPr>
          <w:p w:rsidR="003B4051" w:rsidRDefault="0012063F" w:rsidP="00CE3031">
            <w:pPr>
              <w:jc w:val="center"/>
              <w:rPr>
                <w:rFonts w:ascii="Times New Roman" w:hAnsi="Times New Roman" w:cs="Times New Roman"/>
                <w:b/>
                <w:sz w:val="28"/>
                <w:szCs w:val="28"/>
              </w:rPr>
            </w:pPr>
            <w:r>
              <w:rPr>
                <w:rFonts w:ascii="Times New Roman" w:hAnsi="Times New Roman" w:cs="Times New Roman"/>
                <w:b/>
                <w:sz w:val="28"/>
                <w:szCs w:val="28"/>
              </w:rPr>
              <w:t>2</w:t>
            </w:r>
          </w:p>
        </w:tc>
      </w:tr>
      <w:tr w:rsidR="003B4051" w:rsidTr="005136D1">
        <w:trPr>
          <w:trHeight w:val="1011"/>
        </w:trPr>
        <w:tc>
          <w:tcPr>
            <w:tcW w:w="3873" w:type="dxa"/>
            <w:tcBorders>
              <w:top w:val="single" w:sz="4" w:space="0" w:color="auto"/>
              <w:bottom w:val="single" w:sz="4" w:space="0" w:color="auto"/>
            </w:tcBorders>
          </w:tcPr>
          <w:p w:rsidR="003B4051" w:rsidRPr="007D1E9E" w:rsidRDefault="00851728" w:rsidP="006B1601">
            <w:pPr>
              <w:rPr>
                <w:rFonts w:ascii="Times New Roman" w:hAnsi="Times New Roman" w:cs="Times New Roman"/>
                <w:sz w:val="28"/>
                <w:szCs w:val="28"/>
              </w:rPr>
            </w:pPr>
            <w:r w:rsidRPr="007D1E9E">
              <w:rPr>
                <w:rFonts w:ascii="Times New Roman" w:hAnsi="Times New Roman" w:cs="Times New Roman"/>
                <w:sz w:val="28"/>
                <w:szCs w:val="28"/>
              </w:rPr>
              <w:t>1.5</w:t>
            </w:r>
            <w:r w:rsidR="00274DB3">
              <w:rPr>
                <w:rFonts w:ascii="Times New Roman" w:hAnsi="Times New Roman" w:cs="Times New Roman"/>
                <w:sz w:val="28"/>
                <w:szCs w:val="28"/>
              </w:rPr>
              <w:t xml:space="preserve">. </w:t>
            </w:r>
            <w:r w:rsidRPr="007D1E9E">
              <w:rPr>
                <w:rFonts w:ascii="Times New Roman" w:hAnsi="Times New Roman" w:cs="Times New Roman"/>
                <w:sz w:val="28"/>
                <w:szCs w:val="28"/>
              </w:rPr>
              <w:t xml:space="preserve">Психофизиологические основы учебного и производственного труда. Средства физической культуры в регулировании работоспособности. </w:t>
            </w:r>
          </w:p>
        </w:tc>
        <w:tc>
          <w:tcPr>
            <w:tcW w:w="2045" w:type="dxa"/>
            <w:gridSpan w:val="3"/>
            <w:tcBorders>
              <w:top w:val="single" w:sz="4" w:space="0" w:color="auto"/>
              <w:bottom w:val="single" w:sz="4" w:space="0" w:color="auto"/>
            </w:tcBorders>
          </w:tcPr>
          <w:p w:rsidR="003B4051" w:rsidRDefault="00962CFB" w:rsidP="00CE3031">
            <w:pPr>
              <w:jc w:val="center"/>
              <w:rPr>
                <w:rFonts w:ascii="Times New Roman" w:hAnsi="Times New Roman" w:cs="Times New Roman"/>
                <w:b/>
                <w:sz w:val="28"/>
                <w:szCs w:val="28"/>
              </w:rPr>
            </w:pPr>
            <w:r>
              <w:rPr>
                <w:rFonts w:ascii="Times New Roman" w:hAnsi="Times New Roman" w:cs="Times New Roman"/>
                <w:b/>
                <w:sz w:val="28"/>
                <w:szCs w:val="28"/>
              </w:rPr>
              <w:t>3</w:t>
            </w:r>
          </w:p>
        </w:tc>
        <w:tc>
          <w:tcPr>
            <w:tcW w:w="1950" w:type="dxa"/>
            <w:gridSpan w:val="2"/>
            <w:tcBorders>
              <w:top w:val="single" w:sz="4" w:space="0" w:color="auto"/>
              <w:bottom w:val="single" w:sz="4" w:space="0" w:color="auto"/>
            </w:tcBorders>
          </w:tcPr>
          <w:p w:rsidR="003B4051" w:rsidRDefault="0012063F" w:rsidP="00CE3031">
            <w:pPr>
              <w:jc w:val="center"/>
              <w:rPr>
                <w:rFonts w:ascii="Times New Roman" w:hAnsi="Times New Roman" w:cs="Times New Roman"/>
                <w:b/>
                <w:sz w:val="28"/>
                <w:szCs w:val="28"/>
              </w:rPr>
            </w:pPr>
            <w:r>
              <w:rPr>
                <w:rFonts w:ascii="Times New Roman" w:hAnsi="Times New Roman" w:cs="Times New Roman"/>
                <w:b/>
                <w:sz w:val="28"/>
                <w:szCs w:val="28"/>
              </w:rPr>
              <w:t>2</w:t>
            </w:r>
          </w:p>
        </w:tc>
        <w:tc>
          <w:tcPr>
            <w:tcW w:w="2305" w:type="dxa"/>
            <w:tcBorders>
              <w:top w:val="single" w:sz="4" w:space="0" w:color="auto"/>
              <w:bottom w:val="single" w:sz="4" w:space="0" w:color="auto"/>
            </w:tcBorders>
          </w:tcPr>
          <w:p w:rsidR="003B4051" w:rsidRDefault="0012063F" w:rsidP="00CE3031">
            <w:pPr>
              <w:jc w:val="center"/>
              <w:rPr>
                <w:rFonts w:ascii="Times New Roman" w:hAnsi="Times New Roman" w:cs="Times New Roman"/>
                <w:b/>
                <w:sz w:val="28"/>
                <w:szCs w:val="28"/>
              </w:rPr>
            </w:pPr>
            <w:r>
              <w:rPr>
                <w:rFonts w:ascii="Times New Roman" w:hAnsi="Times New Roman" w:cs="Times New Roman"/>
                <w:b/>
                <w:sz w:val="28"/>
                <w:szCs w:val="28"/>
              </w:rPr>
              <w:t>1</w:t>
            </w:r>
          </w:p>
        </w:tc>
      </w:tr>
      <w:tr w:rsidR="003B4051" w:rsidTr="005136D1">
        <w:trPr>
          <w:trHeight w:val="1054"/>
        </w:trPr>
        <w:tc>
          <w:tcPr>
            <w:tcW w:w="3873" w:type="dxa"/>
            <w:tcBorders>
              <w:top w:val="single" w:sz="4" w:space="0" w:color="auto"/>
              <w:bottom w:val="single" w:sz="4" w:space="0" w:color="auto"/>
            </w:tcBorders>
          </w:tcPr>
          <w:p w:rsidR="003B4051" w:rsidRPr="007D1E9E" w:rsidRDefault="00851728" w:rsidP="006B1601">
            <w:pPr>
              <w:rPr>
                <w:rFonts w:ascii="Times New Roman" w:hAnsi="Times New Roman" w:cs="Times New Roman"/>
                <w:sz w:val="28"/>
                <w:szCs w:val="28"/>
              </w:rPr>
            </w:pPr>
            <w:r w:rsidRPr="007D1E9E">
              <w:rPr>
                <w:rFonts w:ascii="Times New Roman" w:hAnsi="Times New Roman" w:cs="Times New Roman"/>
                <w:sz w:val="28"/>
                <w:szCs w:val="28"/>
              </w:rPr>
              <w:t>1.6</w:t>
            </w:r>
            <w:r w:rsidR="00274DB3">
              <w:rPr>
                <w:rFonts w:ascii="Times New Roman" w:hAnsi="Times New Roman" w:cs="Times New Roman"/>
                <w:sz w:val="28"/>
                <w:szCs w:val="28"/>
              </w:rPr>
              <w:t xml:space="preserve">. </w:t>
            </w:r>
            <w:r w:rsidRPr="007D1E9E">
              <w:rPr>
                <w:rFonts w:ascii="Times New Roman" w:hAnsi="Times New Roman" w:cs="Times New Roman"/>
                <w:sz w:val="28"/>
                <w:szCs w:val="28"/>
              </w:rPr>
              <w:t xml:space="preserve">Физическая культура в профессиональной деятельности специалиста. </w:t>
            </w:r>
          </w:p>
        </w:tc>
        <w:tc>
          <w:tcPr>
            <w:tcW w:w="2045" w:type="dxa"/>
            <w:gridSpan w:val="3"/>
            <w:tcBorders>
              <w:top w:val="single" w:sz="4" w:space="0" w:color="auto"/>
              <w:bottom w:val="single" w:sz="4" w:space="0" w:color="auto"/>
            </w:tcBorders>
          </w:tcPr>
          <w:p w:rsidR="003B4051" w:rsidRDefault="00962CFB" w:rsidP="00CE3031">
            <w:pPr>
              <w:jc w:val="center"/>
              <w:rPr>
                <w:rFonts w:ascii="Times New Roman" w:hAnsi="Times New Roman" w:cs="Times New Roman"/>
                <w:b/>
                <w:sz w:val="28"/>
                <w:szCs w:val="28"/>
              </w:rPr>
            </w:pPr>
            <w:r>
              <w:rPr>
                <w:rFonts w:ascii="Times New Roman" w:hAnsi="Times New Roman" w:cs="Times New Roman"/>
                <w:b/>
                <w:sz w:val="28"/>
                <w:szCs w:val="28"/>
              </w:rPr>
              <w:t>3</w:t>
            </w:r>
          </w:p>
        </w:tc>
        <w:tc>
          <w:tcPr>
            <w:tcW w:w="1950" w:type="dxa"/>
            <w:gridSpan w:val="2"/>
            <w:tcBorders>
              <w:top w:val="single" w:sz="4" w:space="0" w:color="auto"/>
              <w:bottom w:val="single" w:sz="4" w:space="0" w:color="auto"/>
            </w:tcBorders>
          </w:tcPr>
          <w:p w:rsidR="003B4051" w:rsidRDefault="0012063F" w:rsidP="00CE3031">
            <w:pPr>
              <w:jc w:val="center"/>
              <w:rPr>
                <w:rFonts w:ascii="Times New Roman" w:hAnsi="Times New Roman" w:cs="Times New Roman"/>
                <w:b/>
                <w:sz w:val="28"/>
                <w:szCs w:val="28"/>
              </w:rPr>
            </w:pPr>
            <w:r>
              <w:rPr>
                <w:rFonts w:ascii="Times New Roman" w:hAnsi="Times New Roman" w:cs="Times New Roman"/>
                <w:b/>
                <w:sz w:val="28"/>
                <w:szCs w:val="28"/>
              </w:rPr>
              <w:t>2</w:t>
            </w:r>
          </w:p>
        </w:tc>
        <w:tc>
          <w:tcPr>
            <w:tcW w:w="2305" w:type="dxa"/>
            <w:tcBorders>
              <w:top w:val="single" w:sz="4" w:space="0" w:color="auto"/>
              <w:bottom w:val="single" w:sz="4" w:space="0" w:color="auto"/>
            </w:tcBorders>
          </w:tcPr>
          <w:p w:rsidR="003B4051" w:rsidRDefault="0012063F" w:rsidP="00CE3031">
            <w:pPr>
              <w:jc w:val="center"/>
              <w:rPr>
                <w:rFonts w:ascii="Times New Roman" w:hAnsi="Times New Roman" w:cs="Times New Roman"/>
                <w:b/>
                <w:sz w:val="28"/>
                <w:szCs w:val="28"/>
              </w:rPr>
            </w:pPr>
            <w:r>
              <w:rPr>
                <w:rFonts w:ascii="Times New Roman" w:hAnsi="Times New Roman" w:cs="Times New Roman"/>
                <w:b/>
                <w:sz w:val="28"/>
                <w:szCs w:val="28"/>
              </w:rPr>
              <w:t>1</w:t>
            </w:r>
          </w:p>
        </w:tc>
      </w:tr>
      <w:tr w:rsidR="0012063F" w:rsidTr="005136D1">
        <w:trPr>
          <w:trHeight w:val="675"/>
        </w:trPr>
        <w:tc>
          <w:tcPr>
            <w:tcW w:w="3873" w:type="dxa"/>
            <w:tcBorders>
              <w:top w:val="single" w:sz="4" w:space="0" w:color="auto"/>
            </w:tcBorders>
          </w:tcPr>
          <w:p w:rsidR="0012063F" w:rsidRPr="007D1E9E" w:rsidRDefault="0012063F" w:rsidP="006B1601">
            <w:pPr>
              <w:rPr>
                <w:rFonts w:ascii="Times New Roman" w:hAnsi="Times New Roman" w:cs="Times New Roman"/>
                <w:b/>
                <w:sz w:val="28"/>
                <w:szCs w:val="28"/>
              </w:rPr>
            </w:pPr>
            <w:r w:rsidRPr="007D1E9E">
              <w:rPr>
                <w:rFonts w:ascii="Times New Roman" w:hAnsi="Times New Roman" w:cs="Times New Roman"/>
                <w:b/>
                <w:sz w:val="28"/>
                <w:szCs w:val="28"/>
              </w:rPr>
              <w:t>Раздел 2.</w:t>
            </w:r>
          </w:p>
          <w:p w:rsidR="0012063F" w:rsidRPr="007D1E9E" w:rsidRDefault="0012063F" w:rsidP="006B1601">
            <w:pPr>
              <w:rPr>
                <w:rFonts w:ascii="Times New Roman" w:hAnsi="Times New Roman" w:cs="Times New Roman"/>
                <w:b/>
                <w:sz w:val="28"/>
                <w:szCs w:val="28"/>
              </w:rPr>
            </w:pPr>
            <w:r w:rsidRPr="007D1E9E">
              <w:rPr>
                <w:rFonts w:ascii="Times New Roman" w:hAnsi="Times New Roman" w:cs="Times New Roman"/>
                <w:b/>
                <w:sz w:val="28"/>
                <w:szCs w:val="28"/>
              </w:rPr>
              <w:t>Практическая часть</w:t>
            </w:r>
          </w:p>
        </w:tc>
        <w:tc>
          <w:tcPr>
            <w:tcW w:w="2045" w:type="dxa"/>
            <w:gridSpan w:val="3"/>
            <w:tcBorders>
              <w:top w:val="single" w:sz="4" w:space="0" w:color="auto"/>
            </w:tcBorders>
          </w:tcPr>
          <w:p w:rsidR="0012063F" w:rsidRDefault="00427E96" w:rsidP="00962CFB">
            <w:pPr>
              <w:jc w:val="center"/>
              <w:rPr>
                <w:rFonts w:ascii="Times New Roman" w:hAnsi="Times New Roman" w:cs="Times New Roman"/>
                <w:b/>
                <w:sz w:val="28"/>
                <w:szCs w:val="28"/>
              </w:rPr>
            </w:pPr>
            <w:r>
              <w:rPr>
                <w:rFonts w:ascii="Times New Roman" w:hAnsi="Times New Roman" w:cs="Times New Roman"/>
                <w:b/>
                <w:sz w:val="28"/>
                <w:szCs w:val="28"/>
              </w:rPr>
              <w:t>1</w:t>
            </w:r>
            <w:r w:rsidR="00962CFB">
              <w:rPr>
                <w:rFonts w:ascii="Times New Roman" w:hAnsi="Times New Roman" w:cs="Times New Roman"/>
                <w:b/>
                <w:sz w:val="28"/>
                <w:szCs w:val="28"/>
              </w:rPr>
              <w:t>5</w:t>
            </w:r>
            <w:r>
              <w:rPr>
                <w:rFonts w:ascii="Times New Roman" w:hAnsi="Times New Roman" w:cs="Times New Roman"/>
                <w:b/>
                <w:sz w:val="28"/>
                <w:szCs w:val="28"/>
              </w:rPr>
              <w:t>5</w:t>
            </w:r>
          </w:p>
        </w:tc>
        <w:tc>
          <w:tcPr>
            <w:tcW w:w="1950" w:type="dxa"/>
            <w:gridSpan w:val="2"/>
            <w:tcBorders>
              <w:top w:val="single" w:sz="4" w:space="0" w:color="auto"/>
            </w:tcBorders>
          </w:tcPr>
          <w:p w:rsidR="0012063F" w:rsidRDefault="00427E96" w:rsidP="00CE3031">
            <w:pPr>
              <w:jc w:val="center"/>
              <w:rPr>
                <w:rFonts w:ascii="Times New Roman" w:hAnsi="Times New Roman" w:cs="Times New Roman"/>
                <w:b/>
                <w:sz w:val="28"/>
                <w:szCs w:val="28"/>
              </w:rPr>
            </w:pPr>
            <w:r>
              <w:rPr>
                <w:rFonts w:ascii="Times New Roman" w:hAnsi="Times New Roman" w:cs="Times New Roman"/>
                <w:b/>
                <w:sz w:val="28"/>
                <w:szCs w:val="28"/>
              </w:rPr>
              <w:t>105</w:t>
            </w:r>
          </w:p>
        </w:tc>
        <w:tc>
          <w:tcPr>
            <w:tcW w:w="2305" w:type="dxa"/>
            <w:tcBorders>
              <w:top w:val="single" w:sz="4" w:space="0" w:color="auto"/>
            </w:tcBorders>
          </w:tcPr>
          <w:p w:rsidR="0012063F" w:rsidRDefault="00427E96" w:rsidP="00CE3031">
            <w:pPr>
              <w:jc w:val="center"/>
              <w:rPr>
                <w:rFonts w:ascii="Times New Roman" w:hAnsi="Times New Roman" w:cs="Times New Roman"/>
                <w:b/>
                <w:sz w:val="28"/>
                <w:szCs w:val="28"/>
              </w:rPr>
            </w:pPr>
            <w:r>
              <w:rPr>
                <w:rFonts w:ascii="Times New Roman" w:hAnsi="Times New Roman" w:cs="Times New Roman"/>
                <w:b/>
                <w:sz w:val="28"/>
                <w:szCs w:val="28"/>
              </w:rPr>
              <w:t>50</w:t>
            </w:r>
          </w:p>
        </w:tc>
      </w:tr>
      <w:tr w:rsidR="0048064A" w:rsidTr="005136D1">
        <w:tc>
          <w:tcPr>
            <w:tcW w:w="3873" w:type="dxa"/>
          </w:tcPr>
          <w:p w:rsidR="0048064A" w:rsidRPr="007D1E9E" w:rsidRDefault="00427E96" w:rsidP="006B1601">
            <w:pPr>
              <w:rPr>
                <w:rFonts w:ascii="Times New Roman" w:hAnsi="Times New Roman" w:cs="Times New Roman"/>
                <w:sz w:val="28"/>
                <w:szCs w:val="28"/>
              </w:rPr>
            </w:pPr>
            <w:r w:rsidRPr="007D1E9E">
              <w:rPr>
                <w:rFonts w:ascii="Times New Roman" w:hAnsi="Times New Roman" w:cs="Times New Roman"/>
                <w:sz w:val="28"/>
                <w:szCs w:val="28"/>
              </w:rPr>
              <w:t>2.1</w:t>
            </w:r>
            <w:r w:rsidR="00274DB3">
              <w:rPr>
                <w:rFonts w:ascii="Times New Roman" w:hAnsi="Times New Roman" w:cs="Times New Roman"/>
                <w:sz w:val="28"/>
                <w:szCs w:val="28"/>
              </w:rPr>
              <w:t xml:space="preserve">. </w:t>
            </w:r>
            <w:r w:rsidRPr="007D1E9E">
              <w:rPr>
                <w:rFonts w:ascii="Times New Roman" w:hAnsi="Times New Roman" w:cs="Times New Roman"/>
                <w:sz w:val="28"/>
                <w:szCs w:val="28"/>
              </w:rPr>
              <w:t>Учебно-методические занятия</w:t>
            </w:r>
          </w:p>
        </w:tc>
        <w:tc>
          <w:tcPr>
            <w:tcW w:w="2045" w:type="dxa"/>
            <w:gridSpan w:val="3"/>
          </w:tcPr>
          <w:p w:rsidR="0048064A" w:rsidRDefault="00427E96" w:rsidP="00962CFB">
            <w:pPr>
              <w:jc w:val="center"/>
              <w:rPr>
                <w:rFonts w:ascii="Times New Roman" w:hAnsi="Times New Roman" w:cs="Times New Roman"/>
                <w:b/>
                <w:sz w:val="28"/>
                <w:szCs w:val="28"/>
              </w:rPr>
            </w:pPr>
            <w:r>
              <w:rPr>
                <w:rFonts w:ascii="Times New Roman" w:hAnsi="Times New Roman" w:cs="Times New Roman"/>
                <w:b/>
                <w:sz w:val="28"/>
                <w:szCs w:val="28"/>
              </w:rPr>
              <w:t>1</w:t>
            </w:r>
            <w:r w:rsidR="00962CFB">
              <w:rPr>
                <w:rFonts w:ascii="Times New Roman" w:hAnsi="Times New Roman" w:cs="Times New Roman"/>
                <w:b/>
                <w:sz w:val="28"/>
                <w:szCs w:val="28"/>
              </w:rPr>
              <w:t>5</w:t>
            </w:r>
          </w:p>
        </w:tc>
        <w:tc>
          <w:tcPr>
            <w:tcW w:w="1950" w:type="dxa"/>
            <w:gridSpan w:val="2"/>
          </w:tcPr>
          <w:p w:rsidR="0048064A" w:rsidRDefault="00427E96" w:rsidP="00CE3031">
            <w:pPr>
              <w:jc w:val="center"/>
              <w:rPr>
                <w:rFonts w:ascii="Times New Roman" w:hAnsi="Times New Roman" w:cs="Times New Roman"/>
                <w:b/>
                <w:sz w:val="28"/>
                <w:szCs w:val="28"/>
              </w:rPr>
            </w:pPr>
            <w:r>
              <w:rPr>
                <w:rFonts w:ascii="Times New Roman" w:hAnsi="Times New Roman" w:cs="Times New Roman"/>
                <w:b/>
                <w:sz w:val="28"/>
                <w:szCs w:val="28"/>
              </w:rPr>
              <w:t>10</w:t>
            </w:r>
          </w:p>
        </w:tc>
        <w:tc>
          <w:tcPr>
            <w:tcW w:w="2305" w:type="dxa"/>
          </w:tcPr>
          <w:p w:rsidR="0048064A" w:rsidRDefault="007D1E9E" w:rsidP="00CE3031">
            <w:pPr>
              <w:jc w:val="center"/>
              <w:rPr>
                <w:rFonts w:ascii="Times New Roman" w:hAnsi="Times New Roman" w:cs="Times New Roman"/>
                <w:b/>
                <w:sz w:val="28"/>
                <w:szCs w:val="28"/>
              </w:rPr>
            </w:pPr>
            <w:r>
              <w:rPr>
                <w:rFonts w:ascii="Times New Roman" w:hAnsi="Times New Roman" w:cs="Times New Roman"/>
                <w:b/>
                <w:sz w:val="28"/>
                <w:szCs w:val="28"/>
              </w:rPr>
              <w:t>5</w:t>
            </w:r>
          </w:p>
        </w:tc>
      </w:tr>
      <w:tr w:rsidR="0048064A" w:rsidTr="005136D1">
        <w:tc>
          <w:tcPr>
            <w:tcW w:w="3873" w:type="dxa"/>
          </w:tcPr>
          <w:p w:rsidR="0048064A" w:rsidRPr="007D1E9E" w:rsidRDefault="0048064A" w:rsidP="006B1601">
            <w:pPr>
              <w:rPr>
                <w:rFonts w:ascii="Times New Roman" w:hAnsi="Times New Roman" w:cs="Times New Roman"/>
                <w:sz w:val="28"/>
                <w:szCs w:val="28"/>
              </w:rPr>
            </w:pPr>
            <w:r w:rsidRPr="007D1E9E">
              <w:rPr>
                <w:rFonts w:ascii="Times New Roman" w:hAnsi="Times New Roman" w:cs="Times New Roman"/>
                <w:sz w:val="28"/>
                <w:szCs w:val="28"/>
              </w:rPr>
              <w:t>2.2</w:t>
            </w:r>
            <w:r w:rsidR="00274DB3">
              <w:rPr>
                <w:rFonts w:ascii="Times New Roman" w:hAnsi="Times New Roman" w:cs="Times New Roman"/>
                <w:sz w:val="28"/>
                <w:szCs w:val="28"/>
              </w:rPr>
              <w:t xml:space="preserve">. </w:t>
            </w:r>
            <w:r w:rsidR="00427E96" w:rsidRPr="007D1E9E">
              <w:rPr>
                <w:rFonts w:ascii="Times New Roman" w:hAnsi="Times New Roman" w:cs="Times New Roman"/>
                <w:sz w:val="28"/>
                <w:szCs w:val="28"/>
              </w:rPr>
              <w:t>Учебно- тренировочные занятия</w:t>
            </w:r>
          </w:p>
        </w:tc>
        <w:tc>
          <w:tcPr>
            <w:tcW w:w="2045" w:type="dxa"/>
            <w:gridSpan w:val="3"/>
          </w:tcPr>
          <w:p w:rsidR="0048064A" w:rsidRDefault="00962CFB" w:rsidP="00962CFB">
            <w:pPr>
              <w:jc w:val="center"/>
              <w:rPr>
                <w:rFonts w:ascii="Times New Roman" w:hAnsi="Times New Roman" w:cs="Times New Roman"/>
                <w:b/>
                <w:sz w:val="28"/>
                <w:szCs w:val="28"/>
              </w:rPr>
            </w:pPr>
            <w:r>
              <w:rPr>
                <w:rFonts w:ascii="Times New Roman" w:hAnsi="Times New Roman" w:cs="Times New Roman"/>
                <w:b/>
                <w:sz w:val="28"/>
                <w:szCs w:val="28"/>
              </w:rPr>
              <w:t>140</w:t>
            </w:r>
          </w:p>
        </w:tc>
        <w:tc>
          <w:tcPr>
            <w:tcW w:w="1950" w:type="dxa"/>
            <w:gridSpan w:val="2"/>
          </w:tcPr>
          <w:p w:rsidR="0048064A" w:rsidRDefault="00427E96" w:rsidP="00CE3031">
            <w:pPr>
              <w:jc w:val="center"/>
              <w:rPr>
                <w:rFonts w:ascii="Times New Roman" w:hAnsi="Times New Roman" w:cs="Times New Roman"/>
                <w:b/>
                <w:sz w:val="28"/>
                <w:szCs w:val="28"/>
              </w:rPr>
            </w:pPr>
            <w:r>
              <w:rPr>
                <w:rFonts w:ascii="Times New Roman" w:hAnsi="Times New Roman" w:cs="Times New Roman"/>
                <w:b/>
                <w:sz w:val="28"/>
                <w:szCs w:val="28"/>
              </w:rPr>
              <w:t>95</w:t>
            </w:r>
          </w:p>
        </w:tc>
        <w:tc>
          <w:tcPr>
            <w:tcW w:w="2305" w:type="dxa"/>
          </w:tcPr>
          <w:p w:rsidR="0048064A" w:rsidRDefault="007D1E9E" w:rsidP="00CE3031">
            <w:pPr>
              <w:jc w:val="center"/>
              <w:rPr>
                <w:rFonts w:ascii="Times New Roman" w:hAnsi="Times New Roman" w:cs="Times New Roman"/>
                <w:b/>
                <w:sz w:val="28"/>
                <w:szCs w:val="28"/>
              </w:rPr>
            </w:pPr>
            <w:r>
              <w:rPr>
                <w:rFonts w:ascii="Times New Roman" w:hAnsi="Times New Roman" w:cs="Times New Roman"/>
                <w:b/>
                <w:sz w:val="28"/>
                <w:szCs w:val="28"/>
              </w:rPr>
              <w:t>45</w:t>
            </w:r>
          </w:p>
        </w:tc>
      </w:tr>
      <w:tr w:rsidR="0048064A" w:rsidTr="005136D1">
        <w:tc>
          <w:tcPr>
            <w:tcW w:w="3873" w:type="dxa"/>
          </w:tcPr>
          <w:p w:rsidR="0048064A" w:rsidRPr="007D1E9E" w:rsidRDefault="0048064A" w:rsidP="006B1601">
            <w:pPr>
              <w:rPr>
                <w:rFonts w:ascii="Times New Roman" w:hAnsi="Times New Roman" w:cs="Times New Roman"/>
                <w:sz w:val="28"/>
                <w:szCs w:val="28"/>
              </w:rPr>
            </w:pPr>
            <w:r w:rsidRPr="007D1E9E">
              <w:rPr>
                <w:rFonts w:ascii="Times New Roman" w:hAnsi="Times New Roman" w:cs="Times New Roman"/>
                <w:sz w:val="28"/>
                <w:szCs w:val="28"/>
              </w:rPr>
              <w:t>2.</w:t>
            </w:r>
            <w:r w:rsidR="00427E96" w:rsidRPr="007D1E9E">
              <w:rPr>
                <w:rFonts w:ascii="Times New Roman" w:hAnsi="Times New Roman" w:cs="Times New Roman"/>
                <w:sz w:val="28"/>
                <w:szCs w:val="28"/>
              </w:rPr>
              <w:t>2.1</w:t>
            </w:r>
            <w:r w:rsidR="00274DB3">
              <w:rPr>
                <w:rFonts w:ascii="Times New Roman" w:hAnsi="Times New Roman" w:cs="Times New Roman"/>
                <w:sz w:val="28"/>
                <w:szCs w:val="28"/>
              </w:rPr>
              <w:t xml:space="preserve"> </w:t>
            </w:r>
            <w:r w:rsidR="00427E96" w:rsidRPr="007D1E9E">
              <w:rPr>
                <w:rFonts w:ascii="Times New Roman" w:hAnsi="Times New Roman" w:cs="Times New Roman"/>
                <w:sz w:val="28"/>
                <w:szCs w:val="28"/>
              </w:rPr>
              <w:t>Лёгкая атлетика. Кроссовая подготовка</w:t>
            </w:r>
          </w:p>
        </w:tc>
        <w:tc>
          <w:tcPr>
            <w:tcW w:w="2045" w:type="dxa"/>
            <w:gridSpan w:val="3"/>
          </w:tcPr>
          <w:p w:rsidR="0048064A" w:rsidRDefault="00962CFB" w:rsidP="00CE3031">
            <w:pPr>
              <w:jc w:val="center"/>
              <w:rPr>
                <w:rFonts w:ascii="Times New Roman" w:hAnsi="Times New Roman" w:cs="Times New Roman"/>
                <w:b/>
                <w:sz w:val="28"/>
                <w:szCs w:val="28"/>
              </w:rPr>
            </w:pPr>
            <w:r>
              <w:rPr>
                <w:rFonts w:ascii="Times New Roman" w:hAnsi="Times New Roman" w:cs="Times New Roman"/>
                <w:b/>
                <w:sz w:val="28"/>
                <w:szCs w:val="28"/>
              </w:rPr>
              <w:t>29</w:t>
            </w:r>
          </w:p>
        </w:tc>
        <w:tc>
          <w:tcPr>
            <w:tcW w:w="1950" w:type="dxa"/>
            <w:gridSpan w:val="2"/>
          </w:tcPr>
          <w:p w:rsidR="0048064A" w:rsidRDefault="007D1E9E" w:rsidP="00CE3031">
            <w:pPr>
              <w:jc w:val="center"/>
              <w:rPr>
                <w:rFonts w:ascii="Times New Roman" w:hAnsi="Times New Roman" w:cs="Times New Roman"/>
                <w:b/>
                <w:sz w:val="28"/>
                <w:szCs w:val="28"/>
              </w:rPr>
            </w:pPr>
            <w:r>
              <w:rPr>
                <w:rFonts w:ascii="Times New Roman" w:hAnsi="Times New Roman" w:cs="Times New Roman"/>
                <w:b/>
                <w:sz w:val="28"/>
                <w:szCs w:val="28"/>
              </w:rPr>
              <w:t>20</w:t>
            </w:r>
          </w:p>
        </w:tc>
        <w:tc>
          <w:tcPr>
            <w:tcW w:w="2305" w:type="dxa"/>
          </w:tcPr>
          <w:p w:rsidR="0048064A" w:rsidRDefault="007D1E9E" w:rsidP="00CE3031">
            <w:pPr>
              <w:jc w:val="center"/>
              <w:rPr>
                <w:rFonts w:ascii="Times New Roman" w:hAnsi="Times New Roman" w:cs="Times New Roman"/>
                <w:b/>
                <w:sz w:val="28"/>
                <w:szCs w:val="28"/>
              </w:rPr>
            </w:pPr>
            <w:r>
              <w:rPr>
                <w:rFonts w:ascii="Times New Roman" w:hAnsi="Times New Roman" w:cs="Times New Roman"/>
                <w:b/>
                <w:sz w:val="28"/>
                <w:szCs w:val="28"/>
              </w:rPr>
              <w:t>9</w:t>
            </w:r>
          </w:p>
        </w:tc>
      </w:tr>
      <w:tr w:rsidR="0048064A" w:rsidTr="005136D1">
        <w:trPr>
          <w:trHeight w:val="357"/>
        </w:trPr>
        <w:tc>
          <w:tcPr>
            <w:tcW w:w="3873" w:type="dxa"/>
            <w:tcBorders>
              <w:bottom w:val="single" w:sz="4" w:space="0" w:color="auto"/>
            </w:tcBorders>
          </w:tcPr>
          <w:p w:rsidR="0048064A" w:rsidRPr="007D1E9E" w:rsidRDefault="00427E96" w:rsidP="006B1601">
            <w:pPr>
              <w:rPr>
                <w:rFonts w:ascii="Times New Roman" w:hAnsi="Times New Roman" w:cs="Times New Roman"/>
                <w:sz w:val="28"/>
                <w:szCs w:val="28"/>
              </w:rPr>
            </w:pPr>
            <w:r w:rsidRPr="007D1E9E">
              <w:rPr>
                <w:rFonts w:ascii="Times New Roman" w:hAnsi="Times New Roman" w:cs="Times New Roman"/>
                <w:sz w:val="28"/>
                <w:szCs w:val="28"/>
              </w:rPr>
              <w:lastRenderedPageBreak/>
              <w:t>2.2.2</w:t>
            </w:r>
            <w:r w:rsidR="00274DB3">
              <w:rPr>
                <w:rFonts w:ascii="Times New Roman" w:hAnsi="Times New Roman" w:cs="Times New Roman"/>
                <w:sz w:val="28"/>
                <w:szCs w:val="28"/>
              </w:rPr>
              <w:t xml:space="preserve"> </w:t>
            </w:r>
            <w:r w:rsidRPr="007D1E9E">
              <w:rPr>
                <w:rFonts w:ascii="Times New Roman" w:hAnsi="Times New Roman" w:cs="Times New Roman"/>
                <w:sz w:val="28"/>
                <w:szCs w:val="28"/>
              </w:rPr>
              <w:t>Лыжная подготовка</w:t>
            </w:r>
          </w:p>
        </w:tc>
        <w:tc>
          <w:tcPr>
            <w:tcW w:w="2045" w:type="dxa"/>
            <w:gridSpan w:val="3"/>
            <w:tcBorders>
              <w:bottom w:val="single" w:sz="4" w:space="0" w:color="auto"/>
              <w:right w:val="single" w:sz="4" w:space="0" w:color="auto"/>
            </w:tcBorders>
          </w:tcPr>
          <w:p w:rsidR="0048064A" w:rsidRDefault="00962CFB" w:rsidP="00CE3031">
            <w:pPr>
              <w:jc w:val="center"/>
              <w:rPr>
                <w:rFonts w:ascii="Times New Roman" w:hAnsi="Times New Roman" w:cs="Times New Roman"/>
                <w:b/>
                <w:sz w:val="28"/>
                <w:szCs w:val="28"/>
              </w:rPr>
            </w:pPr>
            <w:r>
              <w:rPr>
                <w:rFonts w:ascii="Times New Roman" w:hAnsi="Times New Roman" w:cs="Times New Roman"/>
                <w:b/>
                <w:sz w:val="28"/>
                <w:szCs w:val="28"/>
              </w:rPr>
              <w:t>25</w:t>
            </w:r>
          </w:p>
        </w:tc>
        <w:tc>
          <w:tcPr>
            <w:tcW w:w="1950" w:type="dxa"/>
            <w:gridSpan w:val="2"/>
            <w:tcBorders>
              <w:left w:val="single" w:sz="4" w:space="0" w:color="auto"/>
              <w:bottom w:val="single" w:sz="4" w:space="0" w:color="auto"/>
            </w:tcBorders>
          </w:tcPr>
          <w:p w:rsidR="0048064A" w:rsidRDefault="007D1E9E" w:rsidP="00CE3031">
            <w:pPr>
              <w:jc w:val="center"/>
              <w:rPr>
                <w:rFonts w:ascii="Times New Roman" w:hAnsi="Times New Roman" w:cs="Times New Roman"/>
                <w:b/>
                <w:sz w:val="28"/>
                <w:szCs w:val="28"/>
              </w:rPr>
            </w:pPr>
            <w:r>
              <w:rPr>
                <w:rFonts w:ascii="Times New Roman" w:hAnsi="Times New Roman" w:cs="Times New Roman"/>
                <w:b/>
                <w:sz w:val="28"/>
                <w:szCs w:val="28"/>
              </w:rPr>
              <w:t>16</w:t>
            </w:r>
          </w:p>
        </w:tc>
        <w:tc>
          <w:tcPr>
            <w:tcW w:w="2305" w:type="dxa"/>
            <w:tcBorders>
              <w:bottom w:val="single" w:sz="4" w:space="0" w:color="auto"/>
            </w:tcBorders>
          </w:tcPr>
          <w:p w:rsidR="0048064A" w:rsidRDefault="007D1E9E" w:rsidP="00CE3031">
            <w:pPr>
              <w:jc w:val="center"/>
              <w:rPr>
                <w:rFonts w:ascii="Times New Roman" w:hAnsi="Times New Roman" w:cs="Times New Roman"/>
                <w:b/>
                <w:sz w:val="28"/>
                <w:szCs w:val="28"/>
              </w:rPr>
            </w:pPr>
            <w:r>
              <w:rPr>
                <w:rFonts w:ascii="Times New Roman" w:hAnsi="Times New Roman" w:cs="Times New Roman"/>
                <w:b/>
                <w:sz w:val="28"/>
                <w:szCs w:val="28"/>
              </w:rPr>
              <w:t>9</w:t>
            </w:r>
          </w:p>
        </w:tc>
      </w:tr>
      <w:tr w:rsidR="00427E96" w:rsidTr="005136D1">
        <w:trPr>
          <w:trHeight w:val="363"/>
        </w:trPr>
        <w:tc>
          <w:tcPr>
            <w:tcW w:w="3873" w:type="dxa"/>
            <w:tcBorders>
              <w:top w:val="single" w:sz="4" w:space="0" w:color="auto"/>
              <w:bottom w:val="single" w:sz="4" w:space="0" w:color="auto"/>
            </w:tcBorders>
          </w:tcPr>
          <w:p w:rsidR="00427E96" w:rsidRPr="007D1E9E" w:rsidRDefault="00427E96" w:rsidP="006B1601">
            <w:pPr>
              <w:rPr>
                <w:rFonts w:ascii="Times New Roman" w:hAnsi="Times New Roman" w:cs="Times New Roman"/>
                <w:sz w:val="28"/>
                <w:szCs w:val="28"/>
              </w:rPr>
            </w:pPr>
            <w:r w:rsidRPr="007D1E9E">
              <w:rPr>
                <w:rFonts w:ascii="Times New Roman" w:hAnsi="Times New Roman" w:cs="Times New Roman"/>
                <w:sz w:val="28"/>
                <w:szCs w:val="28"/>
              </w:rPr>
              <w:t>2.2.3</w:t>
            </w:r>
            <w:r w:rsidR="00274DB3">
              <w:rPr>
                <w:rFonts w:ascii="Times New Roman" w:hAnsi="Times New Roman" w:cs="Times New Roman"/>
                <w:sz w:val="28"/>
                <w:szCs w:val="28"/>
              </w:rPr>
              <w:t xml:space="preserve"> </w:t>
            </w:r>
            <w:r w:rsidRPr="007D1E9E">
              <w:rPr>
                <w:rFonts w:ascii="Times New Roman" w:hAnsi="Times New Roman" w:cs="Times New Roman"/>
                <w:sz w:val="28"/>
                <w:szCs w:val="28"/>
              </w:rPr>
              <w:t>Гимнастика</w:t>
            </w:r>
          </w:p>
        </w:tc>
        <w:tc>
          <w:tcPr>
            <w:tcW w:w="2045" w:type="dxa"/>
            <w:gridSpan w:val="3"/>
            <w:tcBorders>
              <w:top w:val="single" w:sz="4" w:space="0" w:color="auto"/>
              <w:bottom w:val="single" w:sz="4" w:space="0" w:color="auto"/>
              <w:right w:val="single" w:sz="4" w:space="0" w:color="auto"/>
            </w:tcBorders>
          </w:tcPr>
          <w:p w:rsidR="00427E96" w:rsidRDefault="00962CFB" w:rsidP="00CE3031">
            <w:pPr>
              <w:jc w:val="center"/>
              <w:rPr>
                <w:rFonts w:ascii="Times New Roman" w:hAnsi="Times New Roman" w:cs="Times New Roman"/>
                <w:b/>
                <w:sz w:val="28"/>
                <w:szCs w:val="28"/>
              </w:rPr>
            </w:pPr>
            <w:r>
              <w:rPr>
                <w:rFonts w:ascii="Times New Roman" w:hAnsi="Times New Roman" w:cs="Times New Roman"/>
                <w:b/>
                <w:sz w:val="28"/>
                <w:szCs w:val="28"/>
              </w:rPr>
              <w:t>19</w:t>
            </w:r>
          </w:p>
        </w:tc>
        <w:tc>
          <w:tcPr>
            <w:tcW w:w="1950" w:type="dxa"/>
            <w:gridSpan w:val="2"/>
            <w:tcBorders>
              <w:top w:val="single" w:sz="4" w:space="0" w:color="auto"/>
              <w:left w:val="single" w:sz="4" w:space="0" w:color="auto"/>
              <w:bottom w:val="single" w:sz="4" w:space="0" w:color="auto"/>
            </w:tcBorders>
          </w:tcPr>
          <w:p w:rsidR="00427E96" w:rsidRDefault="007D1E9E" w:rsidP="00CE3031">
            <w:pPr>
              <w:jc w:val="center"/>
              <w:rPr>
                <w:rFonts w:ascii="Times New Roman" w:hAnsi="Times New Roman" w:cs="Times New Roman"/>
                <w:b/>
                <w:sz w:val="28"/>
                <w:szCs w:val="28"/>
              </w:rPr>
            </w:pPr>
            <w:r>
              <w:rPr>
                <w:rFonts w:ascii="Times New Roman" w:hAnsi="Times New Roman" w:cs="Times New Roman"/>
                <w:b/>
                <w:sz w:val="28"/>
                <w:szCs w:val="28"/>
              </w:rPr>
              <w:t>10</w:t>
            </w:r>
          </w:p>
        </w:tc>
        <w:tc>
          <w:tcPr>
            <w:tcW w:w="2305" w:type="dxa"/>
            <w:tcBorders>
              <w:top w:val="single" w:sz="4" w:space="0" w:color="auto"/>
              <w:bottom w:val="single" w:sz="4" w:space="0" w:color="auto"/>
            </w:tcBorders>
          </w:tcPr>
          <w:p w:rsidR="00427E96" w:rsidRDefault="007D1E9E" w:rsidP="00CE3031">
            <w:pPr>
              <w:jc w:val="center"/>
              <w:rPr>
                <w:rFonts w:ascii="Times New Roman" w:hAnsi="Times New Roman" w:cs="Times New Roman"/>
                <w:b/>
                <w:sz w:val="28"/>
                <w:szCs w:val="28"/>
              </w:rPr>
            </w:pPr>
            <w:r>
              <w:rPr>
                <w:rFonts w:ascii="Times New Roman" w:hAnsi="Times New Roman" w:cs="Times New Roman"/>
                <w:b/>
                <w:sz w:val="28"/>
                <w:szCs w:val="28"/>
              </w:rPr>
              <w:t>9</w:t>
            </w:r>
          </w:p>
        </w:tc>
      </w:tr>
      <w:tr w:rsidR="00427E96" w:rsidTr="005136D1">
        <w:trPr>
          <w:trHeight w:val="341"/>
        </w:trPr>
        <w:tc>
          <w:tcPr>
            <w:tcW w:w="3873" w:type="dxa"/>
            <w:tcBorders>
              <w:top w:val="single" w:sz="4" w:space="0" w:color="auto"/>
              <w:bottom w:val="single" w:sz="4" w:space="0" w:color="auto"/>
            </w:tcBorders>
          </w:tcPr>
          <w:p w:rsidR="00427E96" w:rsidRPr="007D1E9E" w:rsidRDefault="00427E96" w:rsidP="006B1601">
            <w:pPr>
              <w:rPr>
                <w:rFonts w:ascii="Times New Roman" w:hAnsi="Times New Roman" w:cs="Times New Roman"/>
                <w:sz w:val="28"/>
                <w:szCs w:val="28"/>
              </w:rPr>
            </w:pPr>
            <w:r w:rsidRPr="007D1E9E">
              <w:rPr>
                <w:rFonts w:ascii="Times New Roman" w:hAnsi="Times New Roman" w:cs="Times New Roman"/>
                <w:sz w:val="28"/>
                <w:szCs w:val="28"/>
              </w:rPr>
              <w:t>2.2.4</w:t>
            </w:r>
            <w:r w:rsidR="00274DB3">
              <w:rPr>
                <w:rFonts w:ascii="Times New Roman" w:hAnsi="Times New Roman" w:cs="Times New Roman"/>
                <w:sz w:val="28"/>
                <w:szCs w:val="28"/>
              </w:rPr>
              <w:t xml:space="preserve"> </w:t>
            </w:r>
            <w:r w:rsidRPr="007D1E9E">
              <w:rPr>
                <w:rFonts w:ascii="Times New Roman" w:hAnsi="Times New Roman" w:cs="Times New Roman"/>
                <w:sz w:val="28"/>
                <w:szCs w:val="28"/>
              </w:rPr>
              <w:t>Спортивные игры</w:t>
            </w:r>
          </w:p>
        </w:tc>
        <w:tc>
          <w:tcPr>
            <w:tcW w:w="2045" w:type="dxa"/>
            <w:gridSpan w:val="3"/>
            <w:tcBorders>
              <w:top w:val="single" w:sz="4" w:space="0" w:color="auto"/>
              <w:bottom w:val="single" w:sz="4" w:space="0" w:color="auto"/>
              <w:right w:val="single" w:sz="4" w:space="0" w:color="auto"/>
            </w:tcBorders>
          </w:tcPr>
          <w:p w:rsidR="00427E96" w:rsidRDefault="00962CFB" w:rsidP="00CE3031">
            <w:pPr>
              <w:jc w:val="center"/>
              <w:rPr>
                <w:rFonts w:ascii="Times New Roman" w:hAnsi="Times New Roman" w:cs="Times New Roman"/>
                <w:b/>
                <w:sz w:val="28"/>
                <w:szCs w:val="28"/>
              </w:rPr>
            </w:pPr>
            <w:r>
              <w:rPr>
                <w:rFonts w:ascii="Times New Roman" w:hAnsi="Times New Roman" w:cs="Times New Roman"/>
                <w:b/>
                <w:sz w:val="28"/>
                <w:szCs w:val="28"/>
              </w:rPr>
              <w:t>38</w:t>
            </w:r>
          </w:p>
        </w:tc>
        <w:tc>
          <w:tcPr>
            <w:tcW w:w="1950" w:type="dxa"/>
            <w:gridSpan w:val="2"/>
            <w:tcBorders>
              <w:top w:val="single" w:sz="4" w:space="0" w:color="auto"/>
              <w:left w:val="single" w:sz="4" w:space="0" w:color="auto"/>
              <w:bottom w:val="single" w:sz="4" w:space="0" w:color="auto"/>
            </w:tcBorders>
          </w:tcPr>
          <w:p w:rsidR="00427E96" w:rsidRDefault="007D1E9E" w:rsidP="00CE3031">
            <w:pPr>
              <w:jc w:val="center"/>
              <w:rPr>
                <w:rFonts w:ascii="Times New Roman" w:hAnsi="Times New Roman" w:cs="Times New Roman"/>
                <w:b/>
                <w:sz w:val="28"/>
                <w:szCs w:val="28"/>
              </w:rPr>
            </w:pPr>
            <w:r>
              <w:rPr>
                <w:rFonts w:ascii="Times New Roman" w:hAnsi="Times New Roman" w:cs="Times New Roman"/>
                <w:b/>
                <w:sz w:val="28"/>
                <w:szCs w:val="28"/>
              </w:rPr>
              <w:t>29</w:t>
            </w:r>
          </w:p>
        </w:tc>
        <w:tc>
          <w:tcPr>
            <w:tcW w:w="2305" w:type="dxa"/>
            <w:tcBorders>
              <w:top w:val="single" w:sz="4" w:space="0" w:color="auto"/>
              <w:bottom w:val="single" w:sz="4" w:space="0" w:color="auto"/>
            </w:tcBorders>
          </w:tcPr>
          <w:p w:rsidR="00427E96" w:rsidRDefault="007D1E9E" w:rsidP="00CE3031">
            <w:pPr>
              <w:jc w:val="center"/>
              <w:rPr>
                <w:rFonts w:ascii="Times New Roman" w:hAnsi="Times New Roman" w:cs="Times New Roman"/>
                <w:b/>
                <w:sz w:val="28"/>
                <w:szCs w:val="28"/>
              </w:rPr>
            </w:pPr>
            <w:r>
              <w:rPr>
                <w:rFonts w:ascii="Times New Roman" w:hAnsi="Times New Roman" w:cs="Times New Roman"/>
                <w:b/>
                <w:sz w:val="28"/>
                <w:szCs w:val="28"/>
              </w:rPr>
              <w:t>9</w:t>
            </w:r>
          </w:p>
        </w:tc>
      </w:tr>
      <w:tr w:rsidR="007D1E9E" w:rsidTr="005136D1">
        <w:trPr>
          <w:trHeight w:val="280"/>
        </w:trPr>
        <w:tc>
          <w:tcPr>
            <w:tcW w:w="3873" w:type="dxa"/>
            <w:tcBorders>
              <w:top w:val="single" w:sz="4" w:space="0" w:color="auto"/>
              <w:bottom w:val="single" w:sz="4" w:space="0" w:color="auto"/>
            </w:tcBorders>
          </w:tcPr>
          <w:p w:rsidR="007D1E9E" w:rsidRPr="007D1E9E" w:rsidRDefault="007D1E9E" w:rsidP="006B1601">
            <w:pPr>
              <w:rPr>
                <w:rFonts w:ascii="Times New Roman" w:hAnsi="Times New Roman" w:cs="Times New Roman"/>
                <w:sz w:val="28"/>
                <w:szCs w:val="28"/>
              </w:rPr>
            </w:pPr>
            <w:r w:rsidRPr="007D1E9E">
              <w:rPr>
                <w:rFonts w:ascii="Times New Roman" w:hAnsi="Times New Roman" w:cs="Times New Roman"/>
                <w:sz w:val="28"/>
                <w:szCs w:val="28"/>
              </w:rPr>
              <w:t>2.2.5</w:t>
            </w:r>
            <w:r w:rsidR="00274DB3">
              <w:rPr>
                <w:rFonts w:ascii="Times New Roman" w:hAnsi="Times New Roman" w:cs="Times New Roman"/>
                <w:sz w:val="28"/>
                <w:szCs w:val="28"/>
              </w:rPr>
              <w:t xml:space="preserve"> </w:t>
            </w:r>
            <w:r w:rsidRPr="007D1E9E">
              <w:rPr>
                <w:rFonts w:ascii="Times New Roman" w:hAnsi="Times New Roman" w:cs="Times New Roman"/>
                <w:sz w:val="28"/>
                <w:szCs w:val="28"/>
              </w:rPr>
              <w:t>Виды спорта по выбору</w:t>
            </w:r>
          </w:p>
        </w:tc>
        <w:tc>
          <w:tcPr>
            <w:tcW w:w="2045" w:type="dxa"/>
            <w:gridSpan w:val="3"/>
            <w:tcBorders>
              <w:top w:val="single" w:sz="4" w:space="0" w:color="auto"/>
              <w:bottom w:val="single" w:sz="4" w:space="0" w:color="auto"/>
              <w:right w:val="single" w:sz="4" w:space="0" w:color="auto"/>
            </w:tcBorders>
          </w:tcPr>
          <w:p w:rsidR="007D1E9E" w:rsidRDefault="00962CFB" w:rsidP="00CE3031">
            <w:pPr>
              <w:jc w:val="center"/>
              <w:rPr>
                <w:rFonts w:ascii="Times New Roman" w:hAnsi="Times New Roman" w:cs="Times New Roman"/>
                <w:b/>
                <w:sz w:val="28"/>
                <w:szCs w:val="28"/>
              </w:rPr>
            </w:pPr>
            <w:r>
              <w:rPr>
                <w:rFonts w:ascii="Times New Roman" w:hAnsi="Times New Roman" w:cs="Times New Roman"/>
                <w:b/>
                <w:sz w:val="28"/>
                <w:szCs w:val="28"/>
              </w:rPr>
              <w:t>29</w:t>
            </w:r>
          </w:p>
        </w:tc>
        <w:tc>
          <w:tcPr>
            <w:tcW w:w="1950" w:type="dxa"/>
            <w:gridSpan w:val="2"/>
            <w:tcBorders>
              <w:top w:val="single" w:sz="4" w:space="0" w:color="auto"/>
              <w:left w:val="single" w:sz="4" w:space="0" w:color="auto"/>
              <w:bottom w:val="single" w:sz="4" w:space="0" w:color="auto"/>
            </w:tcBorders>
          </w:tcPr>
          <w:p w:rsidR="007D1E9E" w:rsidRDefault="007D1E9E" w:rsidP="00CE3031">
            <w:pPr>
              <w:jc w:val="center"/>
              <w:rPr>
                <w:rFonts w:ascii="Times New Roman" w:hAnsi="Times New Roman" w:cs="Times New Roman"/>
                <w:b/>
                <w:sz w:val="28"/>
                <w:szCs w:val="28"/>
              </w:rPr>
            </w:pPr>
            <w:r>
              <w:rPr>
                <w:rFonts w:ascii="Times New Roman" w:hAnsi="Times New Roman" w:cs="Times New Roman"/>
                <w:b/>
                <w:sz w:val="28"/>
                <w:szCs w:val="28"/>
              </w:rPr>
              <w:t>20</w:t>
            </w:r>
          </w:p>
        </w:tc>
        <w:tc>
          <w:tcPr>
            <w:tcW w:w="2305" w:type="dxa"/>
            <w:tcBorders>
              <w:top w:val="single" w:sz="4" w:space="0" w:color="auto"/>
              <w:bottom w:val="single" w:sz="4" w:space="0" w:color="auto"/>
            </w:tcBorders>
          </w:tcPr>
          <w:p w:rsidR="007D1E9E" w:rsidRDefault="007D1E9E" w:rsidP="00CE3031">
            <w:pPr>
              <w:jc w:val="center"/>
              <w:rPr>
                <w:rFonts w:ascii="Times New Roman" w:hAnsi="Times New Roman" w:cs="Times New Roman"/>
                <w:b/>
                <w:sz w:val="28"/>
                <w:szCs w:val="28"/>
              </w:rPr>
            </w:pPr>
            <w:r>
              <w:rPr>
                <w:rFonts w:ascii="Times New Roman" w:hAnsi="Times New Roman" w:cs="Times New Roman"/>
                <w:b/>
                <w:sz w:val="28"/>
                <w:szCs w:val="28"/>
              </w:rPr>
              <w:t>9</w:t>
            </w:r>
          </w:p>
        </w:tc>
      </w:tr>
      <w:tr w:rsidR="007D1E9E" w:rsidTr="005136D1">
        <w:trPr>
          <w:trHeight w:val="279"/>
        </w:trPr>
        <w:tc>
          <w:tcPr>
            <w:tcW w:w="10173" w:type="dxa"/>
            <w:gridSpan w:val="7"/>
            <w:tcBorders>
              <w:top w:val="single" w:sz="4" w:space="0" w:color="auto"/>
              <w:bottom w:val="single" w:sz="4" w:space="0" w:color="auto"/>
            </w:tcBorders>
          </w:tcPr>
          <w:p w:rsidR="007D1E9E" w:rsidRDefault="005136D1" w:rsidP="005136D1">
            <w:pPr>
              <w:rPr>
                <w:rFonts w:ascii="Times New Roman" w:hAnsi="Times New Roman" w:cs="Times New Roman"/>
                <w:b/>
                <w:sz w:val="28"/>
                <w:szCs w:val="28"/>
              </w:rPr>
            </w:pPr>
            <w:r>
              <w:rPr>
                <w:rFonts w:ascii="Times New Roman" w:hAnsi="Times New Roman" w:cs="Times New Roman"/>
                <w:b/>
                <w:i/>
                <w:sz w:val="28"/>
                <w:szCs w:val="28"/>
              </w:rPr>
              <w:t>Промежуточная аттестация в форме зачёта и дифференцированного зачёта</w:t>
            </w:r>
          </w:p>
        </w:tc>
      </w:tr>
      <w:tr w:rsidR="005136D1" w:rsidTr="005136D1">
        <w:tc>
          <w:tcPr>
            <w:tcW w:w="3890" w:type="dxa"/>
            <w:gridSpan w:val="2"/>
            <w:tcBorders>
              <w:top w:val="single" w:sz="4" w:space="0" w:color="auto"/>
              <w:right w:val="single" w:sz="4" w:space="0" w:color="auto"/>
            </w:tcBorders>
          </w:tcPr>
          <w:p w:rsidR="005136D1" w:rsidRPr="005136D1" w:rsidRDefault="005136D1" w:rsidP="00266472">
            <w:pPr>
              <w:ind w:right="130"/>
              <w:jc w:val="right"/>
              <w:rPr>
                <w:rFonts w:ascii="Times New Roman" w:hAnsi="Times New Roman" w:cs="Times New Roman"/>
                <w:sz w:val="28"/>
                <w:szCs w:val="28"/>
              </w:rPr>
            </w:pPr>
            <w:r w:rsidRPr="005136D1">
              <w:rPr>
                <w:rFonts w:ascii="Times New Roman" w:hAnsi="Times New Roman" w:cs="Times New Roman"/>
                <w:sz w:val="28"/>
                <w:szCs w:val="28"/>
              </w:rPr>
              <w:t>Всего</w:t>
            </w:r>
          </w:p>
        </w:tc>
        <w:tc>
          <w:tcPr>
            <w:tcW w:w="1977" w:type="dxa"/>
            <w:tcBorders>
              <w:top w:val="single" w:sz="4" w:space="0" w:color="auto"/>
              <w:left w:val="single" w:sz="4" w:space="0" w:color="auto"/>
              <w:right w:val="single" w:sz="4" w:space="0" w:color="auto"/>
            </w:tcBorders>
          </w:tcPr>
          <w:p w:rsidR="005136D1" w:rsidRPr="005136D1" w:rsidRDefault="005136D1" w:rsidP="005136D1">
            <w:pPr>
              <w:jc w:val="center"/>
              <w:rPr>
                <w:rFonts w:ascii="Times New Roman" w:hAnsi="Times New Roman" w:cs="Times New Roman"/>
                <w:b/>
                <w:sz w:val="28"/>
                <w:szCs w:val="28"/>
              </w:rPr>
            </w:pPr>
            <w:r>
              <w:rPr>
                <w:rFonts w:ascii="Times New Roman" w:hAnsi="Times New Roman" w:cs="Times New Roman"/>
                <w:b/>
                <w:sz w:val="28"/>
                <w:szCs w:val="28"/>
              </w:rPr>
              <w:t>176</w:t>
            </w:r>
          </w:p>
          <w:p w:rsidR="005136D1" w:rsidRPr="0048064A" w:rsidRDefault="005136D1" w:rsidP="005136D1">
            <w:pPr>
              <w:jc w:val="center"/>
              <w:rPr>
                <w:rFonts w:ascii="Times New Roman" w:hAnsi="Times New Roman" w:cs="Times New Roman"/>
                <w:b/>
                <w:i/>
                <w:sz w:val="28"/>
                <w:szCs w:val="28"/>
              </w:rPr>
            </w:pPr>
          </w:p>
        </w:tc>
        <w:tc>
          <w:tcPr>
            <w:tcW w:w="1977" w:type="dxa"/>
            <w:gridSpan w:val="2"/>
            <w:tcBorders>
              <w:top w:val="single" w:sz="4" w:space="0" w:color="auto"/>
              <w:left w:val="single" w:sz="4" w:space="0" w:color="auto"/>
              <w:right w:val="single" w:sz="4" w:space="0" w:color="auto"/>
            </w:tcBorders>
          </w:tcPr>
          <w:p w:rsidR="005136D1" w:rsidRPr="005136D1" w:rsidRDefault="005136D1" w:rsidP="005136D1">
            <w:pPr>
              <w:jc w:val="center"/>
              <w:rPr>
                <w:rFonts w:ascii="Times New Roman" w:hAnsi="Times New Roman" w:cs="Times New Roman"/>
                <w:b/>
                <w:sz w:val="28"/>
                <w:szCs w:val="28"/>
              </w:rPr>
            </w:pPr>
            <w:r>
              <w:rPr>
                <w:rFonts w:ascii="Times New Roman" w:hAnsi="Times New Roman" w:cs="Times New Roman"/>
                <w:b/>
                <w:sz w:val="28"/>
                <w:szCs w:val="28"/>
              </w:rPr>
              <w:t>117</w:t>
            </w:r>
          </w:p>
          <w:p w:rsidR="005136D1" w:rsidRPr="0048064A" w:rsidRDefault="005136D1" w:rsidP="005136D1">
            <w:pPr>
              <w:jc w:val="center"/>
              <w:rPr>
                <w:rFonts w:ascii="Times New Roman" w:hAnsi="Times New Roman" w:cs="Times New Roman"/>
                <w:b/>
                <w:i/>
                <w:sz w:val="28"/>
                <w:szCs w:val="28"/>
              </w:rPr>
            </w:pPr>
          </w:p>
        </w:tc>
        <w:tc>
          <w:tcPr>
            <w:tcW w:w="2329" w:type="dxa"/>
            <w:gridSpan w:val="2"/>
            <w:tcBorders>
              <w:top w:val="single" w:sz="4" w:space="0" w:color="auto"/>
              <w:left w:val="single" w:sz="4" w:space="0" w:color="auto"/>
            </w:tcBorders>
          </w:tcPr>
          <w:p w:rsidR="005136D1" w:rsidRPr="005136D1" w:rsidRDefault="005136D1" w:rsidP="005136D1">
            <w:pPr>
              <w:jc w:val="center"/>
              <w:rPr>
                <w:rFonts w:ascii="Times New Roman" w:hAnsi="Times New Roman" w:cs="Times New Roman"/>
                <w:b/>
                <w:sz w:val="28"/>
                <w:szCs w:val="28"/>
              </w:rPr>
            </w:pPr>
            <w:r>
              <w:rPr>
                <w:rFonts w:ascii="Times New Roman" w:hAnsi="Times New Roman" w:cs="Times New Roman"/>
                <w:b/>
                <w:sz w:val="28"/>
                <w:szCs w:val="28"/>
              </w:rPr>
              <w:t>59</w:t>
            </w:r>
          </w:p>
          <w:p w:rsidR="005136D1" w:rsidRPr="0048064A" w:rsidRDefault="005136D1" w:rsidP="005136D1">
            <w:pPr>
              <w:jc w:val="center"/>
              <w:rPr>
                <w:rFonts w:ascii="Times New Roman" w:hAnsi="Times New Roman" w:cs="Times New Roman"/>
                <w:b/>
                <w:i/>
                <w:sz w:val="28"/>
                <w:szCs w:val="28"/>
              </w:rPr>
            </w:pPr>
          </w:p>
        </w:tc>
      </w:tr>
    </w:tbl>
    <w:p w:rsidR="00CE3031" w:rsidRDefault="00CE3031" w:rsidP="00CE3031">
      <w:pPr>
        <w:spacing w:after="0" w:line="240" w:lineRule="auto"/>
        <w:ind w:firstLine="708"/>
        <w:jc w:val="center"/>
        <w:rPr>
          <w:rFonts w:ascii="Times New Roman" w:hAnsi="Times New Roman" w:cs="Times New Roman"/>
          <w:b/>
          <w:sz w:val="28"/>
          <w:szCs w:val="28"/>
        </w:rPr>
      </w:pPr>
    </w:p>
    <w:p w:rsidR="00A50E85" w:rsidRDefault="00A50E85" w:rsidP="00CE3031">
      <w:pPr>
        <w:spacing w:after="0" w:line="240" w:lineRule="auto"/>
        <w:ind w:firstLine="708"/>
        <w:jc w:val="center"/>
        <w:rPr>
          <w:rFonts w:ascii="Times New Roman" w:hAnsi="Times New Roman" w:cs="Times New Roman"/>
          <w:b/>
          <w:sz w:val="28"/>
          <w:szCs w:val="28"/>
        </w:rPr>
      </w:pPr>
    </w:p>
    <w:p w:rsidR="00D971F1" w:rsidRPr="00A50E85" w:rsidRDefault="00D971F1" w:rsidP="00D971F1">
      <w:pPr>
        <w:spacing w:after="0" w:line="240" w:lineRule="auto"/>
        <w:ind w:firstLine="708"/>
        <w:jc w:val="both"/>
        <w:rPr>
          <w:rFonts w:ascii="Times New Roman" w:hAnsi="Times New Roman" w:cs="Times New Roman"/>
          <w:b/>
          <w:sz w:val="28"/>
          <w:szCs w:val="28"/>
        </w:rPr>
      </w:pPr>
      <w:r w:rsidRPr="00A50E85">
        <w:rPr>
          <w:rFonts w:ascii="Times New Roman" w:hAnsi="Times New Roman" w:cs="Times New Roman"/>
          <w:b/>
          <w:sz w:val="28"/>
          <w:szCs w:val="28"/>
        </w:rPr>
        <w:t>Внеаудиторная самостоятельная работа студента включает:</w:t>
      </w:r>
    </w:p>
    <w:p w:rsidR="00DC1C1F" w:rsidRDefault="005136D1" w:rsidP="00266472">
      <w:pPr>
        <w:pStyle w:val="Default"/>
        <w:ind w:firstLine="708"/>
        <w:rPr>
          <w:sz w:val="28"/>
          <w:szCs w:val="28"/>
        </w:rPr>
      </w:pPr>
      <w:r>
        <w:rPr>
          <w:sz w:val="28"/>
          <w:szCs w:val="28"/>
        </w:rPr>
        <w:t xml:space="preserve">- </w:t>
      </w:r>
      <w:r w:rsidR="00DC1C1F">
        <w:rPr>
          <w:sz w:val="28"/>
          <w:szCs w:val="28"/>
        </w:rPr>
        <w:t>подготовка докладов, рефератов по заданным темам с использованием информационных технологий;</w:t>
      </w:r>
    </w:p>
    <w:p w:rsidR="00DC1C1F" w:rsidRDefault="00DC1C1F" w:rsidP="00266472">
      <w:pPr>
        <w:pStyle w:val="Default"/>
        <w:ind w:firstLine="708"/>
        <w:rPr>
          <w:sz w:val="28"/>
          <w:szCs w:val="28"/>
        </w:rPr>
      </w:pPr>
      <w:r>
        <w:rPr>
          <w:sz w:val="28"/>
          <w:szCs w:val="28"/>
        </w:rPr>
        <w:t>-</w:t>
      </w:r>
      <w:r w:rsidR="00274DB3">
        <w:rPr>
          <w:sz w:val="28"/>
          <w:szCs w:val="28"/>
        </w:rPr>
        <w:t xml:space="preserve"> </w:t>
      </w:r>
      <w:r>
        <w:rPr>
          <w:sz w:val="28"/>
          <w:szCs w:val="28"/>
        </w:rPr>
        <w:t>освоение физических упражнений различной направленности;</w:t>
      </w:r>
    </w:p>
    <w:p w:rsidR="00DC1C1F" w:rsidRDefault="00DC1C1F" w:rsidP="00266472">
      <w:pPr>
        <w:pStyle w:val="Default"/>
        <w:ind w:firstLine="708"/>
        <w:rPr>
          <w:sz w:val="28"/>
          <w:szCs w:val="28"/>
        </w:rPr>
      </w:pPr>
      <w:r>
        <w:rPr>
          <w:sz w:val="28"/>
          <w:szCs w:val="28"/>
        </w:rPr>
        <w:t>- занятия дополнительными видами спорта;</w:t>
      </w:r>
    </w:p>
    <w:p w:rsidR="00DC1C1F" w:rsidRDefault="00DC1C1F" w:rsidP="00266472">
      <w:pPr>
        <w:pStyle w:val="Default"/>
        <w:ind w:firstLine="708"/>
        <w:rPr>
          <w:sz w:val="28"/>
          <w:szCs w:val="28"/>
        </w:rPr>
      </w:pPr>
      <w:r>
        <w:rPr>
          <w:sz w:val="28"/>
          <w:szCs w:val="28"/>
        </w:rPr>
        <w:t xml:space="preserve">- подготовка к выполнению нормативов Всероссийского физкультурно - спортивного комплекса </w:t>
      </w:r>
      <w:r w:rsidR="00A02106">
        <w:rPr>
          <w:sz w:val="28"/>
          <w:szCs w:val="28"/>
        </w:rPr>
        <w:t>«Готов к труду и обороне» (ГТО)</w:t>
      </w:r>
      <w:r>
        <w:rPr>
          <w:sz w:val="28"/>
          <w:szCs w:val="28"/>
        </w:rPr>
        <w:t>.</w:t>
      </w:r>
    </w:p>
    <w:p w:rsidR="00D971F1" w:rsidRDefault="00D971F1" w:rsidP="00DC1C1F">
      <w:pPr>
        <w:spacing w:after="0" w:line="240" w:lineRule="auto"/>
        <w:ind w:firstLine="708"/>
        <w:rPr>
          <w:rFonts w:ascii="Times New Roman" w:hAnsi="Times New Roman" w:cs="Times New Roman"/>
          <w:sz w:val="28"/>
          <w:szCs w:val="28"/>
        </w:rPr>
      </w:pPr>
    </w:p>
    <w:p w:rsidR="00A50E85" w:rsidRDefault="00A50E85" w:rsidP="00D971F1">
      <w:pPr>
        <w:spacing w:after="0" w:line="240" w:lineRule="auto"/>
        <w:ind w:firstLine="708"/>
        <w:jc w:val="both"/>
        <w:rPr>
          <w:rFonts w:ascii="Times New Roman" w:hAnsi="Times New Roman" w:cs="Times New Roman"/>
          <w:sz w:val="28"/>
          <w:szCs w:val="28"/>
        </w:rPr>
      </w:pPr>
    </w:p>
    <w:p w:rsidR="00A50E85" w:rsidRDefault="00A50E85" w:rsidP="00D971F1">
      <w:pPr>
        <w:spacing w:after="0" w:line="240" w:lineRule="auto"/>
        <w:ind w:firstLine="708"/>
        <w:jc w:val="both"/>
        <w:rPr>
          <w:rFonts w:ascii="Times New Roman" w:hAnsi="Times New Roman" w:cs="Times New Roman"/>
          <w:sz w:val="28"/>
          <w:szCs w:val="28"/>
        </w:rPr>
      </w:pPr>
    </w:p>
    <w:p w:rsidR="00A50E85" w:rsidRDefault="00A50E85" w:rsidP="00D971F1">
      <w:pPr>
        <w:spacing w:after="0" w:line="240" w:lineRule="auto"/>
        <w:ind w:firstLine="708"/>
        <w:jc w:val="both"/>
        <w:rPr>
          <w:rFonts w:ascii="Times New Roman" w:hAnsi="Times New Roman" w:cs="Times New Roman"/>
          <w:sz w:val="28"/>
          <w:szCs w:val="28"/>
        </w:rPr>
      </w:pPr>
    </w:p>
    <w:p w:rsidR="00A50E85" w:rsidRDefault="00A50E85" w:rsidP="00D971F1">
      <w:pPr>
        <w:spacing w:after="0" w:line="240" w:lineRule="auto"/>
        <w:ind w:firstLine="708"/>
        <w:jc w:val="both"/>
        <w:rPr>
          <w:rFonts w:ascii="Times New Roman" w:hAnsi="Times New Roman" w:cs="Times New Roman"/>
          <w:sz w:val="28"/>
          <w:szCs w:val="28"/>
        </w:rPr>
      </w:pPr>
    </w:p>
    <w:p w:rsidR="00A50E85" w:rsidRDefault="00A50E85" w:rsidP="00D971F1">
      <w:pPr>
        <w:spacing w:after="0" w:line="240" w:lineRule="auto"/>
        <w:ind w:firstLine="708"/>
        <w:jc w:val="both"/>
        <w:rPr>
          <w:rFonts w:ascii="Times New Roman" w:hAnsi="Times New Roman" w:cs="Times New Roman"/>
          <w:sz w:val="28"/>
          <w:szCs w:val="28"/>
        </w:rPr>
      </w:pPr>
    </w:p>
    <w:p w:rsidR="00A50E85" w:rsidRDefault="00A50E85" w:rsidP="00D971F1">
      <w:pPr>
        <w:spacing w:after="0" w:line="240" w:lineRule="auto"/>
        <w:ind w:firstLine="708"/>
        <w:jc w:val="both"/>
        <w:rPr>
          <w:rFonts w:ascii="Times New Roman" w:hAnsi="Times New Roman" w:cs="Times New Roman"/>
          <w:sz w:val="28"/>
          <w:szCs w:val="28"/>
        </w:rPr>
      </w:pPr>
    </w:p>
    <w:p w:rsidR="00A50E85" w:rsidRDefault="00A50E85" w:rsidP="00D971F1">
      <w:pPr>
        <w:spacing w:after="0" w:line="240" w:lineRule="auto"/>
        <w:ind w:firstLine="708"/>
        <w:jc w:val="both"/>
        <w:rPr>
          <w:rFonts w:ascii="Times New Roman" w:hAnsi="Times New Roman" w:cs="Times New Roman"/>
          <w:sz w:val="28"/>
          <w:szCs w:val="28"/>
        </w:rPr>
      </w:pPr>
    </w:p>
    <w:p w:rsidR="00D14925" w:rsidRDefault="00D14925" w:rsidP="00D971F1">
      <w:pPr>
        <w:spacing w:after="0" w:line="240" w:lineRule="auto"/>
        <w:ind w:firstLine="708"/>
        <w:jc w:val="both"/>
        <w:rPr>
          <w:rFonts w:ascii="Times New Roman" w:hAnsi="Times New Roman" w:cs="Times New Roman"/>
          <w:sz w:val="28"/>
          <w:szCs w:val="28"/>
        </w:rPr>
      </w:pPr>
    </w:p>
    <w:p w:rsidR="00D14925" w:rsidRDefault="00D14925" w:rsidP="00D971F1">
      <w:pPr>
        <w:spacing w:after="0" w:line="240" w:lineRule="auto"/>
        <w:ind w:firstLine="708"/>
        <w:jc w:val="both"/>
        <w:rPr>
          <w:rFonts w:ascii="Times New Roman" w:hAnsi="Times New Roman" w:cs="Times New Roman"/>
          <w:sz w:val="28"/>
          <w:szCs w:val="28"/>
        </w:rPr>
      </w:pPr>
    </w:p>
    <w:p w:rsidR="00D14925" w:rsidRDefault="00D14925" w:rsidP="00D971F1">
      <w:pPr>
        <w:spacing w:after="0" w:line="240" w:lineRule="auto"/>
        <w:ind w:firstLine="708"/>
        <w:jc w:val="both"/>
        <w:rPr>
          <w:rFonts w:ascii="Times New Roman" w:hAnsi="Times New Roman" w:cs="Times New Roman"/>
          <w:sz w:val="28"/>
          <w:szCs w:val="28"/>
        </w:rPr>
      </w:pPr>
    </w:p>
    <w:p w:rsidR="00D14925" w:rsidRDefault="00D14925" w:rsidP="00D971F1">
      <w:pPr>
        <w:spacing w:after="0" w:line="240" w:lineRule="auto"/>
        <w:ind w:firstLine="708"/>
        <w:jc w:val="both"/>
        <w:rPr>
          <w:rFonts w:ascii="Times New Roman" w:hAnsi="Times New Roman" w:cs="Times New Roman"/>
          <w:sz w:val="28"/>
          <w:szCs w:val="28"/>
        </w:rPr>
      </w:pPr>
    </w:p>
    <w:p w:rsidR="00D14925" w:rsidRDefault="00D14925" w:rsidP="00D971F1">
      <w:pPr>
        <w:spacing w:after="0" w:line="240" w:lineRule="auto"/>
        <w:ind w:firstLine="708"/>
        <w:jc w:val="both"/>
        <w:rPr>
          <w:rFonts w:ascii="Times New Roman" w:hAnsi="Times New Roman" w:cs="Times New Roman"/>
          <w:sz w:val="28"/>
          <w:szCs w:val="28"/>
        </w:rPr>
      </w:pPr>
    </w:p>
    <w:p w:rsidR="00D14925" w:rsidRDefault="00D14925" w:rsidP="00D971F1">
      <w:pPr>
        <w:spacing w:after="0" w:line="240" w:lineRule="auto"/>
        <w:ind w:firstLine="708"/>
        <w:jc w:val="both"/>
        <w:rPr>
          <w:rFonts w:ascii="Times New Roman" w:hAnsi="Times New Roman" w:cs="Times New Roman"/>
          <w:sz w:val="28"/>
          <w:szCs w:val="28"/>
        </w:rPr>
      </w:pPr>
    </w:p>
    <w:p w:rsidR="00D14925" w:rsidRDefault="00D14925" w:rsidP="00D971F1">
      <w:pPr>
        <w:spacing w:after="0" w:line="240" w:lineRule="auto"/>
        <w:ind w:firstLine="708"/>
        <w:jc w:val="both"/>
        <w:rPr>
          <w:rFonts w:ascii="Times New Roman" w:hAnsi="Times New Roman" w:cs="Times New Roman"/>
          <w:sz w:val="28"/>
          <w:szCs w:val="28"/>
        </w:rPr>
      </w:pPr>
    </w:p>
    <w:p w:rsidR="00D14925" w:rsidRDefault="00D14925" w:rsidP="00D971F1">
      <w:pPr>
        <w:spacing w:after="0" w:line="240" w:lineRule="auto"/>
        <w:ind w:firstLine="708"/>
        <w:jc w:val="both"/>
        <w:rPr>
          <w:rFonts w:ascii="Times New Roman" w:hAnsi="Times New Roman" w:cs="Times New Roman"/>
          <w:sz w:val="28"/>
          <w:szCs w:val="28"/>
        </w:rPr>
      </w:pPr>
    </w:p>
    <w:p w:rsidR="00D14925" w:rsidRDefault="00D14925" w:rsidP="00D971F1">
      <w:pPr>
        <w:spacing w:after="0" w:line="240" w:lineRule="auto"/>
        <w:ind w:firstLine="708"/>
        <w:jc w:val="both"/>
        <w:rPr>
          <w:rFonts w:ascii="Times New Roman" w:hAnsi="Times New Roman" w:cs="Times New Roman"/>
          <w:sz w:val="28"/>
          <w:szCs w:val="28"/>
        </w:rPr>
      </w:pPr>
    </w:p>
    <w:p w:rsidR="00D14925" w:rsidRDefault="00D14925" w:rsidP="00D971F1">
      <w:pPr>
        <w:spacing w:after="0" w:line="240" w:lineRule="auto"/>
        <w:ind w:firstLine="708"/>
        <w:jc w:val="both"/>
        <w:rPr>
          <w:rFonts w:ascii="Times New Roman" w:hAnsi="Times New Roman" w:cs="Times New Roman"/>
          <w:sz w:val="28"/>
          <w:szCs w:val="28"/>
        </w:rPr>
      </w:pPr>
    </w:p>
    <w:p w:rsidR="00D14925" w:rsidRDefault="00D14925" w:rsidP="00D971F1">
      <w:pPr>
        <w:spacing w:after="0" w:line="240" w:lineRule="auto"/>
        <w:ind w:firstLine="708"/>
        <w:jc w:val="both"/>
        <w:rPr>
          <w:rFonts w:ascii="Times New Roman" w:hAnsi="Times New Roman" w:cs="Times New Roman"/>
          <w:sz w:val="28"/>
          <w:szCs w:val="28"/>
        </w:rPr>
      </w:pPr>
    </w:p>
    <w:p w:rsidR="00D14925" w:rsidRDefault="00D14925" w:rsidP="00D971F1">
      <w:pPr>
        <w:spacing w:after="0" w:line="240" w:lineRule="auto"/>
        <w:ind w:firstLine="708"/>
        <w:jc w:val="both"/>
        <w:rPr>
          <w:rFonts w:ascii="Times New Roman" w:hAnsi="Times New Roman" w:cs="Times New Roman"/>
          <w:sz w:val="28"/>
          <w:szCs w:val="28"/>
        </w:rPr>
      </w:pPr>
    </w:p>
    <w:p w:rsidR="00D14925" w:rsidRDefault="00D14925" w:rsidP="00D971F1">
      <w:pPr>
        <w:spacing w:after="0" w:line="240" w:lineRule="auto"/>
        <w:ind w:firstLine="708"/>
        <w:jc w:val="both"/>
        <w:rPr>
          <w:rFonts w:ascii="Times New Roman" w:hAnsi="Times New Roman" w:cs="Times New Roman"/>
          <w:sz w:val="28"/>
          <w:szCs w:val="28"/>
        </w:rPr>
      </w:pPr>
    </w:p>
    <w:p w:rsidR="00D14925" w:rsidRDefault="00D14925" w:rsidP="00D971F1">
      <w:pPr>
        <w:spacing w:after="0" w:line="240" w:lineRule="auto"/>
        <w:ind w:firstLine="708"/>
        <w:jc w:val="both"/>
        <w:rPr>
          <w:rFonts w:ascii="Times New Roman" w:hAnsi="Times New Roman" w:cs="Times New Roman"/>
          <w:sz w:val="28"/>
          <w:szCs w:val="28"/>
        </w:rPr>
      </w:pPr>
    </w:p>
    <w:p w:rsidR="00D14925" w:rsidRDefault="00D14925" w:rsidP="00D971F1">
      <w:pPr>
        <w:spacing w:after="0" w:line="240" w:lineRule="auto"/>
        <w:ind w:firstLine="708"/>
        <w:jc w:val="both"/>
        <w:rPr>
          <w:rFonts w:ascii="Times New Roman" w:hAnsi="Times New Roman" w:cs="Times New Roman"/>
          <w:sz w:val="28"/>
          <w:szCs w:val="28"/>
        </w:rPr>
      </w:pPr>
    </w:p>
    <w:p w:rsidR="00EF6072" w:rsidRDefault="00EF6072" w:rsidP="00D971F1">
      <w:pPr>
        <w:spacing w:after="0" w:line="240" w:lineRule="auto"/>
        <w:ind w:firstLine="708"/>
        <w:jc w:val="both"/>
        <w:rPr>
          <w:rFonts w:ascii="Times New Roman" w:hAnsi="Times New Roman" w:cs="Times New Roman"/>
          <w:sz w:val="28"/>
          <w:szCs w:val="28"/>
        </w:rPr>
      </w:pPr>
    </w:p>
    <w:p w:rsidR="00EF6072" w:rsidRDefault="00EF6072" w:rsidP="00D971F1">
      <w:pPr>
        <w:spacing w:after="0" w:line="240" w:lineRule="auto"/>
        <w:ind w:firstLine="708"/>
        <w:jc w:val="both"/>
        <w:rPr>
          <w:rFonts w:ascii="Times New Roman" w:hAnsi="Times New Roman" w:cs="Times New Roman"/>
          <w:sz w:val="28"/>
          <w:szCs w:val="28"/>
        </w:rPr>
      </w:pPr>
    </w:p>
    <w:p w:rsidR="00EF6072" w:rsidRDefault="00EF6072" w:rsidP="00D971F1">
      <w:pPr>
        <w:spacing w:after="0" w:line="240" w:lineRule="auto"/>
        <w:ind w:firstLine="708"/>
        <w:jc w:val="both"/>
        <w:rPr>
          <w:rFonts w:ascii="Times New Roman" w:hAnsi="Times New Roman" w:cs="Times New Roman"/>
          <w:sz w:val="28"/>
          <w:szCs w:val="28"/>
        </w:rPr>
      </w:pPr>
    </w:p>
    <w:p w:rsidR="00EF6072" w:rsidRDefault="00EF6072" w:rsidP="00D971F1">
      <w:pPr>
        <w:spacing w:after="0" w:line="240" w:lineRule="auto"/>
        <w:ind w:firstLine="708"/>
        <w:jc w:val="both"/>
        <w:rPr>
          <w:rFonts w:ascii="Times New Roman" w:hAnsi="Times New Roman" w:cs="Times New Roman"/>
          <w:sz w:val="28"/>
          <w:szCs w:val="28"/>
        </w:rPr>
      </w:pPr>
    </w:p>
    <w:p w:rsidR="00D14925" w:rsidRDefault="00D14925" w:rsidP="00D971F1">
      <w:pPr>
        <w:spacing w:after="0" w:line="240" w:lineRule="auto"/>
        <w:ind w:firstLine="708"/>
        <w:jc w:val="both"/>
        <w:rPr>
          <w:rFonts w:ascii="Times New Roman" w:hAnsi="Times New Roman" w:cs="Times New Roman"/>
          <w:sz w:val="28"/>
          <w:szCs w:val="28"/>
        </w:rPr>
      </w:pPr>
    </w:p>
    <w:p w:rsidR="00D14925" w:rsidRDefault="00D14925" w:rsidP="00D971F1">
      <w:pPr>
        <w:spacing w:after="0" w:line="240" w:lineRule="auto"/>
        <w:ind w:firstLine="708"/>
        <w:jc w:val="both"/>
        <w:rPr>
          <w:rFonts w:ascii="Times New Roman" w:hAnsi="Times New Roman" w:cs="Times New Roman"/>
          <w:sz w:val="28"/>
          <w:szCs w:val="28"/>
        </w:rPr>
      </w:pPr>
    </w:p>
    <w:p w:rsidR="00A50E85" w:rsidRDefault="00A50E85" w:rsidP="00A50E85">
      <w:pPr>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lastRenderedPageBreak/>
        <w:t>ХАРАКТЕРИСТИКА ОСНОВНЫХ ВИДОВ ДЕЯТЕЛЬНОСТИ СТУДЕНТОВ</w:t>
      </w:r>
    </w:p>
    <w:p w:rsidR="00A50E85" w:rsidRDefault="00A50E85" w:rsidP="00A50E85">
      <w:pPr>
        <w:spacing w:after="0" w:line="240" w:lineRule="auto"/>
        <w:ind w:firstLine="708"/>
        <w:jc w:val="center"/>
        <w:rPr>
          <w:rFonts w:ascii="Times New Roman" w:hAnsi="Times New Roman" w:cs="Times New Roman"/>
          <w:b/>
          <w:sz w:val="28"/>
          <w:szCs w:val="28"/>
        </w:rPr>
      </w:pPr>
    </w:p>
    <w:tbl>
      <w:tblPr>
        <w:tblStyle w:val="a3"/>
        <w:tblW w:w="0" w:type="auto"/>
        <w:tblLook w:val="04A0"/>
      </w:tblPr>
      <w:tblGrid>
        <w:gridCol w:w="4998"/>
        <w:gridCol w:w="4998"/>
      </w:tblGrid>
      <w:tr w:rsidR="00AE423B" w:rsidTr="00AE423B">
        <w:tc>
          <w:tcPr>
            <w:tcW w:w="4998" w:type="dxa"/>
          </w:tcPr>
          <w:p w:rsidR="00AE423B" w:rsidRPr="00266472" w:rsidRDefault="00AE423B" w:rsidP="00AE423B">
            <w:pPr>
              <w:pStyle w:val="Default"/>
              <w:jc w:val="center"/>
              <w:rPr>
                <w:sz w:val="28"/>
                <w:szCs w:val="28"/>
              </w:rPr>
            </w:pPr>
            <w:r w:rsidRPr="00266472">
              <w:rPr>
                <w:b/>
                <w:bCs/>
                <w:iCs/>
                <w:sz w:val="28"/>
                <w:szCs w:val="28"/>
              </w:rPr>
              <w:t>Содержание</w:t>
            </w:r>
          </w:p>
          <w:p w:rsidR="00AE423B" w:rsidRPr="00266472" w:rsidRDefault="00AE423B" w:rsidP="00AE423B">
            <w:pPr>
              <w:jc w:val="center"/>
              <w:rPr>
                <w:rFonts w:ascii="Times New Roman" w:hAnsi="Times New Roman" w:cs="Times New Roman"/>
                <w:sz w:val="28"/>
                <w:szCs w:val="28"/>
              </w:rPr>
            </w:pPr>
            <w:r w:rsidRPr="00266472">
              <w:rPr>
                <w:rFonts w:ascii="Times New Roman" w:hAnsi="Times New Roman" w:cs="Times New Roman"/>
                <w:b/>
                <w:bCs/>
                <w:iCs/>
                <w:sz w:val="28"/>
                <w:szCs w:val="28"/>
              </w:rPr>
              <w:t>обучения</w:t>
            </w:r>
          </w:p>
        </w:tc>
        <w:tc>
          <w:tcPr>
            <w:tcW w:w="4998" w:type="dxa"/>
          </w:tcPr>
          <w:p w:rsidR="00AE423B" w:rsidRPr="00266472" w:rsidRDefault="00AE423B" w:rsidP="00AE423B">
            <w:pPr>
              <w:pStyle w:val="Default"/>
              <w:jc w:val="both"/>
              <w:rPr>
                <w:sz w:val="28"/>
                <w:szCs w:val="28"/>
              </w:rPr>
            </w:pPr>
            <w:r w:rsidRPr="00266472">
              <w:rPr>
                <w:b/>
                <w:bCs/>
                <w:iCs/>
                <w:sz w:val="28"/>
                <w:szCs w:val="28"/>
              </w:rPr>
              <w:t xml:space="preserve">Характеристика основных видов </w:t>
            </w:r>
          </w:p>
          <w:p w:rsidR="00AE423B" w:rsidRPr="00266472" w:rsidRDefault="00AE423B" w:rsidP="00AE423B">
            <w:pPr>
              <w:jc w:val="both"/>
              <w:rPr>
                <w:rFonts w:ascii="Times New Roman" w:hAnsi="Times New Roman" w:cs="Times New Roman"/>
                <w:sz w:val="28"/>
                <w:szCs w:val="28"/>
              </w:rPr>
            </w:pPr>
            <w:r w:rsidRPr="00266472">
              <w:rPr>
                <w:rFonts w:ascii="Times New Roman" w:hAnsi="Times New Roman" w:cs="Times New Roman"/>
                <w:b/>
                <w:bCs/>
                <w:iCs/>
                <w:sz w:val="28"/>
                <w:szCs w:val="28"/>
              </w:rPr>
              <w:t>учебной деятель</w:t>
            </w:r>
            <w:r w:rsidR="00D14925" w:rsidRPr="00266472">
              <w:rPr>
                <w:rFonts w:ascii="Times New Roman" w:hAnsi="Times New Roman" w:cs="Times New Roman"/>
                <w:b/>
                <w:bCs/>
                <w:iCs/>
                <w:sz w:val="28"/>
                <w:szCs w:val="28"/>
              </w:rPr>
              <w:t>ности обучающегося (</w:t>
            </w:r>
            <w:r w:rsidRPr="00266472">
              <w:rPr>
                <w:rFonts w:ascii="Times New Roman" w:hAnsi="Times New Roman" w:cs="Times New Roman"/>
                <w:b/>
                <w:bCs/>
                <w:iCs/>
                <w:sz w:val="28"/>
                <w:szCs w:val="28"/>
              </w:rPr>
              <w:t xml:space="preserve">на уровне учебных действий) </w:t>
            </w:r>
          </w:p>
        </w:tc>
      </w:tr>
      <w:tr w:rsidR="00AE423B" w:rsidTr="00AE423B">
        <w:tc>
          <w:tcPr>
            <w:tcW w:w="9996" w:type="dxa"/>
            <w:gridSpan w:val="2"/>
          </w:tcPr>
          <w:p w:rsidR="00AE423B" w:rsidRPr="00266472" w:rsidRDefault="00AE423B" w:rsidP="007E61DF">
            <w:pPr>
              <w:pStyle w:val="Default"/>
              <w:jc w:val="center"/>
              <w:rPr>
                <w:sz w:val="28"/>
                <w:szCs w:val="28"/>
              </w:rPr>
            </w:pPr>
            <w:r w:rsidRPr="00266472">
              <w:rPr>
                <w:b/>
                <w:bCs/>
                <w:sz w:val="28"/>
                <w:szCs w:val="28"/>
              </w:rPr>
              <w:t>Теоретическая часть</w:t>
            </w:r>
          </w:p>
        </w:tc>
      </w:tr>
      <w:tr w:rsidR="00AE423B" w:rsidTr="00AE423B">
        <w:tc>
          <w:tcPr>
            <w:tcW w:w="4998" w:type="dxa"/>
          </w:tcPr>
          <w:p w:rsidR="00AE423B" w:rsidRPr="00266472" w:rsidRDefault="00AE423B" w:rsidP="00AE423B">
            <w:pPr>
              <w:pStyle w:val="Default"/>
              <w:jc w:val="both"/>
              <w:rPr>
                <w:sz w:val="28"/>
                <w:szCs w:val="28"/>
              </w:rPr>
            </w:pPr>
            <w:r w:rsidRPr="00266472">
              <w:rPr>
                <w:sz w:val="28"/>
                <w:szCs w:val="28"/>
              </w:rPr>
              <w:t xml:space="preserve">Ведение. Физическая культура в обшекультурной и профессиональной подготовке студентов СПО. </w:t>
            </w:r>
          </w:p>
          <w:p w:rsidR="00AE423B" w:rsidRPr="00266472" w:rsidRDefault="00AE423B" w:rsidP="00A50E85">
            <w:pPr>
              <w:jc w:val="both"/>
              <w:rPr>
                <w:rFonts w:ascii="Times New Roman" w:hAnsi="Times New Roman" w:cs="Times New Roman"/>
                <w:sz w:val="28"/>
                <w:szCs w:val="28"/>
              </w:rPr>
            </w:pPr>
          </w:p>
        </w:tc>
        <w:tc>
          <w:tcPr>
            <w:tcW w:w="4998" w:type="dxa"/>
          </w:tcPr>
          <w:p w:rsidR="00AE423B" w:rsidRPr="00266472" w:rsidRDefault="00AE423B" w:rsidP="00AE423B">
            <w:pPr>
              <w:pStyle w:val="Default"/>
              <w:jc w:val="both"/>
              <w:rPr>
                <w:sz w:val="28"/>
                <w:szCs w:val="28"/>
              </w:rPr>
            </w:pPr>
            <w:r w:rsidRPr="00266472">
              <w:rPr>
                <w:color w:val="auto"/>
                <w:sz w:val="28"/>
                <w:szCs w:val="28"/>
              </w:rPr>
              <w:t>-</w:t>
            </w:r>
            <w:r w:rsidR="00266472">
              <w:rPr>
                <w:color w:val="auto"/>
                <w:sz w:val="28"/>
                <w:szCs w:val="28"/>
              </w:rPr>
              <w:t xml:space="preserve"> </w:t>
            </w:r>
            <w:r w:rsidRPr="00266472">
              <w:rPr>
                <w:sz w:val="28"/>
                <w:szCs w:val="28"/>
              </w:rPr>
              <w:t xml:space="preserve">Знать современное состояние физической культуры и спорта; </w:t>
            </w:r>
          </w:p>
          <w:p w:rsidR="00AE423B" w:rsidRPr="00266472" w:rsidRDefault="00AE423B" w:rsidP="00AE423B">
            <w:pPr>
              <w:pStyle w:val="Default"/>
              <w:jc w:val="both"/>
              <w:rPr>
                <w:sz w:val="28"/>
                <w:szCs w:val="28"/>
              </w:rPr>
            </w:pPr>
            <w:r w:rsidRPr="00266472">
              <w:rPr>
                <w:sz w:val="28"/>
                <w:szCs w:val="28"/>
              </w:rPr>
              <w:t>-</w:t>
            </w:r>
            <w:r w:rsidR="00266472">
              <w:rPr>
                <w:sz w:val="28"/>
                <w:szCs w:val="28"/>
              </w:rPr>
              <w:t xml:space="preserve"> </w:t>
            </w:r>
            <w:r w:rsidRPr="00266472">
              <w:rPr>
                <w:sz w:val="28"/>
                <w:szCs w:val="28"/>
              </w:rPr>
              <w:t xml:space="preserve">уметь обосновать значение физической культуры для формирования личности профессионала, профилактики профзаболеваний; </w:t>
            </w:r>
          </w:p>
          <w:p w:rsidR="00AE423B" w:rsidRPr="00266472" w:rsidRDefault="00AE423B" w:rsidP="00AE423B">
            <w:pPr>
              <w:pStyle w:val="Default"/>
              <w:jc w:val="both"/>
              <w:rPr>
                <w:sz w:val="28"/>
                <w:szCs w:val="28"/>
              </w:rPr>
            </w:pPr>
            <w:r w:rsidRPr="00266472">
              <w:rPr>
                <w:sz w:val="28"/>
                <w:szCs w:val="28"/>
              </w:rPr>
              <w:t>-</w:t>
            </w:r>
            <w:r w:rsidR="00266472">
              <w:rPr>
                <w:sz w:val="28"/>
                <w:szCs w:val="28"/>
              </w:rPr>
              <w:t xml:space="preserve"> </w:t>
            </w:r>
            <w:r w:rsidRPr="00266472">
              <w:rPr>
                <w:sz w:val="28"/>
                <w:szCs w:val="28"/>
              </w:rPr>
              <w:t xml:space="preserve">знать оздоровительные системы физического воспитания; </w:t>
            </w:r>
          </w:p>
          <w:p w:rsidR="00AE423B" w:rsidRPr="00266472" w:rsidRDefault="00AE423B" w:rsidP="007E61DF">
            <w:pPr>
              <w:pStyle w:val="Default"/>
              <w:jc w:val="both"/>
              <w:rPr>
                <w:sz w:val="28"/>
                <w:szCs w:val="28"/>
              </w:rPr>
            </w:pPr>
            <w:r w:rsidRPr="00266472">
              <w:rPr>
                <w:sz w:val="28"/>
                <w:szCs w:val="28"/>
              </w:rPr>
              <w:t>-</w:t>
            </w:r>
            <w:r w:rsidR="00266472">
              <w:rPr>
                <w:sz w:val="28"/>
                <w:szCs w:val="28"/>
              </w:rPr>
              <w:t xml:space="preserve"> </w:t>
            </w:r>
            <w:r w:rsidRPr="00266472">
              <w:rPr>
                <w:sz w:val="28"/>
                <w:szCs w:val="28"/>
              </w:rPr>
              <w:t xml:space="preserve">владеть информацией о Всероссийском физкультурно-спортивном комплексе «Готов к труду и обороне» (ГТО). </w:t>
            </w:r>
          </w:p>
        </w:tc>
      </w:tr>
      <w:tr w:rsidR="00AE423B" w:rsidTr="00AE423B">
        <w:tc>
          <w:tcPr>
            <w:tcW w:w="4998" w:type="dxa"/>
          </w:tcPr>
          <w:p w:rsidR="00AE423B" w:rsidRPr="00266472" w:rsidRDefault="00AE423B" w:rsidP="00AE423B">
            <w:pPr>
              <w:pStyle w:val="Default"/>
              <w:jc w:val="both"/>
              <w:rPr>
                <w:sz w:val="28"/>
                <w:szCs w:val="28"/>
              </w:rPr>
            </w:pPr>
            <w:r w:rsidRPr="00266472">
              <w:rPr>
                <w:sz w:val="28"/>
                <w:szCs w:val="28"/>
              </w:rPr>
              <w:t>2.</w:t>
            </w:r>
            <w:r w:rsidR="00274DB3" w:rsidRPr="00266472">
              <w:rPr>
                <w:sz w:val="28"/>
                <w:szCs w:val="28"/>
              </w:rPr>
              <w:t xml:space="preserve"> </w:t>
            </w:r>
            <w:r w:rsidRPr="00266472">
              <w:rPr>
                <w:sz w:val="28"/>
                <w:szCs w:val="28"/>
              </w:rPr>
              <w:t xml:space="preserve">Основы методики самостоятельных занятий физическими упражнениями </w:t>
            </w:r>
          </w:p>
          <w:p w:rsidR="00AE423B" w:rsidRPr="00266472" w:rsidRDefault="00AE423B" w:rsidP="00A50E85">
            <w:pPr>
              <w:jc w:val="both"/>
              <w:rPr>
                <w:rFonts w:ascii="Times New Roman" w:hAnsi="Times New Roman" w:cs="Times New Roman"/>
                <w:sz w:val="28"/>
                <w:szCs w:val="28"/>
              </w:rPr>
            </w:pPr>
          </w:p>
        </w:tc>
        <w:tc>
          <w:tcPr>
            <w:tcW w:w="4998" w:type="dxa"/>
          </w:tcPr>
          <w:p w:rsidR="00AE423B" w:rsidRPr="00266472" w:rsidRDefault="00AE423B" w:rsidP="00AE423B">
            <w:pPr>
              <w:pStyle w:val="Default"/>
              <w:jc w:val="both"/>
              <w:rPr>
                <w:sz w:val="28"/>
                <w:szCs w:val="28"/>
              </w:rPr>
            </w:pPr>
            <w:r w:rsidRPr="00266472">
              <w:rPr>
                <w:color w:val="auto"/>
                <w:sz w:val="28"/>
                <w:szCs w:val="28"/>
              </w:rPr>
              <w:t>-</w:t>
            </w:r>
            <w:r w:rsidR="00266472">
              <w:rPr>
                <w:color w:val="auto"/>
                <w:sz w:val="28"/>
                <w:szCs w:val="28"/>
              </w:rPr>
              <w:t xml:space="preserve"> </w:t>
            </w:r>
            <w:r w:rsidRPr="00266472">
              <w:rPr>
                <w:sz w:val="28"/>
                <w:szCs w:val="28"/>
              </w:rPr>
              <w:t xml:space="preserve">Демонстрировать мотивацию и стремление к самостоятельным занятиям; </w:t>
            </w:r>
          </w:p>
          <w:p w:rsidR="00AE423B" w:rsidRPr="00266472" w:rsidRDefault="00AE423B" w:rsidP="00AE423B">
            <w:pPr>
              <w:pStyle w:val="Default"/>
              <w:jc w:val="both"/>
              <w:rPr>
                <w:sz w:val="28"/>
                <w:szCs w:val="28"/>
              </w:rPr>
            </w:pPr>
            <w:r w:rsidRPr="00266472">
              <w:rPr>
                <w:sz w:val="28"/>
                <w:szCs w:val="28"/>
              </w:rPr>
              <w:t>-</w:t>
            </w:r>
            <w:r w:rsidR="00266472">
              <w:rPr>
                <w:sz w:val="28"/>
                <w:szCs w:val="28"/>
              </w:rPr>
              <w:t xml:space="preserve"> </w:t>
            </w:r>
            <w:r w:rsidRPr="00266472">
              <w:rPr>
                <w:sz w:val="28"/>
                <w:szCs w:val="28"/>
              </w:rPr>
              <w:t xml:space="preserve">знать формы и содержание физических упражнений; </w:t>
            </w:r>
          </w:p>
          <w:p w:rsidR="00AE423B" w:rsidRPr="00266472" w:rsidRDefault="00AE423B" w:rsidP="00AE423B">
            <w:pPr>
              <w:pStyle w:val="Default"/>
              <w:jc w:val="both"/>
              <w:rPr>
                <w:sz w:val="28"/>
                <w:szCs w:val="28"/>
              </w:rPr>
            </w:pPr>
            <w:r w:rsidRPr="00266472">
              <w:rPr>
                <w:sz w:val="28"/>
                <w:szCs w:val="28"/>
              </w:rPr>
              <w:t>-</w:t>
            </w:r>
            <w:r w:rsidR="00266472">
              <w:rPr>
                <w:sz w:val="28"/>
                <w:szCs w:val="28"/>
              </w:rPr>
              <w:t xml:space="preserve"> </w:t>
            </w:r>
            <w:r w:rsidRPr="00266472">
              <w:rPr>
                <w:sz w:val="28"/>
                <w:szCs w:val="28"/>
              </w:rPr>
              <w:t xml:space="preserve">уметь организовать занятия физическими упражнениями различной направленности, используя знания особенностей самостоятельных занятий для юношей и девушек; </w:t>
            </w:r>
          </w:p>
          <w:p w:rsidR="00AE423B" w:rsidRPr="00266472" w:rsidRDefault="00AE423B" w:rsidP="007E61DF">
            <w:pPr>
              <w:pStyle w:val="Default"/>
              <w:jc w:val="both"/>
              <w:rPr>
                <w:sz w:val="28"/>
                <w:szCs w:val="28"/>
              </w:rPr>
            </w:pPr>
            <w:r w:rsidRPr="00266472">
              <w:rPr>
                <w:sz w:val="28"/>
                <w:szCs w:val="28"/>
              </w:rPr>
              <w:t>-</w:t>
            </w:r>
            <w:r w:rsidR="00266472">
              <w:rPr>
                <w:sz w:val="28"/>
                <w:szCs w:val="28"/>
              </w:rPr>
              <w:t xml:space="preserve"> </w:t>
            </w:r>
            <w:r w:rsidRPr="00266472">
              <w:rPr>
                <w:sz w:val="28"/>
                <w:szCs w:val="28"/>
              </w:rPr>
              <w:t xml:space="preserve">знать основные принципы построения самостоятельных занятий и их гигиену. </w:t>
            </w:r>
          </w:p>
        </w:tc>
      </w:tr>
      <w:tr w:rsidR="00AE423B" w:rsidTr="00AE423B">
        <w:tc>
          <w:tcPr>
            <w:tcW w:w="4998" w:type="dxa"/>
          </w:tcPr>
          <w:tbl>
            <w:tblPr>
              <w:tblW w:w="0" w:type="auto"/>
              <w:tblBorders>
                <w:top w:val="nil"/>
                <w:left w:val="nil"/>
                <w:bottom w:val="nil"/>
                <w:right w:val="nil"/>
              </w:tblBorders>
              <w:tblLook w:val="0000"/>
            </w:tblPr>
            <w:tblGrid>
              <w:gridCol w:w="4560"/>
              <w:gridCol w:w="222"/>
            </w:tblGrid>
            <w:tr w:rsidR="00AE423B" w:rsidRPr="00266472" w:rsidTr="00A02106">
              <w:trPr>
                <w:trHeight w:val="277"/>
              </w:trPr>
              <w:tc>
                <w:tcPr>
                  <w:tcW w:w="0" w:type="auto"/>
                </w:tcPr>
                <w:p w:rsidR="00AE423B" w:rsidRPr="00266472" w:rsidRDefault="00AE423B" w:rsidP="00A02106">
                  <w:pPr>
                    <w:pStyle w:val="Default"/>
                    <w:ind w:left="-108"/>
                    <w:rPr>
                      <w:sz w:val="28"/>
                      <w:szCs w:val="28"/>
                    </w:rPr>
                  </w:pPr>
                  <w:r w:rsidRPr="00266472">
                    <w:rPr>
                      <w:sz w:val="28"/>
                      <w:szCs w:val="28"/>
                    </w:rPr>
                    <w:t xml:space="preserve">3. Самоконтроль, его основные методы, показатели и критерии оценки </w:t>
                  </w:r>
                </w:p>
              </w:tc>
              <w:tc>
                <w:tcPr>
                  <w:tcW w:w="0" w:type="auto"/>
                </w:tcPr>
                <w:p w:rsidR="00AE423B" w:rsidRPr="00266472" w:rsidRDefault="00AE423B">
                  <w:pPr>
                    <w:pStyle w:val="Default"/>
                    <w:rPr>
                      <w:color w:val="auto"/>
                      <w:sz w:val="28"/>
                      <w:szCs w:val="28"/>
                    </w:rPr>
                  </w:pPr>
                </w:p>
                <w:p w:rsidR="00AE423B" w:rsidRPr="00266472" w:rsidRDefault="00AE423B">
                  <w:pPr>
                    <w:pStyle w:val="Default"/>
                    <w:rPr>
                      <w:sz w:val="28"/>
                      <w:szCs w:val="28"/>
                    </w:rPr>
                  </w:pPr>
                </w:p>
              </w:tc>
            </w:tr>
          </w:tbl>
          <w:p w:rsidR="00AE423B" w:rsidRPr="00266472" w:rsidRDefault="00AE423B" w:rsidP="00A50E85">
            <w:pPr>
              <w:jc w:val="both"/>
              <w:rPr>
                <w:rFonts w:ascii="Times New Roman" w:hAnsi="Times New Roman" w:cs="Times New Roman"/>
                <w:sz w:val="28"/>
                <w:szCs w:val="28"/>
              </w:rPr>
            </w:pPr>
          </w:p>
        </w:tc>
        <w:tc>
          <w:tcPr>
            <w:tcW w:w="4998" w:type="dxa"/>
          </w:tcPr>
          <w:p w:rsidR="00AE423B" w:rsidRPr="00266472" w:rsidRDefault="00AE423B" w:rsidP="00AE423B">
            <w:pPr>
              <w:pStyle w:val="Default"/>
              <w:jc w:val="both"/>
              <w:rPr>
                <w:sz w:val="28"/>
                <w:szCs w:val="28"/>
              </w:rPr>
            </w:pPr>
            <w:r w:rsidRPr="00266472">
              <w:rPr>
                <w:color w:val="auto"/>
                <w:sz w:val="28"/>
                <w:szCs w:val="28"/>
              </w:rPr>
              <w:t>-</w:t>
            </w:r>
            <w:r w:rsidR="00266472">
              <w:rPr>
                <w:color w:val="auto"/>
                <w:sz w:val="28"/>
                <w:szCs w:val="28"/>
              </w:rPr>
              <w:t xml:space="preserve"> </w:t>
            </w:r>
            <w:r w:rsidRPr="00266472">
              <w:rPr>
                <w:sz w:val="28"/>
                <w:szCs w:val="28"/>
              </w:rPr>
              <w:t xml:space="preserve">Самостоятельно использовать и оценить показатели функциональных проб, упражнений — тестов для оценки физического развития, телосложения, функционального состояния организма, физической подготовленности; </w:t>
            </w:r>
          </w:p>
          <w:p w:rsidR="00AE423B" w:rsidRPr="00266472" w:rsidRDefault="00AE423B" w:rsidP="007E61DF">
            <w:pPr>
              <w:pStyle w:val="Default"/>
              <w:jc w:val="both"/>
              <w:rPr>
                <w:sz w:val="28"/>
                <w:szCs w:val="28"/>
              </w:rPr>
            </w:pPr>
            <w:r w:rsidRPr="00266472">
              <w:rPr>
                <w:sz w:val="28"/>
                <w:szCs w:val="28"/>
              </w:rPr>
              <w:t>-</w:t>
            </w:r>
            <w:r w:rsidR="00266472">
              <w:rPr>
                <w:sz w:val="28"/>
                <w:szCs w:val="28"/>
              </w:rPr>
              <w:t xml:space="preserve"> </w:t>
            </w:r>
            <w:r w:rsidRPr="00266472">
              <w:rPr>
                <w:sz w:val="28"/>
                <w:szCs w:val="28"/>
              </w:rPr>
              <w:t xml:space="preserve">вносить коррекции в содержание занятий физическими упражнениями и спортом по результатам показателей контроля. </w:t>
            </w:r>
          </w:p>
        </w:tc>
      </w:tr>
      <w:tr w:rsidR="00AE423B" w:rsidTr="00AE423B">
        <w:tc>
          <w:tcPr>
            <w:tcW w:w="4998" w:type="dxa"/>
          </w:tcPr>
          <w:p w:rsidR="00AE423B" w:rsidRPr="00266472" w:rsidRDefault="00AE423B" w:rsidP="00AE423B">
            <w:pPr>
              <w:pStyle w:val="Default"/>
              <w:jc w:val="both"/>
              <w:rPr>
                <w:sz w:val="28"/>
                <w:szCs w:val="28"/>
              </w:rPr>
            </w:pPr>
            <w:r w:rsidRPr="00266472">
              <w:rPr>
                <w:sz w:val="28"/>
                <w:szCs w:val="28"/>
              </w:rPr>
              <w:t xml:space="preserve">4. Психофизиологические основы учебного и производственного труда. Средства физической культуры в </w:t>
            </w:r>
          </w:p>
          <w:p w:rsidR="00AE423B" w:rsidRPr="00266472" w:rsidRDefault="00AE423B" w:rsidP="00AE423B">
            <w:pPr>
              <w:pStyle w:val="Default"/>
              <w:jc w:val="both"/>
              <w:rPr>
                <w:sz w:val="28"/>
                <w:szCs w:val="28"/>
              </w:rPr>
            </w:pPr>
            <w:r w:rsidRPr="00266472">
              <w:rPr>
                <w:sz w:val="28"/>
                <w:szCs w:val="28"/>
              </w:rPr>
              <w:lastRenderedPageBreak/>
              <w:t xml:space="preserve">регулировании работоспособности. </w:t>
            </w:r>
          </w:p>
          <w:p w:rsidR="00AE423B" w:rsidRPr="00266472" w:rsidRDefault="00AE423B" w:rsidP="00A50E85">
            <w:pPr>
              <w:jc w:val="both"/>
              <w:rPr>
                <w:rFonts w:ascii="Times New Roman" w:hAnsi="Times New Roman" w:cs="Times New Roman"/>
                <w:sz w:val="28"/>
                <w:szCs w:val="28"/>
              </w:rPr>
            </w:pPr>
          </w:p>
        </w:tc>
        <w:tc>
          <w:tcPr>
            <w:tcW w:w="4998" w:type="dxa"/>
          </w:tcPr>
          <w:p w:rsidR="00AE423B" w:rsidRPr="00266472" w:rsidRDefault="00AE423B" w:rsidP="00AE423B">
            <w:pPr>
              <w:pStyle w:val="Default"/>
              <w:jc w:val="both"/>
              <w:rPr>
                <w:sz w:val="28"/>
                <w:szCs w:val="28"/>
              </w:rPr>
            </w:pPr>
            <w:r w:rsidRPr="00266472">
              <w:rPr>
                <w:color w:val="auto"/>
                <w:sz w:val="28"/>
                <w:szCs w:val="28"/>
              </w:rPr>
              <w:lastRenderedPageBreak/>
              <w:t>-</w:t>
            </w:r>
            <w:r w:rsidR="00266472">
              <w:rPr>
                <w:color w:val="auto"/>
                <w:sz w:val="28"/>
                <w:szCs w:val="28"/>
              </w:rPr>
              <w:t xml:space="preserve"> </w:t>
            </w:r>
            <w:r w:rsidRPr="00266472">
              <w:rPr>
                <w:sz w:val="28"/>
                <w:szCs w:val="28"/>
              </w:rPr>
              <w:t xml:space="preserve">Знать требования, которые предъявляет профессиональная деятельность к личности, ее </w:t>
            </w:r>
            <w:r w:rsidRPr="00266472">
              <w:rPr>
                <w:sz w:val="28"/>
                <w:szCs w:val="28"/>
              </w:rPr>
              <w:lastRenderedPageBreak/>
              <w:t xml:space="preserve">психофизиологическим возможностям, здоровью и физической подготовленности; </w:t>
            </w:r>
          </w:p>
          <w:p w:rsidR="00AE423B" w:rsidRPr="00266472" w:rsidRDefault="00266472" w:rsidP="00AE423B">
            <w:pPr>
              <w:pStyle w:val="Default"/>
              <w:jc w:val="both"/>
              <w:rPr>
                <w:sz w:val="28"/>
                <w:szCs w:val="28"/>
              </w:rPr>
            </w:pPr>
            <w:r>
              <w:rPr>
                <w:sz w:val="28"/>
                <w:szCs w:val="28"/>
              </w:rPr>
              <w:t xml:space="preserve">- </w:t>
            </w:r>
            <w:r w:rsidR="00AE423B" w:rsidRPr="00266472">
              <w:rPr>
                <w:sz w:val="28"/>
                <w:szCs w:val="28"/>
              </w:rPr>
              <w:t xml:space="preserve">использовать знания динамики работоспособности в учебном году и в период экзаменационной сессии; </w:t>
            </w:r>
          </w:p>
          <w:p w:rsidR="00AE423B" w:rsidRPr="00266472" w:rsidRDefault="00266472" w:rsidP="00AE423B">
            <w:pPr>
              <w:pStyle w:val="Default"/>
              <w:jc w:val="both"/>
              <w:rPr>
                <w:sz w:val="28"/>
                <w:szCs w:val="28"/>
              </w:rPr>
            </w:pPr>
            <w:r>
              <w:rPr>
                <w:sz w:val="28"/>
                <w:szCs w:val="28"/>
              </w:rPr>
              <w:t xml:space="preserve">- </w:t>
            </w:r>
            <w:r w:rsidR="00AE423B" w:rsidRPr="00266472">
              <w:rPr>
                <w:sz w:val="28"/>
                <w:szCs w:val="28"/>
              </w:rPr>
              <w:t xml:space="preserve">уметь определить основные критерии нервно-эмоционального, психического, и психофизического утомления; </w:t>
            </w:r>
          </w:p>
          <w:p w:rsidR="00AE423B" w:rsidRPr="00266472" w:rsidRDefault="00266472" w:rsidP="007E61DF">
            <w:pPr>
              <w:pStyle w:val="Default"/>
              <w:jc w:val="both"/>
              <w:rPr>
                <w:sz w:val="28"/>
                <w:szCs w:val="28"/>
              </w:rPr>
            </w:pPr>
            <w:r>
              <w:rPr>
                <w:sz w:val="28"/>
                <w:szCs w:val="28"/>
              </w:rPr>
              <w:t xml:space="preserve"> - </w:t>
            </w:r>
            <w:r w:rsidR="00AE423B" w:rsidRPr="00266472">
              <w:rPr>
                <w:sz w:val="28"/>
                <w:szCs w:val="28"/>
              </w:rPr>
              <w:t xml:space="preserve">овладеть методами повышения эффективности производственного и учебного труда; Освоить применение аутотренинга для повышения работоспособности. </w:t>
            </w:r>
          </w:p>
        </w:tc>
      </w:tr>
      <w:tr w:rsidR="00AE423B" w:rsidTr="00AE423B">
        <w:tc>
          <w:tcPr>
            <w:tcW w:w="4998" w:type="dxa"/>
          </w:tcPr>
          <w:p w:rsidR="00AE423B" w:rsidRPr="00266472" w:rsidRDefault="00AE423B" w:rsidP="00AE423B">
            <w:pPr>
              <w:pStyle w:val="Default"/>
              <w:jc w:val="both"/>
              <w:rPr>
                <w:sz w:val="28"/>
                <w:szCs w:val="28"/>
              </w:rPr>
            </w:pPr>
            <w:r w:rsidRPr="00266472">
              <w:rPr>
                <w:sz w:val="28"/>
                <w:szCs w:val="28"/>
              </w:rPr>
              <w:lastRenderedPageBreak/>
              <w:t>5.</w:t>
            </w:r>
            <w:r w:rsidR="00274DB3" w:rsidRPr="00266472">
              <w:rPr>
                <w:sz w:val="28"/>
                <w:szCs w:val="28"/>
              </w:rPr>
              <w:t xml:space="preserve"> </w:t>
            </w:r>
            <w:r w:rsidRPr="00266472">
              <w:rPr>
                <w:sz w:val="28"/>
                <w:szCs w:val="28"/>
              </w:rPr>
              <w:t xml:space="preserve">Физическая культура в профессиональной деятельности специалиста </w:t>
            </w:r>
          </w:p>
          <w:p w:rsidR="00AE423B" w:rsidRPr="00266472" w:rsidRDefault="00AE423B" w:rsidP="00A50E85">
            <w:pPr>
              <w:jc w:val="both"/>
              <w:rPr>
                <w:rFonts w:ascii="Times New Roman" w:hAnsi="Times New Roman" w:cs="Times New Roman"/>
                <w:sz w:val="28"/>
                <w:szCs w:val="28"/>
              </w:rPr>
            </w:pPr>
          </w:p>
        </w:tc>
        <w:tc>
          <w:tcPr>
            <w:tcW w:w="4998" w:type="dxa"/>
          </w:tcPr>
          <w:p w:rsidR="00AE423B" w:rsidRPr="00266472" w:rsidRDefault="00AE423B" w:rsidP="00AE423B">
            <w:pPr>
              <w:pStyle w:val="Default"/>
              <w:jc w:val="both"/>
              <w:rPr>
                <w:sz w:val="28"/>
                <w:szCs w:val="28"/>
              </w:rPr>
            </w:pPr>
            <w:r w:rsidRPr="00266472">
              <w:rPr>
                <w:color w:val="auto"/>
                <w:sz w:val="28"/>
                <w:szCs w:val="28"/>
              </w:rPr>
              <w:t>-</w:t>
            </w:r>
            <w:r w:rsidR="00266472">
              <w:rPr>
                <w:color w:val="auto"/>
                <w:sz w:val="28"/>
                <w:szCs w:val="28"/>
              </w:rPr>
              <w:t xml:space="preserve"> </w:t>
            </w:r>
            <w:r w:rsidRPr="00266472">
              <w:rPr>
                <w:sz w:val="28"/>
                <w:szCs w:val="28"/>
              </w:rPr>
              <w:t xml:space="preserve">Обосновывать социально-экономическую необходимость специальной адаптивной и психофизической подготовки к труду; </w:t>
            </w:r>
          </w:p>
          <w:p w:rsidR="00AE423B" w:rsidRPr="00266472" w:rsidRDefault="00AE423B" w:rsidP="00AE423B">
            <w:pPr>
              <w:pStyle w:val="Default"/>
              <w:jc w:val="both"/>
              <w:rPr>
                <w:sz w:val="28"/>
                <w:szCs w:val="28"/>
              </w:rPr>
            </w:pPr>
            <w:r w:rsidRPr="00266472">
              <w:rPr>
                <w:sz w:val="28"/>
                <w:szCs w:val="28"/>
              </w:rPr>
              <w:t>-</w:t>
            </w:r>
            <w:r w:rsidR="00266472">
              <w:rPr>
                <w:sz w:val="28"/>
                <w:szCs w:val="28"/>
              </w:rPr>
              <w:t xml:space="preserve"> </w:t>
            </w:r>
            <w:r w:rsidRPr="00266472">
              <w:rPr>
                <w:sz w:val="28"/>
                <w:szCs w:val="28"/>
              </w:rPr>
              <w:t xml:space="preserve">уметь использовать оздоровительные и профилированные методы физического воспитания при занятиях различными видами двигательной активности; </w:t>
            </w:r>
          </w:p>
          <w:p w:rsidR="00AE423B" w:rsidRPr="00266472" w:rsidRDefault="00AE423B" w:rsidP="00AE423B">
            <w:pPr>
              <w:pStyle w:val="Default"/>
              <w:jc w:val="both"/>
              <w:rPr>
                <w:sz w:val="28"/>
                <w:szCs w:val="28"/>
              </w:rPr>
            </w:pPr>
            <w:r w:rsidRPr="00266472">
              <w:rPr>
                <w:sz w:val="28"/>
                <w:szCs w:val="28"/>
              </w:rPr>
              <w:t>-</w:t>
            </w:r>
            <w:r w:rsidR="00266472">
              <w:rPr>
                <w:sz w:val="28"/>
                <w:szCs w:val="28"/>
              </w:rPr>
              <w:t xml:space="preserve"> </w:t>
            </w:r>
            <w:r w:rsidRPr="00266472">
              <w:rPr>
                <w:sz w:val="28"/>
                <w:szCs w:val="28"/>
              </w:rPr>
              <w:t xml:space="preserve">применять средства и методы физического воспитания для профилактики профессиональных заболеваний; </w:t>
            </w:r>
          </w:p>
          <w:p w:rsidR="00AE423B" w:rsidRPr="00266472" w:rsidRDefault="00AE423B" w:rsidP="007E61DF">
            <w:pPr>
              <w:pStyle w:val="Default"/>
              <w:jc w:val="both"/>
              <w:rPr>
                <w:sz w:val="28"/>
                <w:szCs w:val="28"/>
              </w:rPr>
            </w:pPr>
            <w:r w:rsidRPr="00266472">
              <w:rPr>
                <w:sz w:val="28"/>
                <w:szCs w:val="28"/>
              </w:rPr>
              <w:t>-</w:t>
            </w:r>
            <w:r w:rsidR="00266472">
              <w:rPr>
                <w:sz w:val="28"/>
                <w:szCs w:val="28"/>
              </w:rPr>
              <w:t xml:space="preserve"> </w:t>
            </w:r>
            <w:r w:rsidRPr="00266472">
              <w:rPr>
                <w:sz w:val="28"/>
                <w:szCs w:val="28"/>
              </w:rPr>
              <w:t xml:space="preserve">уметь использовать на практике результаты компьютерного тестирования состояния здоровья, двигательных качеств, психофизиологических функций, к которым профессия (специальность) предъявляет повышенные требования. </w:t>
            </w:r>
          </w:p>
        </w:tc>
      </w:tr>
      <w:tr w:rsidR="00AE423B" w:rsidTr="007E61DF">
        <w:trPr>
          <w:trHeight w:val="343"/>
        </w:trPr>
        <w:tc>
          <w:tcPr>
            <w:tcW w:w="9996" w:type="dxa"/>
            <w:gridSpan w:val="2"/>
            <w:tcBorders>
              <w:bottom w:val="single" w:sz="4" w:space="0" w:color="auto"/>
            </w:tcBorders>
          </w:tcPr>
          <w:p w:rsidR="00AE423B" w:rsidRPr="00266472" w:rsidRDefault="00AE423B" w:rsidP="007E61DF">
            <w:pPr>
              <w:pStyle w:val="Default"/>
              <w:jc w:val="center"/>
              <w:rPr>
                <w:sz w:val="28"/>
                <w:szCs w:val="28"/>
              </w:rPr>
            </w:pPr>
            <w:r w:rsidRPr="00266472">
              <w:rPr>
                <w:b/>
                <w:bCs/>
                <w:sz w:val="28"/>
                <w:szCs w:val="28"/>
              </w:rPr>
              <w:t>Практическая часть</w:t>
            </w:r>
          </w:p>
        </w:tc>
      </w:tr>
      <w:tr w:rsidR="00AE423B" w:rsidTr="00AE423B">
        <w:trPr>
          <w:trHeight w:val="538"/>
        </w:trPr>
        <w:tc>
          <w:tcPr>
            <w:tcW w:w="4998" w:type="dxa"/>
            <w:tcBorders>
              <w:top w:val="single" w:sz="4" w:space="0" w:color="auto"/>
              <w:bottom w:val="single" w:sz="4" w:space="0" w:color="auto"/>
            </w:tcBorders>
          </w:tcPr>
          <w:p w:rsidR="00971F13" w:rsidRPr="00266472" w:rsidRDefault="00971F13" w:rsidP="00971F13">
            <w:pPr>
              <w:pStyle w:val="Default"/>
              <w:jc w:val="both"/>
              <w:rPr>
                <w:sz w:val="28"/>
                <w:szCs w:val="28"/>
              </w:rPr>
            </w:pPr>
            <w:r w:rsidRPr="00266472">
              <w:rPr>
                <w:sz w:val="28"/>
                <w:szCs w:val="28"/>
              </w:rPr>
              <w:t xml:space="preserve">Учебно-методические занятия </w:t>
            </w:r>
          </w:p>
          <w:p w:rsidR="00AE423B" w:rsidRPr="00266472" w:rsidRDefault="00AE423B" w:rsidP="00A50E85">
            <w:pPr>
              <w:jc w:val="both"/>
              <w:rPr>
                <w:rFonts w:ascii="Times New Roman" w:hAnsi="Times New Roman" w:cs="Times New Roman"/>
                <w:sz w:val="28"/>
                <w:szCs w:val="28"/>
              </w:rPr>
            </w:pPr>
          </w:p>
        </w:tc>
        <w:tc>
          <w:tcPr>
            <w:tcW w:w="4998" w:type="dxa"/>
            <w:tcBorders>
              <w:top w:val="single" w:sz="4" w:space="0" w:color="auto"/>
              <w:bottom w:val="single" w:sz="4" w:space="0" w:color="auto"/>
            </w:tcBorders>
          </w:tcPr>
          <w:p w:rsidR="00971F13" w:rsidRPr="00266472" w:rsidRDefault="00971F13" w:rsidP="00971F13">
            <w:pPr>
              <w:pStyle w:val="Default"/>
              <w:jc w:val="both"/>
              <w:rPr>
                <w:sz w:val="28"/>
                <w:szCs w:val="28"/>
              </w:rPr>
            </w:pPr>
            <w:r w:rsidRPr="00266472">
              <w:rPr>
                <w:color w:val="auto"/>
                <w:sz w:val="28"/>
                <w:szCs w:val="28"/>
              </w:rPr>
              <w:t>-</w:t>
            </w:r>
            <w:r w:rsidR="00266472">
              <w:rPr>
                <w:color w:val="auto"/>
                <w:sz w:val="28"/>
                <w:szCs w:val="28"/>
              </w:rPr>
              <w:t xml:space="preserve"> </w:t>
            </w:r>
            <w:r w:rsidRPr="00266472">
              <w:rPr>
                <w:sz w:val="28"/>
                <w:szCs w:val="28"/>
              </w:rPr>
              <w:t xml:space="preserve">Демонстрировать установку на психическое и физическое здоровье; </w:t>
            </w:r>
          </w:p>
          <w:p w:rsidR="00971F13" w:rsidRPr="00266472" w:rsidRDefault="00971F13" w:rsidP="00971F13">
            <w:pPr>
              <w:pStyle w:val="Default"/>
              <w:jc w:val="both"/>
              <w:rPr>
                <w:sz w:val="28"/>
                <w:szCs w:val="28"/>
              </w:rPr>
            </w:pPr>
            <w:r w:rsidRPr="00266472">
              <w:rPr>
                <w:sz w:val="28"/>
                <w:szCs w:val="28"/>
              </w:rPr>
              <w:t>-</w:t>
            </w:r>
            <w:r w:rsidR="00266472">
              <w:rPr>
                <w:sz w:val="28"/>
                <w:szCs w:val="28"/>
              </w:rPr>
              <w:t xml:space="preserve"> </w:t>
            </w:r>
            <w:r w:rsidRPr="00266472">
              <w:rPr>
                <w:sz w:val="28"/>
                <w:szCs w:val="28"/>
              </w:rPr>
              <w:t xml:space="preserve">освоить методы профилактики профессиональных заболеваний; </w:t>
            </w:r>
          </w:p>
          <w:p w:rsidR="00971F13" w:rsidRPr="00266472" w:rsidRDefault="00971F13" w:rsidP="00971F13">
            <w:pPr>
              <w:pStyle w:val="Default"/>
              <w:jc w:val="both"/>
              <w:rPr>
                <w:sz w:val="28"/>
                <w:szCs w:val="28"/>
              </w:rPr>
            </w:pPr>
            <w:r w:rsidRPr="00266472">
              <w:rPr>
                <w:sz w:val="28"/>
                <w:szCs w:val="28"/>
              </w:rPr>
              <w:t>-</w:t>
            </w:r>
            <w:r w:rsidR="00266472">
              <w:rPr>
                <w:sz w:val="28"/>
                <w:szCs w:val="28"/>
              </w:rPr>
              <w:t xml:space="preserve"> </w:t>
            </w:r>
            <w:r w:rsidRPr="00266472">
              <w:rPr>
                <w:sz w:val="28"/>
                <w:szCs w:val="28"/>
              </w:rPr>
              <w:t xml:space="preserve">овладеть приемами массажа и самомассажа, психорегулирующими упражнениями; </w:t>
            </w:r>
          </w:p>
          <w:p w:rsidR="00971F13" w:rsidRPr="00266472" w:rsidRDefault="00971F13" w:rsidP="00971F13">
            <w:pPr>
              <w:pStyle w:val="Default"/>
              <w:jc w:val="both"/>
              <w:rPr>
                <w:sz w:val="28"/>
                <w:szCs w:val="28"/>
              </w:rPr>
            </w:pPr>
            <w:r w:rsidRPr="00266472">
              <w:rPr>
                <w:sz w:val="28"/>
                <w:szCs w:val="28"/>
              </w:rPr>
              <w:t xml:space="preserve">-использовать тесты, позволяющие самостоятельно определять и анализировать состояние здоровья; Овладеть основными приемами </w:t>
            </w:r>
            <w:r w:rsidRPr="00266472">
              <w:rPr>
                <w:sz w:val="28"/>
                <w:szCs w:val="28"/>
              </w:rPr>
              <w:lastRenderedPageBreak/>
              <w:t xml:space="preserve">неотложной доврачебной помощи; </w:t>
            </w:r>
          </w:p>
          <w:p w:rsidR="00971F13" w:rsidRPr="00266472" w:rsidRDefault="00266472" w:rsidP="00971F13">
            <w:pPr>
              <w:pStyle w:val="Default"/>
              <w:jc w:val="both"/>
              <w:rPr>
                <w:sz w:val="28"/>
                <w:szCs w:val="28"/>
              </w:rPr>
            </w:pPr>
            <w:r>
              <w:rPr>
                <w:sz w:val="28"/>
                <w:szCs w:val="28"/>
              </w:rPr>
              <w:t xml:space="preserve">- </w:t>
            </w:r>
            <w:r w:rsidR="00971F13" w:rsidRPr="00266472">
              <w:rPr>
                <w:sz w:val="28"/>
                <w:szCs w:val="28"/>
              </w:rPr>
              <w:t xml:space="preserve">знать и применять методику активного отдыха, массажа и самомассажа при физическом и умственном утомлении; </w:t>
            </w:r>
          </w:p>
          <w:p w:rsidR="00971F13" w:rsidRPr="00266472" w:rsidRDefault="00266472" w:rsidP="00971F13">
            <w:pPr>
              <w:pStyle w:val="Default"/>
              <w:jc w:val="both"/>
              <w:rPr>
                <w:sz w:val="28"/>
                <w:szCs w:val="28"/>
              </w:rPr>
            </w:pPr>
            <w:r>
              <w:rPr>
                <w:sz w:val="28"/>
                <w:szCs w:val="28"/>
              </w:rPr>
              <w:t xml:space="preserve"> - </w:t>
            </w:r>
            <w:r w:rsidR="00971F13" w:rsidRPr="00266472">
              <w:rPr>
                <w:sz w:val="28"/>
                <w:szCs w:val="28"/>
              </w:rPr>
              <w:t xml:space="preserve">освоить методику занятий физическими упражнениями для профилактики и коррекции нарушения опорно-двигательного аппарата, зрения и основных функциональных систем; </w:t>
            </w:r>
          </w:p>
          <w:p w:rsidR="00971F13" w:rsidRPr="00266472" w:rsidRDefault="00266472" w:rsidP="00971F13">
            <w:pPr>
              <w:pStyle w:val="Default"/>
              <w:jc w:val="both"/>
              <w:rPr>
                <w:sz w:val="28"/>
                <w:szCs w:val="28"/>
              </w:rPr>
            </w:pPr>
            <w:r>
              <w:rPr>
                <w:sz w:val="28"/>
                <w:szCs w:val="28"/>
              </w:rPr>
              <w:t xml:space="preserve">- </w:t>
            </w:r>
            <w:r w:rsidR="00971F13" w:rsidRPr="00266472">
              <w:rPr>
                <w:sz w:val="28"/>
                <w:szCs w:val="28"/>
              </w:rPr>
              <w:t xml:space="preserve">знать методы здоровьесберегающих технологий при работе за компьютером; </w:t>
            </w:r>
          </w:p>
          <w:p w:rsidR="00AE423B" w:rsidRPr="00266472" w:rsidRDefault="00266472" w:rsidP="00266472">
            <w:pPr>
              <w:pStyle w:val="Default"/>
              <w:jc w:val="both"/>
              <w:rPr>
                <w:sz w:val="28"/>
                <w:szCs w:val="28"/>
              </w:rPr>
            </w:pPr>
            <w:r>
              <w:rPr>
                <w:sz w:val="28"/>
                <w:szCs w:val="28"/>
              </w:rPr>
              <w:t xml:space="preserve">- </w:t>
            </w:r>
            <w:r w:rsidR="00971F13" w:rsidRPr="00266472">
              <w:rPr>
                <w:sz w:val="28"/>
                <w:szCs w:val="28"/>
              </w:rPr>
              <w:t xml:space="preserve">уметь составить и провести комплексы утренней, вводной и производственной гимнастики с учетом направления будущей профессиональной деятельности. </w:t>
            </w:r>
          </w:p>
        </w:tc>
      </w:tr>
      <w:tr w:rsidR="00971F13" w:rsidTr="007E61DF">
        <w:trPr>
          <w:trHeight w:val="414"/>
        </w:trPr>
        <w:tc>
          <w:tcPr>
            <w:tcW w:w="9996" w:type="dxa"/>
            <w:gridSpan w:val="2"/>
            <w:tcBorders>
              <w:top w:val="single" w:sz="4" w:space="0" w:color="auto"/>
              <w:bottom w:val="single" w:sz="4" w:space="0" w:color="auto"/>
            </w:tcBorders>
          </w:tcPr>
          <w:p w:rsidR="00971F13" w:rsidRPr="00266472" w:rsidRDefault="00971F13" w:rsidP="007E61DF">
            <w:pPr>
              <w:pStyle w:val="Default"/>
              <w:jc w:val="center"/>
              <w:rPr>
                <w:sz w:val="28"/>
                <w:szCs w:val="28"/>
              </w:rPr>
            </w:pPr>
            <w:r w:rsidRPr="00266472">
              <w:rPr>
                <w:b/>
                <w:bCs/>
                <w:sz w:val="28"/>
                <w:szCs w:val="28"/>
              </w:rPr>
              <w:lastRenderedPageBreak/>
              <w:t>Учебно-тренировочные занятия</w:t>
            </w:r>
          </w:p>
        </w:tc>
      </w:tr>
      <w:tr w:rsidR="00AE423B" w:rsidTr="00AE423B">
        <w:trPr>
          <w:trHeight w:val="560"/>
        </w:trPr>
        <w:tc>
          <w:tcPr>
            <w:tcW w:w="4998" w:type="dxa"/>
            <w:tcBorders>
              <w:top w:val="single" w:sz="4" w:space="0" w:color="auto"/>
              <w:bottom w:val="single" w:sz="4" w:space="0" w:color="auto"/>
            </w:tcBorders>
          </w:tcPr>
          <w:p w:rsidR="00971F13" w:rsidRPr="00266472" w:rsidRDefault="00971F13" w:rsidP="00971F13">
            <w:pPr>
              <w:pStyle w:val="Default"/>
              <w:jc w:val="both"/>
              <w:rPr>
                <w:sz w:val="28"/>
                <w:szCs w:val="28"/>
              </w:rPr>
            </w:pPr>
            <w:r w:rsidRPr="00266472">
              <w:rPr>
                <w:sz w:val="28"/>
                <w:szCs w:val="28"/>
              </w:rPr>
              <w:t xml:space="preserve">1. Легкая атлетика. Кроссовая подготовка. </w:t>
            </w:r>
          </w:p>
          <w:p w:rsidR="00AE423B" w:rsidRPr="00266472" w:rsidRDefault="00AE423B" w:rsidP="00A50E85">
            <w:pPr>
              <w:jc w:val="both"/>
              <w:rPr>
                <w:rFonts w:ascii="Times New Roman" w:hAnsi="Times New Roman" w:cs="Times New Roman"/>
                <w:sz w:val="28"/>
                <w:szCs w:val="28"/>
              </w:rPr>
            </w:pPr>
          </w:p>
        </w:tc>
        <w:tc>
          <w:tcPr>
            <w:tcW w:w="4998" w:type="dxa"/>
            <w:tcBorders>
              <w:top w:val="single" w:sz="4" w:space="0" w:color="auto"/>
              <w:bottom w:val="single" w:sz="4" w:space="0" w:color="auto"/>
            </w:tcBorders>
          </w:tcPr>
          <w:p w:rsidR="00971F13" w:rsidRPr="00266472" w:rsidRDefault="00971F13" w:rsidP="00971F13">
            <w:pPr>
              <w:pStyle w:val="Default"/>
              <w:jc w:val="both"/>
              <w:rPr>
                <w:sz w:val="28"/>
                <w:szCs w:val="28"/>
              </w:rPr>
            </w:pPr>
            <w:r w:rsidRPr="00266472">
              <w:rPr>
                <w:color w:val="auto"/>
                <w:sz w:val="28"/>
                <w:szCs w:val="28"/>
              </w:rPr>
              <w:t>-</w:t>
            </w:r>
            <w:r w:rsidR="00266472">
              <w:rPr>
                <w:color w:val="auto"/>
                <w:sz w:val="28"/>
                <w:szCs w:val="28"/>
              </w:rPr>
              <w:t xml:space="preserve"> </w:t>
            </w:r>
            <w:r w:rsidRPr="00266472">
              <w:rPr>
                <w:sz w:val="28"/>
                <w:szCs w:val="28"/>
              </w:rPr>
              <w:t xml:space="preserve">Освоить технику беговых упражнений (кроссовый бег, бег на короткие, средние и длинные дистанции), высокий и низкий старт, стартовый разгон, финиширование; бег 100 м, эстафетный бег 4´100 м, 4´400 м; бег по прямой с различной скоростью, равномерный бег на дистанцию 2000 м (девушки) и 3000 м (юноши); </w:t>
            </w:r>
          </w:p>
          <w:p w:rsidR="00971F13" w:rsidRPr="00266472" w:rsidRDefault="00971F13" w:rsidP="00971F13">
            <w:pPr>
              <w:pStyle w:val="Default"/>
              <w:jc w:val="both"/>
              <w:rPr>
                <w:sz w:val="28"/>
                <w:szCs w:val="28"/>
              </w:rPr>
            </w:pPr>
            <w:r w:rsidRPr="00266472">
              <w:rPr>
                <w:sz w:val="28"/>
                <w:szCs w:val="28"/>
              </w:rPr>
              <w:t>-</w:t>
            </w:r>
            <w:r w:rsidR="00266472">
              <w:rPr>
                <w:sz w:val="28"/>
                <w:szCs w:val="28"/>
              </w:rPr>
              <w:t xml:space="preserve"> </w:t>
            </w:r>
            <w:r w:rsidRPr="00266472">
              <w:rPr>
                <w:sz w:val="28"/>
                <w:szCs w:val="28"/>
              </w:rPr>
              <w:t xml:space="preserve">уметь выполнить технически грамотно (на технику): прыжки в длину с разбега способом «согнув ноги»; прыжки в длину с места; </w:t>
            </w:r>
          </w:p>
          <w:p w:rsidR="00AE423B" w:rsidRPr="00266472" w:rsidRDefault="00971F13" w:rsidP="007E61DF">
            <w:pPr>
              <w:pStyle w:val="Default"/>
              <w:jc w:val="both"/>
              <w:rPr>
                <w:sz w:val="28"/>
                <w:szCs w:val="28"/>
              </w:rPr>
            </w:pPr>
            <w:r w:rsidRPr="00266472">
              <w:rPr>
                <w:sz w:val="28"/>
                <w:szCs w:val="28"/>
              </w:rPr>
              <w:t>-</w:t>
            </w:r>
            <w:r w:rsidR="00266472">
              <w:rPr>
                <w:sz w:val="28"/>
                <w:szCs w:val="28"/>
              </w:rPr>
              <w:t xml:space="preserve"> </w:t>
            </w:r>
            <w:r w:rsidRPr="00266472">
              <w:rPr>
                <w:sz w:val="28"/>
                <w:szCs w:val="28"/>
              </w:rPr>
              <w:t xml:space="preserve">метание гранаты весом 500 г (девушки) и 700 г (юноши); толкание ядра. Сдать контрольные нормативы. </w:t>
            </w:r>
          </w:p>
        </w:tc>
      </w:tr>
      <w:tr w:rsidR="00AE423B" w:rsidTr="00971F13">
        <w:trPr>
          <w:trHeight w:val="537"/>
        </w:trPr>
        <w:tc>
          <w:tcPr>
            <w:tcW w:w="4998" w:type="dxa"/>
            <w:tcBorders>
              <w:top w:val="single" w:sz="4" w:space="0" w:color="auto"/>
              <w:bottom w:val="single" w:sz="4" w:space="0" w:color="auto"/>
            </w:tcBorders>
          </w:tcPr>
          <w:p w:rsidR="00971F13" w:rsidRPr="00266472" w:rsidRDefault="00971F13" w:rsidP="00971F13">
            <w:pPr>
              <w:pStyle w:val="Default"/>
              <w:jc w:val="both"/>
              <w:rPr>
                <w:sz w:val="28"/>
                <w:szCs w:val="28"/>
              </w:rPr>
            </w:pPr>
            <w:r w:rsidRPr="00266472">
              <w:rPr>
                <w:sz w:val="28"/>
                <w:szCs w:val="28"/>
              </w:rPr>
              <w:t xml:space="preserve">2. Лыжная подготовка </w:t>
            </w:r>
          </w:p>
          <w:p w:rsidR="00AE423B" w:rsidRPr="00266472" w:rsidRDefault="00AE423B" w:rsidP="00A50E85">
            <w:pPr>
              <w:jc w:val="both"/>
              <w:rPr>
                <w:rFonts w:ascii="Times New Roman" w:hAnsi="Times New Roman" w:cs="Times New Roman"/>
                <w:sz w:val="28"/>
                <w:szCs w:val="28"/>
              </w:rPr>
            </w:pPr>
          </w:p>
        </w:tc>
        <w:tc>
          <w:tcPr>
            <w:tcW w:w="4998" w:type="dxa"/>
            <w:tcBorders>
              <w:top w:val="single" w:sz="4" w:space="0" w:color="auto"/>
              <w:bottom w:val="single" w:sz="4" w:space="0" w:color="auto"/>
            </w:tcBorders>
          </w:tcPr>
          <w:p w:rsidR="00971F13" w:rsidRPr="00266472" w:rsidRDefault="00971F13" w:rsidP="00971F13">
            <w:pPr>
              <w:pStyle w:val="Default"/>
              <w:jc w:val="both"/>
              <w:rPr>
                <w:sz w:val="28"/>
                <w:szCs w:val="28"/>
              </w:rPr>
            </w:pPr>
            <w:r w:rsidRPr="00266472">
              <w:rPr>
                <w:sz w:val="28"/>
                <w:szCs w:val="28"/>
              </w:rPr>
              <w:t xml:space="preserve">- Овладеть техникой лыжных ходов, переход с одновременных лыжных ходов на попеременные; </w:t>
            </w:r>
          </w:p>
          <w:p w:rsidR="00266472" w:rsidRDefault="00971F13" w:rsidP="00971F13">
            <w:pPr>
              <w:pStyle w:val="Default"/>
              <w:jc w:val="both"/>
              <w:rPr>
                <w:sz w:val="28"/>
                <w:szCs w:val="28"/>
              </w:rPr>
            </w:pPr>
            <w:r w:rsidRPr="00266472">
              <w:rPr>
                <w:sz w:val="28"/>
                <w:szCs w:val="28"/>
              </w:rPr>
              <w:t xml:space="preserve">- преодолеть подъемы и препятствия; выполнять переход с хода на ход в зависимости от условий дистанции и состояния лыжни; </w:t>
            </w:r>
          </w:p>
          <w:p w:rsidR="00971F13" w:rsidRPr="00266472" w:rsidRDefault="00266472" w:rsidP="00971F13">
            <w:pPr>
              <w:pStyle w:val="Default"/>
              <w:jc w:val="both"/>
              <w:rPr>
                <w:sz w:val="28"/>
                <w:szCs w:val="28"/>
              </w:rPr>
            </w:pPr>
            <w:r>
              <w:rPr>
                <w:sz w:val="28"/>
                <w:szCs w:val="28"/>
              </w:rPr>
              <w:t xml:space="preserve">- </w:t>
            </w:r>
            <w:r w:rsidR="00971F13" w:rsidRPr="00266472">
              <w:rPr>
                <w:sz w:val="28"/>
                <w:szCs w:val="28"/>
              </w:rPr>
              <w:t xml:space="preserve">сдать на оценку технику лыжных ходов; </w:t>
            </w:r>
          </w:p>
          <w:p w:rsidR="00971F13" w:rsidRPr="00266472" w:rsidRDefault="00266472" w:rsidP="00971F13">
            <w:pPr>
              <w:pStyle w:val="Default"/>
              <w:jc w:val="both"/>
              <w:rPr>
                <w:sz w:val="28"/>
                <w:szCs w:val="28"/>
              </w:rPr>
            </w:pPr>
            <w:r>
              <w:rPr>
                <w:sz w:val="28"/>
                <w:szCs w:val="28"/>
              </w:rPr>
              <w:t xml:space="preserve">- </w:t>
            </w:r>
            <w:r w:rsidR="00971F13" w:rsidRPr="00266472">
              <w:rPr>
                <w:sz w:val="28"/>
                <w:szCs w:val="28"/>
              </w:rPr>
              <w:t xml:space="preserve">разбираться в элементах тактики лыжных гонок: распределение сил, </w:t>
            </w:r>
            <w:r w:rsidR="00971F13" w:rsidRPr="00266472">
              <w:rPr>
                <w:sz w:val="28"/>
                <w:szCs w:val="28"/>
              </w:rPr>
              <w:lastRenderedPageBreak/>
              <w:t xml:space="preserve">лидирование, обгон, финиширование и др.; </w:t>
            </w:r>
          </w:p>
          <w:p w:rsidR="00971F13" w:rsidRPr="00266472" w:rsidRDefault="00266472" w:rsidP="00971F13">
            <w:pPr>
              <w:pStyle w:val="Default"/>
              <w:jc w:val="both"/>
              <w:rPr>
                <w:sz w:val="28"/>
                <w:szCs w:val="28"/>
              </w:rPr>
            </w:pPr>
            <w:r>
              <w:rPr>
                <w:sz w:val="28"/>
                <w:szCs w:val="28"/>
              </w:rPr>
              <w:t xml:space="preserve">- </w:t>
            </w:r>
            <w:r w:rsidR="00971F13" w:rsidRPr="00266472">
              <w:rPr>
                <w:sz w:val="28"/>
                <w:szCs w:val="28"/>
              </w:rPr>
              <w:t>пройти дистанции до 3 км (девушки) и 5 км (юноши</w:t>
            </w:r>
            <w:r w:rsidR="007904EA" w:rsidRPr="00266472">
              <w:rPr>
                <w:sz w:val="28"/>
                <w:szCs w:val="28"/>
              </w:rPr>
              <w:t>);</w:t>
            </w:r>
            <w:r w:rsidR="00971F13" w:rsidRPr="00266472">
              <w:rPr>
                <w:sz w:val="28"/>
                <w:szCs w:val="28"/>
              </w:rPr>
              <w:t xml:space="preserve"> </w:t>
            </w:r>
          </w:p>
          <w:p w:rsidR="00971F13" w:rsidRPr="00266472" w:rsidRDefault="00266472" w:rsidP="00971F13">
            <w:pPr>
              <w:pStyle w:val="Default"/>
              <w:jc w:val="both"/>
              <w:rPr>
                <w:sz w:val="28"/>
                <w:szCs w:val="28"/>
              </w:rPr>
            </w:pPr>
            <w:r>
              <w:rPr>
                <w:sz w:val="28"/>
                <w:szCs w:val="28"/>
              </w:rPr>
              <w:t xml:space="preserve">- </w:t>
            </w:r>
            <w:r w:rsidR="007904EA" w:rsidRPr="00266472">
              <w:rPr>
                <w:sz w:val="28"/>
                <w:szCs w:val="28"/>
              </w:rPr>
              <w:t>з</w:t>
            </w:r>
            <w:r w:rsidR="00971F13" w:rsidRPr="00266472">
              <w:rPr>
                <w:sz w:val="28"/>
                <w:szCs w:val="28"/>
              </w:rPr>
              <w:t xml:space="preserve">нать правила соревнований, технику безопасности при занятиях лыжным спортом; </w:t>
            </w:r>
          </w:p>
          <w:p w:rsidR="00AE423B" w:rsidRPr="00266472" w:rsidRDefault="00266472" w:rsidP="008F0A6E">
            <w:pPr>
              <w:pStyle w:val="Default"/>
              <w:jc w:val="both"/>
              <w:rPr>
                <w:sz w:val="28"/>
                <w:szCs w:val="28"/>
              </w:rPr>
            </w:pPr>
            <w:r>
              <w:rPr>
                <w:sz w:val="28"/>
                <w:szCs w:val="28"/>
              </w:rPr>
              <w:t xml:space="preserve">- </w:t>
            </w:r>
            <w:r w:rsidR="00971F13" w:rsidRPr="00266472">
              <w:rPr>
                <w:sz w:val="28"/>
                <w:szCs w:val="28"/>
              </w:rPr>
              <w:t xml:space="preserve">уметь оказать первую помощь при травмах и обморожениях. </w:t>
            </w:r>
          </w:p>
        </w:tc>
      </w:tr>
      <w:tr w:rsidR="00971F13" w:rsidTr="00971F13">
        <w:trPr>
          <w:trHeight w:val="732"/>
        </w:trPr>
        <w:tc>
          <w:tcPr>
            <w:tcW w:w="4998" w:type="dxa"/>
            <w:tcBorders>
              <w:top w:val="single" w:sz="4" w:space="0" w:color="auto"/>
              <w:bottom w:val="single" w:sz="4" w:space="0" w:color="auto"/>
            </w:tcBorders>
          </w:tcPr>
          <w:p w:rsidR="007904EA" w:rsidRPr="00266472" w:rsidRDefault="007904EA" w:rsidP="007904EA">
            <w:pPr>
              <w:pStyle w:val="Default"/>
              <w:jc w:val="both"/>
              <w:rPr>
                <w:sz w:val="28"/>
                <w:szCs w:val="28"/>
              </w:rPr>
            </w:pPr>
            <w:r w:rsidRPr="00266472">
              <w:rPr>
                <w:sz w:val="28"/>
                <w:szCs w:val="28"/>
              </w:rPr>
              <w:lastRenderedPageBreak/>
              <w:t xml:space="preserve">3. Гимнастика </w:t>
            </w:r>
          </w:p>
          <w:p w:rsidR="00971F13" w:rsidRPr="00266472" w:rsidRDefault="00971F13" w:rsidP="00A50E85">
            <w:pPr>
              <w:jc w:val="both"/>
              <w:rPr>
                <w:rFonts w:ascii="Times New Roman" w:hAnsi="Times New Roman" w:cs="Times New Roman"/>
                <w:sz w:val="28"/>
                <w:szCs w:val="28"/>
              </w:rPr>
            </w:pPr>
          </w:p>
        </w:tc>
        <w:tc>
          <w:tcPr>
            <w:tcW w:w="4998" w:type="dxa"/>
            <w:tcBorders>
              <w:top w:val="single" w:sz="4" w:space="0" w:color="auto"/>
              <w:bottom w:val="single" w:sz="4" w:space="0" w:color="auto"/>
            </w:tcBorders>
          </w:tcPr>
          <w:p w:rsidR="007904EA" w:rsidRPr="00266472" w:rsidRDefault="007904EA" w:rsidP="007904EA">
            <w:pPr>
              <w:pStyle w:val="Default"/>
              <w:jc w:val="both"/>
              <w:rPr>
                <w:sz w:val="28"/>
                <w:szCs w:val="28"/>
              </w:rPr>
            </w:pPr>
            <w:r w:rsidRPr="00266472">
              <w:rPr>
                <w:color w:val="auto"/>
                <w:sz w:val="28"/>
                <w:szCs w:val="28"/>
              </w:rPr>
              <w:t>-</w:t>
            </w:r>
            <w:r w:rsidR="00266472">
              <w:rPr>
                <w:color w:val="auto"/>
                <w:sz w:val="28"/>
                <w:szCs w:val="28"/>
              </w:rPr>
              <w:t xml:space="preserve"> </w:t>
            </w:r>
            <w:r w:rsidRPr="00266472">
              <w:rPr>
                <w:sz w:val="28"/>
                <w:szCs w:val="28"/>
              </w:rPr>
              <w:t>Освоить технику общеразвивающих упражнений, упражнений в паре с партнером, упражнений с гантелями, с набивными мячами, упражнений с мячом, обручем (девушки); выполнять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упражнения для коррекции зрения;</w:t>
            </w:r>
          </w:p>
          <w:p w:rsidR="00971F13" w:rsidRPr="00266472" w:rsidRDefault="007904EA" w:rsidP="007E61DF">
            <w:pPr>
              <w:pStyle w:val="Default"/>
              <w:jc w:val="both"/>
              <w:rPr>
                <w:sz w:val="28"/>
                <w:szCs w:val="28"/>
              </w:rPr>
            </w:pPr>
            <w:r w:rsidRPr="00266472">
              <w:rPr>
                <w:sz w:val="28"/>
                <w:szCs w:val="28"/>
              </w:rPr>
              <w:t>-</w:t>
            </w:r>
            <w:r w:rsidR="00266472">
              <w:rPr>
                <w:sz w:val="28"/>
                <w:szCs w:val="28"/>
              </w:rPr>
              <w:t xml:space="preserve"> </w:t>
            </w:r>
            <w:r w:rsidRPr="00266472">
              <w:rPr>
                <w:sz w:val="28"/>
                <w:szCs w:val="28"/>
              </w:rPr>
              <w:t>выполнять комплексы упражнений вводной и производственной гимнастики.</w:t>
            </w:r>
          </w:p>
        </w:tc>
      </w:tr>
      <w:tr w:rsidR="00971F13" w:rsidTr="00971F13">
        <w:trPr>
          <w:trHeight w:val="774"/>
        </w:trPr>
        <w:tc>
          <w:tcPr>
            <w:tcW w:w="4998" w:type="dxa"/>
            <w:tcBorders>
              <w:top w:val="single" w:sz="4" w:space="0" w:color="auto"/>
              <w:bottom w:val="single" w:sz="4" w:space="0" w:color="auto"/>
            </w:tcBorders>
          </w:tcPr>
          <w:p w:rsidR="007904EA" w:rsidRPr="00266472" w:rsidRDefault="007904EA" w:rsidP="007904EA">
            <w:pPr>
              <w:pStyle w:val="Default"/>
              <w:jc w:val="both"/>
              <w:rPr>
                <w:sz w:val="28"/>
                <w:szCs w:val="28"/>
              </w:rPr>
            </w:pPr>
            <w:r w:rsidRPr="00266472">
              <w:rPr>
                <w:sz w:val="28"/>
                <w:szCs w:val="28"/>
              </w:rPr>
              <w:t xml:space="preserve">4. Спортивные игры </w:t>
            </w:r>
          </w:p>
          <w:p w:rsidR="00971F13" w:rsidRPr="00266472" w:rsidRDefault="00971F13" w:rsidP="00A50E85">
            <w:pPr>
              <w:jc w:val="both"/>
              <w:rPr>
                <w:rFonts w:ascii="Times New Roman" w:hAnsi="Times New Roman" w:cs="Times New Roman"/>
                <w:sz w:val="28"/>
                <w:szCs w:val="28"/>
              </w:rPr>
            </w:pPr>
          </w:p>
        </w:tc>
        <w:tc>
          <w:tcPr>
            <w:tcW w:w="4998" w:type="dxa"/>
            <w:tcBorders>
              <w:top w:val="single" w:sz="4" w:space="0" w:color="auto"/>
              <w:bottom w:val="single" w:sz="4" w:space="0" w:color="auto"/>
            </w:tcBorders>
          </w:tcPr>
          <w:p w:rsidR="007904EA" w:rsidRPr="00266472" w:rsidRDefault="007904EA" w:rsidP="007904EA">
            <w:pPr>
              <w:pStyle w:val="Default"/>
              <w:jc w:val="both"/>
              <w:rPr>
                <w:sz w:val="28"/>
                <w:szCs w:val="28"/>
              </w:rPr>
            </w:pPr>
            <w:r w:rsidRPr="00266472">
              <w:rPr>
                <w:color w:val="auto"/>
                <w:sz w:val="28"/>
                <w:szCs w:val="28"/>
              </w:rPr>
              <w:t>-</w:t>
            </w:r>
            <w:r w:rsidR="00266472">
              <w:rPr>
                <w:color w:val="auto"/>
                <w:sz w:val="28"/>
                <w:szCs w:val="28"/>
              </w:rPr>
              <w:t xml:space="preserve"> </w:t>
            </w:r>
            <w:r w:rsidRPr="00266472">
              <w:rPr>
                <w:sz w:val="28"/>
                <w:szCs w:val="28"/>
              </w:rPr>
              <w:t xml:space="preserve">Освоить основные игровые элементы; </w:t>
            </w:r>
          </w:p>
          <w:p w:rsidR="007904EA" w:rsidRPr="00266472" w:rsidRDefault="007904EA" w:rsidP="007904EA">
            <w:pPr>
              <w:pStyle w:val="Default"/>
              <w:jc w:val="both"/>
              <w:rPr>
                <w:sz w:val="28"/>
                <w:szCs w:val="28"/>
              </w:rPr>
            </w:pPr>
            <w:r w:rsidRPr="00266472">
              <w:rPr>
                <w:sz w:val="28"/>
                <w:szCs w:val="28"/>
              </w:rPr>
              <w:t>-</w:t>
            </w:r>
            <w:r w:rsidR="00266472">
              <w:rPr>
                <w:sz w:val="28"/>
                <w:szCs w:val="28"/>
              </w:rPr>
              <w:t xml:space="preserve"> </w:t>
            </w:r>
            <w:r w:rsidRPr="00266472">
              <w:rPr>
                <w:sz w:val="28"/>
                <w:szCs w:val="28"/>
              </w:rPr>
              <w:t xml:space="preserve">знать правила соревнований по избранному игровому виду спорта; </w:t>
            </w:r>
          </w:p>
          <w:p w:rsidR="007904EA" w:rsidRPr="00266472" w:rsidRDefault="007904EA" w:rsidP="007904EA">
            <w:pPr>
              <w:pStyle w:val="Default"/>
              <w:jc w:val="both"/>
              <w:rPr>
                <w:sz w:val="28"/>
                <w:szCs w:val="28"/>
              </w:rPr>
            </w:pPr>
            <w:r w:rsidRPr="00266472">
              <w:rPr>
                <w:sz w:val="28"/>
                <w:szCs w:val="28"/>
              </w:rPr>
              <w:t>-</w:t>
            </w:r>
            <w:r w:rsidR="00266472">
              <w:rPr>
                <w:sz w:val="28"/>
                <w:szCs w:val="28"/>
              </w:rPr>
              <w:t xml:space="preserve"> </w:t>
            </w:r>
            <w:r w:rsidRPr="00266472">
              <w:rPr>
                <w:sz w:val="28"/>
                <w:szCs w:val="28"/>
              </w:rPr>
              <w:t xml:space="preserve">развивать координационные способности, совершенствовать ориентации в пространстве, скорости реакции, дифференцировке пространственных, временных и силовых параметров движения; </w:t>
            </w:r>
          </w:p>
          <w:p w:rsidR="007904EA" w:rsidRPr="00266472" w:rsidRDefault="007904EA" w:rsidP="007904EA">
            <w:pPr>
              <w:pStyle w:val="Default"/>
              <w:jc w:val="both"/>
              <w:rPr>
                <w:sz w:val="28"/>
                <w:szCs w:val="28"/>
              </w:rPr>
            </w:pPr>
            <w:r w:rsidRPr="00266472">
              <w:rPr>
                <w:sz w:val="28"/>
                <w:szCs w:val="28"/>
              </w:rPr>
              <w:t>-</w:t>
            </w:r>
            <w:r w:rsidR="00266472">
              <w:rPr>
                <w:sz w:val="28"/>
                <w:szCs w:val="28"/>
              </w:rPr>
              <w:t xml:space="preserve"> </w:t>
            </w:r>
            <w:r w:rsidRPr="00266472">
              <w:rPr>
                <w:sz w:val="28"/>
                <w:szCs w:val="28"/>
              </w:rPr>
              <w:t xml:space="preserve">развивать личностно-коммуникативные качества: </w:t>
            </w:r>
          </w:p>
          <w:p w:rsidR="007904EA" w:rsidRPr="00266472" w:rsidRDefault="007904EA" w:rsidP="007904EA">
            <w:pPr>
              <w:pStyle w:val="Default"/>
              <w:jc w:val="both"/>
              <w:rPr>
                <w:sz w:val="28"/>
                <w:szCs w:val="28"/>
              </w:rPr>
            </w:pPr>
            <w:r w:rsidRPr="00266472">
              <w:rPr>
                <w:sz w:val="28"/>
                <w:szCs w:val="28"/>
              </w:rPr>
              <w:t>-</w:t>
            </w:r>
            <w:r w:rsidR="00266472">
              <w:rPr>
                <w:sz w:val="28"/>
                <w:szCs w:val="28"/>
              </w:rPr>
              <w:t xml:space="preserve"> </w:t>
            </w:r>
            <w:r w:rsidRPr="00266472">
              <w:rPr>
                <w:sz w:val="28"/>
                <w:szCs w:val="28"/>
              </w:rPr>
              <w:t xml:space="preserve">совершенствовать восприятие, внимание, память, воображение, согласованность групповых взаимодействий, быстрое принятие решений; </w:t>
            </w:r>
          </w:p>
          <w:p w:rsidR="007904EA" w:rsidRPr="00266472" w:rsidRDefault="00266472" w:rsidP="007904EA">
            <w:pPr>
              <w:pStyle w:val="Default"/>
              <w:jc w:val="both"/>
              <w:rPr>
                <w:sz w:val="28"/>
                <w:szCs w:val="28"/>
              </w:rPr>
            </w:pPr>
            <w:r>
              <w:rPr>
                <w:sz w:val="28"/>
                <w:szCs w:val="28"/>
              </w:rPr>
              <w:t xml:space="preserve">- </w:t>
            </w:r>
            <w:r w:rsidR="007904EA" w:rsidRPr="00266472">
              <w:rPr>
                <w:sz w:val="28"/>
                <w:szCs w:val="28"/>
              </w:rPr>
              <w:t xml:space="preserve">развивать волевые качества, инициативность, самостоятельность. </w:t>
            </w:r>
          </w:p>
          <w:p w:rsidR="00266472" w:rsidRDefault="00266472" w:rsidP="007904EA">
            <w:pPr>
              <w:pStyle w:val="Default"/>
              <w:jc w:val="both"/>
              <w:rPr>
                <w:sz w:val="28"/>
                <w:szCs w:val="28"/>
              </w:rPr>
            </w:pPr>
            <w:r>
              <w:rPr>
                <w:sz w:val="28"/>
                <w:szCs w:val="28"/>
              </w:rPr>
              <w:t xml:space="preserve">- </w:t>
            </w:r>
            <w:r w:rsidR="007904EA" w:rsidRPr="00266472">
              <w:rPr>
                <w:sz w:val="28"/>
                <w:szCs w:val="28"/>
              </w:rPr>
              <w:t xml:space="preserve">уметь выполнять технику игровых элементов на оценку; </w:t>
            </w:r>
          </w:p>
          <w:p w:rsidR="007904EA" w:rsidRPr="00266472" w:rsidRDefault="00266472" w:rsidP="007904EA">
            <w:pPr>
              <w:pStyle w:val="Default"/>
              <w:jc w:val="both"/>
              <w:rPr>
                <w:sz w:val="28"/>
                <w:szCs w:val="28"/>
              </w:rPr>
            </w:pPr>
            <w:r>
              <w:rPr>
                <w:sz w:val="28"/>
                <w:szCs w:val="28"/>
              </w:rPr>
              <w:lastRenderedPageBreak/>
              <w:t xml:space="preserve">- </w:t>
            </w:r>
            <w:r w:rsidR="007904EA" w:rsidRPr="00266472">
              <w:rPr>
                <w:sz w:val="28"/>
                <w:szCs w:val="28"/>
              </w:rPr>
              <w:t xml:space="preserve">участвовать в соревнованиях по избранному виду спорта; </w:t>
            </w:r>
          </w:p>
          <w:p w:rsidR="00971F13" w:rsidRPr="00266472" w:rsidRDefault="00266472" w:rsidP="007E61DF">
            <w:pPr>
              <w:pStyle w:val="Default"/>
              <w:jc w:val="both"/>
              <w:rPr>
                <w:sz w:val="28"/>
                <w:szCs w:val="28"/>
              </w:rPr>
            </w:pPr>
            <w:r>
              <w:rPr>
                <w:sz w:val="28"/>
                <w:szCs w:val="28"/>
              </w:rPr>
              <w:t xml:space="preserve">- </w:t>
            </w:r>
            <w:r w:rsidR="007904EA" w:rsidRPr="00266472">
              <w:rPr>
                <w:sz w:val="28"/>
                <w:szCs w:val="28"/>
              </w:rPr>
              <w:t xml:space="preserve">освоить технику самоконтроля при занятиях. Уметь оказать первую помощь при травмах в игровой ситуации. </w:t>
            </w:r>
          </w:p>
        </w:tc>
      </w:tr>
      <w:tr w:rsidR="00976DF3" w:rsidTr="007E61DF">
        <w:trPr>
          <w:trHeight w:val="339"/>
        </w:trPr>
        <w:tc>
          <w:tcPr>
            <w:tcW w:w="9996" w:type="dxa"/>
            <w:gridSpan w:val="2"/>
            <w:tcBorders>
              <w:top w:val="single" w:sz="4" w:space="0" w:color="auto"/>
              <w:bottom w:val="single" w:sz="4" w:space="0" w:color="auto"/>
            </w:tcBorders>
          </w:tcPr>
          <w:p w:rsidR="00976DF3" w:rsidRPr="00266472" w:rsidRDefault="00976DF3" w:rsidP="008F0A6E">
            <w:pPr>
              <w:pStyle w:val="Default"/>
              <w:jc w:val="center"/>
              <w:rPr>
                <w:b/>
                <w:sz w:val="28"/>
                <w:szCs w:val="28"/>
              </w:rPr>
            </w:pPr>
            <w:r w:rsidRPr="00266472">
              <w:rPr>
                <w:b/>
                <w:sz w:val="28"/>
                <w:szCs w:val="28"/>
              </w:rPr>
              <w:lastRenderedPageBreak/>
              <w:t>Виды спорта по выбор</w:t>
            </w:r>
            <w:r w:rsidR="008F0A6E" w:rsidRPr="00266472">
              <w:rPr>
                <w:b/>
                <w:sz w:val="28"/>
                <w:szCs w:val="28"/>
              </w:rPr>
              <w:t>у</w:t>
            </w:r>
          </w:p>
        </w:tc>
      </w:tr>
      <w:tr w:rsidR="00971F13" w:rsidTr="007904EA">
        <w:trPr>
          <w:trHeight w:val="774"/>
        </w:trPr>
        <w:tc>
          <w:tcPr>
            <w:tcW w:w="4998" w:type="dxa"/>
            <w:tcBorders>
              <w:top w:val="single" w:sz="4" w:space="0" w:color="auto"/>
              <w:bottom w:val="single" w:sz="4" w:space="0" w:color="auto"/>
            </w:tcBorders>
          </w:tcPr>
          <w:p w:rsidR="007904EA" w:rsidRPr="00266472" w:rsidRDefault="00976DF3" w:rsidP="007904EA">
            <w:pPr>
              <w:jc w:val="both"/>
              <w:rPr>
                <w:rFonts w:ascii="Times New Roman" w:hAnsi="Times New Roman" w:cs="Times New Roman"/>
                <w:sz w:val="28"/>
                <w:szCs w:val="28"/>
              </w:rPr>
            </w:pPr>
            <w:r w:rsidRPr="00266472">
              <w:rPr>
                <w:rFonts w:ascii="Times New Roman" w:hAnsi="Times New Roman" w:cs="Times New Roman"/>
                <w:sz w:val="28"/>
                <w:szCs w:val="28"/>
              </w:rPr>
              <w:t>1.</w:t>
            </w:r>
            <w:r w:rsidR="00274DB3" w:rsidRPr="00266472">
              <w:rPr>
                <w:rFonts w:ascii="Times New Roman" w:hAnsi="Times New Roman" w:cs="Times New Roman"/>
                <w:sz w:val="28"/>
                <w:szCs w:val="28"/>
              </w:rPr>
              <w:t xml:space="preserve"> </w:t>
            </w:r>
            <w:r w:rsidR="007904EA" w:rsidRPr="00266472">
              <w:rPr>
                <w:rFonts w:ascii="Times New Roman" w:hAnsi="Times New Roman" w:cs="Times New Roman"/>
                <w:sz w:val="28"/>
                <w:szCs w:val="28"/>
              </w:rPr>
              <w:t xml:space="preserve">Ритмическая гимнастика </w:t>
            </w:r>
          </w:p>
          <w:p w:rsidR="00971F13" w:rsidRPr="00266472" w:rsidRDefault="00971F13" w:rsidP="00A50E85">
            <w:pPr>
              <w:jc w:val="both"/>
              <w:rPr>
                <w:rFonts w:ascii="Times New Roman" w:hAnsi="Times New Roman" w:cs="Times New Roman"/>
                <w:sz w:val="28"/>
                <w:szCs w:val="28"/>
              </w:rPr>
            </w:pPr>
          </w:p>
        </w:tc>
        <w:tc>
          <w:tcPr>
            <w:tcW w:w="4998" w:type="dxa"/>
            <w:tcBorders>
              <w:top w:val="single" w:sz="4" w:space="0" w:color="auto"/>
              <w:bottom w:val="single" w:sz="4" w:space="0" w:color="auto"/>
            </w:tcBorders>
          </w:tcPr>
          <w:p w:rsidR="00976DF3" w:rsidRPr="00266472" w:rsidRDefault="00976DF3" w:rsidP="00976DF3">
            <w:pPr>
              <w:pStyle w:val="Default"/>
              <w:jc w:val="both"/>
              <w:rPr>
                <w:sz w:val="28"/>
                <w:szCs w:val="28"/>
              </w:rPr>
            </w:pPr>
            <w:r w:rsidRPr="00266472">
              <w:rPr>
                <w:color w:val="auto"/>
                <w:sz w:val="28"/>
                <w:szCs w:val="28"/>
              </w:rPr>
              <w:t>-</w:t>
            </w:r>
            <w:r w:rsidR="00266472">
              <w:rPr>
                <w:color w:val="auto"/>
                <w:sz w:val="28"/>
                <w:szCs w:val="28"/>
              </w:rPr>
              <w:t xml:space="preserve"> </w:t>
            </w:r>
            <w:r w:rsidRPr="00266472">
              <w:rPr>
                <w:sz w:val="28"/>
                <w:szCs w:val="28"/>
              </w:rPr>
              <w:t xml:space="preserve">Уметь составить и выполнить индивидуально подобранные композиции из упражнений, выполняемых с разной амплитудой, траекторией, ритмом, темпом, пространственной точностью; </w:t>
            </w:r>
          </w:p>
          <w:p w:rsidR="00971F13" w:rsidRPr="00266472" w:rsidRDefault="00976DF3" w:rsidP="007E61DF">
            <w:pPr>
              <w:pStyle w:val="Default"/>
              <w:jc w:val="both"/>
              <w:rPr>
                <w:sz w:val="28"/>
                <w:szCs w:val="28"/>
              </w:rPr>
            </w:pPr>
            <w:r w:rsidRPr="00266472">
              <w:rPr>
                <w:sz w:val="28"/>
                <w:szCs w:val="28"/>
              </w:rPr>
              <w:t>-</w:t>
            </w:r>
            <w:r w:rsidR="00266472">
              <w:rPr>
                <w:sz w:val="28"/>
                <w:szCs w:val="28"/>
              </w:rPr>
              <w:t xml:space="preserve"> </w:t>
            </w:r>
            <w:r w:rsidRPr="00266472">
              <w:rPr>
                <w:sz w:val="28"/>
                <w:szCs w:val="28"/>
              </w:rPr>
              <w:t xml:space="preserve">составить, освоить и выполнить в группе комплекс упражнений из 26–30 движений. </w:t>
            </w:r>
          </w:p>
        </w:tc>
      </w:tr>
      <w:tr w:rsidR="007904EA" w:rsidTr="007904EA">
        <w:trPr>
          <w:trHeight w:val="753"/>
        </w:trPr>
        <w:tc>
          <w:tcPr>
            <w:tcW w:w="4998" w:type="dxa"/>
            <w:tcBorders>
              <w:top w:val="single" w:sz="4" w:space="0" w:color="auto"/>
              <w:bottom w:val="single" w:sz="4" w:space="0" w:color="auto"/>
            </w:tcBorders>
          </w:tcPr>
          <w:p w:rsidR="00976DF3" w:rsidRPr="00266472" w:rsidRDefault="00976DF3" w:rsidP="00976DF3">
            <w:pPr>
              <w:pStyle w:val="Default"/>
              <w:jc w:val="both"/>
              <w:rPr>
                <w:sz w:val="28"/>
                <w:szCs w:val="28"/>
              </w:rPr>
            </w:pPr>
            <w:r w:rsidRPr="00266472">
              <w:rPr>
                <w:sz w:val="28"/>
                <w:szCs w:val="28"/>
              </w:rPr>
              <w:t>2.</w:t>
            </w:r>
            <w:r w:rsidR="00274DB3" w:rsidRPr="00266472">
              <w:rPr>
                <w:sz w:val="28"/>
                <w:szCs w:val="28"/>
              </w:rPr>
              <w:t xml:space="preserve"> </w:t>
            </w:r>
            <w:r w:rsidRPr="00266472">
              <w:rPr>
                <w:sz w:val="28"/>
                <w:szCs w:val="28"/>
              </w:rPr>
              <w:t xml:space="preserve">Атлетическая гимнастика, работа на тренажерах </w:t>
            </w:r>
          </w:p>
          <w:p w:rsidR="007904EA" w:rsidRPr="00266472" w:rsidRDefault="007904EA" w:rsidP="00A50E85">
            <w:pPr>
              <w:jc w:val="both"/>
              <w:rPr>
                <w:rFonts w:ascii="Times New Roman" w:hAnsi="Times New Roman" w:cs="Times New Roman"/>
                <w:sz w:val="28"/>
                <w:szCs w:val="28"/>
              </w:rPr>
            </w:pPr>
          </w:p>
        </w:tc>
        <w:tc>
          <w:tcPr>
            <w:tcW w:w="4998" w:type="dxa"/>
            <w:tcBorders>
              <w:top w:val="single" w:sz="4" w:space="0" w:color="auto"/>
              <w:bottom w:val="single" w:sz="4" w:space="0" w:color="auto"/>
            </w:tcBorders>
          </w:tcPr>
          <w:p w:rsidR="00976DF3" w:rsidRPr="00266472" w:rsidRDefault="00976DF3" w:rsidP="00976DF3">
            <w:pPr>
              <w:pStyle w:val="Default"/>
              <w:jc w:val="both"/>
              <w:rPr>
                <w:sz w:val="28"/>
                <w:szCs w:val="28"/>
              </w:rPr>
            </w:pPr>
            <w:r w:rsidRPr="00266472">
              <w:rPr>
                <w:color w:val="auto"/>
                <w:sz w:val="28"/>
                <w:szCs w:val="28"/>
              </w:rPr>
              <w:t>-</w:t>
            </w:r>
            <w:r w:rsidR="00266472">
              <w:rPr>
                <w:color w:val="auto"/>
                <w:sz w:val="28"/>
                <w:szCs w:val="28"/>
              </w:rPr>
              <w:t xml:space="preserve"> </w:t>
            </w:r>
            <w:r w:rsidRPr="00266472">
              <w:rPr>
                <w:sz w:val="28"/>
                <w:szCs w:val="28"/>
              </w:rPr>
              <w:t xml:space="preserve">Знать средства и методы тренировки для развития силы основных  мышечных групп с эспандерами, амортизаторами из резины, гантелями, гирей, штангой; </w:t>
            </w:r>
          </w:p>
          <w:p w:rsidR="00976DF3" w:rsidRPr="00266472" w:rsidRDefault="00266472" w:rsidP="00976DF3">
            <w:pPr>
              <w:pStyle w:val="Default"/>
              <w:jc w:val="both"/>
              <w:rPr>
                <w:sz w:val="28"/>
                <w:szCs w:val="28"/>
              </w:rPr>
            </w:pPr>
            <w:r>
              <w:rPr>
                <w:sz w:val="28"/>
                <w:szCs w:val="28"/>
              </w:rPr>
              <w:t xml:space="preserve">- </w:t>
            </w:r>
            <w:r w:rsidR="00976DF3" w:rsidRPr="00266472">
              <w:rPr>
                <w:sz w:val="28"/>
                <w:szCs w:val="28"/>
              </w:rPr>
              <w:t xml:space="preserve">уметь осуществлять контроль за состоянием здоровья; </w:t>
            </w:r>
          </w:p>
          <w:p w:rsidR="007904EA" w:rsidRPr="00266472" w:rsidRDefault="00266472" w:rsidP="007E61DF">
            <w:pPr>
              <w:pStyle w:val="Default"/>
              <w:jc w:val="both"/>
              <w:rPr>
                <w:sz w:val="28"/>
                <w:szCs w:val="28"/>
              </w:rPr>
            </w:pPr>
            <w:r>
              <w:rPr>
                <w:sz w:val="28"/>
                <w:szCs w:val="28"/>
              </w:rPr>
              <w:t xml:space="preserve">- </w:t>
            </w:r>
            <w:r w:rsidR="00976DF3" w:rsidRPr="00266472">
              <w:rPr>
                <w:sz w:val="28"/>
                <w:szCs w:val="28"/>
              </w:rPr>
              <w:t xml:space="preserve">освоить технику безопасности занятий. </w:t>
            </w:r>
          </w:p>
        </w:tc>
      </w:tr>
      <w:tr w:rsidR="007904EA" w:rsidTr="007904EA">
        <w:trPr>
          <w:trHeight w:val="795"/>
        </w:trPr>
        <w:tc>
          <w:tcPr>
            <w:tcW w:w="4998" w:type="dxa"/>
            <w:tcBorders>
              <w:top w:val="single" w:sz="4" w:space="0" w:color="auto"/>
              <w:bottom w:val="single" w:sz="4" w:space="0" w:color="auto"/>
            </w:tcBorders>
          </w:tcPr>
          <w:tbl>
            <w:tblPr>
              <w:tblW w:w="0" w:type="auto"/>
              <w:tblBorders>
                <w:top w:val="nil"/>
                <w:left w:val="nil"/>
                <w:bottom w:val="nil"/>
                <w:right w:val="nil"/>
              </w:tblBorders>
              <w:tblLook w:val="0000"/>
            </w:tblPr>
            <w:tblGrid>
              <w:gridCol w:w="3500"/>
              <w:gridCol w:w="222"/>
            </w:tblGrid>
            <w:tr w:rsidR="00976DF3" w:rsidRPr="00266472">
              <w:trPr>
                <w:trHeight w:val="127"/>
              </w:trPr>
              <w:tc>
                <w:tcPr>
                  <w:tcW w:w="0" w:type="auto"/>
                </w:tcPr>
                <w:p w:rsidR="00976DF3" w:rsidRPr="00266472" w:rsidRDefault="00976DF3">
                  <w:pPr>
                    <w:pStyle w:val="Default"/>
                    <w:rPr>
                      <w:sz w:val="28"/>
                      <w:szCs w:val="28"/>
                    </w:rPr>
                  </w:pPr>
                  <w:r w:rsidRPr="00266472">
                    <w:rPr>
                      <w:sz w:val="28"/>
                      <w:szCs w:val="28"/>
                    </w:rPr>
                    <w:t>3.</w:t>
                  </w:r>
                  <w:r w:rsidR="00274DB3" w:rsidRPr="00266472">
                    <w:rPr>
                      <w:sz w:val="28"/>
                      <w:szCs w:val="28"/>
                    </w:rPr>
                    <w:t xml:space="preserve"> </w:t>
                  </w:r>
                  <w:r w:rsidRPr="00266472">
                    <w:rPr>
                      <w:sz w:val="28"/>
                      <w:szCs w:val="28"/>
                    </w:rPr>
                    <w:t xml:space="preserve">Дыхательная гимнастика </w:t>
                  </w:r>
                </w:p>
              </w:tc>
              <w:tc>
                <w:tcPr>
                  <w:tcW w:w="0" w:type="auto"/>
                </w:tcPr>
                <w:p w:rsidR="00976DF3" w:rsidRPr="00266472" w:rsidRDefault="00266472">
                  <w:pPr>
                    <w:pStyle w:val="Default"/>
                    <w:rPr>
                      <w:sz w:val="28"/>
                      <w:szCs w:val="28"/>
                    </w:rPr>
                  </w:pPr>
                  <w:r>
                    <w:rPr>
                      <w:color w:val="auto"/>
                      <w:sz w:val="28"/>
                      <w:szCs w:val="28"/>
                    </w:rPr>
                    <w:t xml:space="preserve"> </w:t>
                  </w:r>
                </w:p>
                <w:p w:rsidR="00976DF3" w:rsidRPr="00266472" w:rsidRDefault="00976DF3">
                  <w:pPr>
                    <w:pStyle w:val="Default"/>
                    <w:rPr>
                      <w:sz w:val="28"/>
                      <w:szCs w:val="28"/>
                    </w:rPr>
                  </w:pPr>
                </w:p>
              </w:tc>
            </w:tr>
          </w:tbl>
          <w:p w:rsidR="007904EA" w:rsidRPr="00266472" w:rsidRDefault="007904EA" w:rsidP="00A50E85">
            <w:pPr>
              <w:jc w:val="both"/>
              <w:rPr>
                <w:rFonts w:ascii="Times New Roman" w:hAnsi="Times New Roman" w:cs="Times New Roman"/>
                <w:sz w:val="28"/>
                <w:szCs w:val="28"/>
              </w:rPr>
            </w:pPr>
          </w:p>
        </w:tc>
        <w:tc>
          <w:tcPr>
            <w:tcW w:w="4998" w:type="dxa"/>
            <w:tcBorders>
              <w:top w:val="single" w:sz="4" w:space="0" w:color="auto"/>
              <w:bottom w:val="single" w:sz="4" w:space="0" w:color="auto"/>
            </w:tcBorders>
          </w:tcPr>
          <w:p w:rsidR="00976DF3" w:rsidRPr="00266472" w:rsidRDefault="00976DF3" w:rsidP="00976DF3">
            <w:pPr>
              <w:pStyle w:val="Default"/>
              <w:jc w:val="both"/>
              <w:rPr>
                <w:sz w:val="28"/>
                <w:szCs w:val="28"/>
              </w:rPr>
            </w:pPr>
            <w:r w:rsidRPr="00266472">
              <w:rPr>
                <w:color w:val="auto"/>
                <w:sz w:val="28"/>
                <w:szCs w:val="28"/>
              </w:rPr>
              <w:t>-</w:t>
            </w:r>
            <w:r w:rsidR="00266472">
              <w:rPr>
                <w:color w:val="auto"/>
                <w:sz w:val="28"/>
                <w:szCs w:val="28"/>
              </w:rPr>
              <w:t xml:space="preserve"> </w:t>
            </w:r>
            <w:r w:rsidRPr="00266472">
              <w:rPr>
                <w:sz w:val="28"/>
                <w:szCs w:val="28"/>
              </w:rPr>
              <w:t xml:space="preserve">Знать и уметь грамотно использовать современные методики дыхательной гимнастики; </w:t>
            </w:r>
          </w:p>
          <w:p w:rsidR="00976DF3" w:rsidRPr="00266472" w:rsidRDefault="00976DF3" w:rsidP="00976DF3">
            <w:pPr>
              <w:pStyle w:val="Default"/>
              <w:jc w:val="both"/>
              <w:rPr>
                <w:sz w:val="28"/>
                <w:szCs w:val="28"/>
              </w:rPr>
            </w:pPr>
            <w:r w:rsidRPr="00266472">
              <w:rPr>
                <w:sz w:val="28"/>
                <w:szCs w:val="28"/>
              </w:rPr>
              <w:t>-</w:t>
            </w:r>
            <w:r w:rsidR="00266472">
              <w:rPr>
                <w:sz w:val="28"/>
                <w:szCs w:val="28"/>
              </w:rPr>
              <w:t xml:space="preserve"> </w:t>
            </w:r>
            <w:r w:rsidRPr="00266472">
              <w:rPr>
                <w:sz w:val="28"/>
                <w:szCs w:val="28"/>
              </w:rPr>
              <w:t xml:space="preserve">осуществлять контроль и самоконтроль за состоянием здоровья; </w:t>
            </w:r>
          </w:p>
          <w:p w:rsidR="00976DF3" w:rsidRPr="00266472" w:rsidRDefault="00976DF3" w:rsidP="00976DF3">
            <w:pPr>
              <w:pStyle w:val="Default"/>
              <w:jc w:val="both"/>
              <w:rPr>
                <w:sz w:val="28"/>
                <w:szCs w:val="28"/>
              </w:rPr>
            </w:pPr>
            <w:r w:rsidRPr="00266472">
              <w:rPr>
                <w:sz w:val="28"/>
                <w:szCs w:val="28"/>
              </w:rPr>
              <w:t>-</w:t>
            </w:r>
            <w:r w:rsidR="00266472">
              <w:rPr>
                <w:sz w:val="28"/>
                <w:szCs w:val="28"/>
              </w:rPr>
              <w:t xml:space="preserve"> </w:t>
            </w:r>
            <w:r w:rsidRPr="00266472">
              <w:rPr>
                <w:sz w:val="28"/>
                <w:szCs w:val="28"/>
              </w:rPr>
              <w:t xml:space="preserve">знать средства и методы при занятиях дыхательной гимнастикой; </w:t>
            </w:r>
          </w:p>
          <w:p w:rsidR="007904EA" w:rsidRPr="00266472" w:rsidRDefault="00976DF3" w:rsidP="007E61DF">
            <w:pPr>
              <w:pStyle w:val="Default"/>
              <w:jc w:val="both"/>
              <w:rPr>
                <w:sz w:val="28"/>
                <w:szCs w:val="28"/>
              </w:rPr>
            </w:pPr>
            <w:r w:rsidRPr="00266472">
              <w:rPr>
                <w:sz w:val="28"/>
                <w:szCs w:val="28"/>
              </w:rPr>
              <w:t>-</w:t>
            </w:r>
            <w:r w:rsidR="00266472">
              <w:rPr>
                <w:sz w:val="28"/>
                <w:szCs w:val="28"/>
              </w:rPr>
              <w:t xml:space="preserve"> </w:t>
            </w:r>
            <w:r w:rsidRPr="00266472">
              <w:rPr>
                <w:sz w:val="28"/>
                <w:szCs w:val="28"/>
              </w:rPr>
              <w:t xml:space="preserve">заполнять дневник самоконтроля. </w:t>
            </w:r>
          </w:p>
        </w:tc>
      </w:tr>
      <w:tr w:rsidR="007904EA" w:rsidTr="007904EA">
        <w:trPr>
          <w:trHeight w:val="603"/>
        </w:trPr>
        <w:tc>
          <w:tcPr>
            <w:tcW w:w="4998" w:type="dxa"/>
            <w:tcBorders>
              <w:top w:val="single" w:sz="4" w:space="0" w:color="auto"/>
              <w:bottom w:val="single" w:sz="4" w:space="0" w:color="auto"/>
            </w:tcBorders>
          </w:tcPr>
          <w:p w:rsidR="00976DF3" w:rsidRPr="00266472" w:rsidRDefault="00976DF3" w:rsidP="00976DF3">
            <w:pPr>
              <w:pStyle w:val="Default"/>
              <w:jc w:val="both"/>
              <w:rPr>
                <w:sz w:val="28"/>
                <w:szCs w:val="28"/>
              </w:rPr>
            </w:pPr>
            <w:r w:rsidRPr="00266472">
              <w:rPr>
                <w:sz w:val="28"/>
                <w:szCs w:val="28"/>
              </w:rPr>
              <w:t xml:space="preserve">4. Спортивная аэробика </w:t>
            </w:r>
          </w:p>
          <w:p w:rsidR="007904EA" w:rsidRPr="00266472" w:rsidRDefault="007904EA" w:rsidP="00A50E85">
            <w:pPr>
              <w:jc w:val="both"/>
              <w:rPr>
                <w:rFonts w:ascii="Times New Roman" w:hAnsi="Times New Roman" w:cs="Times New Roman"/>
                <w:sz w:val="28"/>
                <w:szCs w:val="28"/>
              </w:rPr>
            </w:pPr>
          </w:p>
        </w:tc>
        <w:tc>
          <w:tcPr>
            <w:tcW w:w="4998" w:type="dxa"/>
            <w:tcBorders>
              <w:top w:val="single" w:sz="4" w:space="0" w:color="auto"/>
              <w:bottom w:val="single" w:sz="4" w:space="0" w:color="auto"/>
            </w:tcBorders>
          </w:tcPr>
          <w:p w:rsidR="00976DF3" w:rsidRPr="00266472" w:rsidRDefault="00976DF3" w:rsidP="00976DF3">
            <w:pPr>
              <w:pStyle w:val="Default"/>
              <w:jc w:val="both"/>
              <w:rPr>
                <w:sz w:val="28"/>
                <w:szCs w:val="28"/>
              </w:rPr>
            </w:pPr>
            <w:r w:rsidRPr="00266472">
              <w:rPr>
                <w:color w:val="auto"/>
                <w:sz w:val="28"/>
                <w:szCs w:val="28"/>
              </w:rPr>
              <w:t>-</w:t>
            </w:r>
            <w:r w:rsidR="00266472">
              <w:rPr>
                <w:color w:val="auto"/>
                <w:sz w:val="28"/>
                <w:szCs w:val="28"/>
              </w:rPr>
              <w:t xml:space="preserve"> </w:t>
            </w:r>
            <w:r w:rsidRPr="00266472">
              <w:rPr>
                <w:sz w:val="28"/>
                <w:szCs w:val="28"/>
              </w:rPr>
              <w:t xml:space="preserve">Уметь составить и выполнить с группой комбинации из спортивно-гимнастических и акробатических элементов, включая дополнительные элементы; </w:t>
            </w:r>
          </w:p>
          <w:p w:rsidR="00976DF3" w:rsidRPr="00266472" w:rsidRDefault="00976DF3" w:rsidP="00976DF3">
            <w:pPr>
              <w:pStyle w:val="Default"/>
              <w:jc w:val="both"/>
              <w:rPr>
                <w:sz w:val="28"/>
                <w:szCs w:val="28"/>
              </w:rPr>
            </w:pPr>
            <w:r w:rsidRPr="00266472">
              <w:rPr>
                <w:sz w:val="28"/>
                <w:szCs w:val="28"/>
              </w:rPr>
              <w:t>-</w:t>
            </w:r>
            <w:r w:rsidR="00266472">
              <w:rPr>
                <w:sz w:val="28"/>
                <w:szCs w:val="28"/>
              </w:rPr>
              <w:t xml:space="preserve"> </w:t>
            </w:r>
            <w:r w:rsidRPr="00266472">
              <w:rPr>
                <w:sz w:val="28"/>
                <w:szCs w:val="28"/>
              </w:rPr>
              <w:t xml:space="preserve">знать технику безопасности при занятии спортивной аэробикой; </w:t>
            </w:r>
          </w:p>
          <w:p w:rsidR="00976DF3" w:rsidRPr="00266472" w:rsidRDefault="00976DF3" w:rsidP="00976DF3">
            <w:pPr>
              <w:pStyle w:val="Default"/>
              <w:jc w:val="both"/>
              <w:rPr>
                <w:sz w:val="28"/>
                <w:szCs w:val="28"/>
              </w:rPr>
            </w:pPr>
            <w:r w:rsidRPr="00266472">
              <w:rPr>
                <w:sz w:val="28"/>
                <w:szCs w:val="28"/>
              </w:rPr>
              <w:t>-</w:t>
            </w:r>
            <w:r w:rsidR="00266472">
              <w:rPr>
                <w:sz w:val="28"/>
                <w:szCs w:val="28"/>
              </w:rPr>
              <w:t xml:space="preserve"> </w:t>
            </w:r>
            <w:r w:rsidRPr="00266472">
              <w:rPr>
                <w:sz w:val="28"/>
                <w:szCs w:val="28"/>
              </w:rPr>
              <w:t xml:space="preserve">уметь осуществлять самоконтроль; </w:t>
            </w:r>
          </w:p>
          <w:p w:rsidR="007904EA" w:rsidRPr="00266472" w:rsidRDefault="00976DF3" w:rsidP="007E61DF">
            <w:pPr>
              <w:pStyle w:val="Default"/>
              <w:jc w:val="both"/>
              <w:rPr>
                <w:sz w:val="28"/>
                <w:szCs w:val="28"/>
              </w:rPr>
            </w:pPr>
            <w:r w:rsidRPr="00266472">
              <w:rPr>
                <w:sz w:val="28"/>
                <w:szCs w:val="28"/>
              </w:rPr>
              <w:t>-</w:t>
            </w:r>
            <w:r w:rsidR="00266472">
              <w:rPr>
                <w:sz w:val="28"/>
                <w:szCs w:val="28"/>
              </w:rPr>
              <w:t xml:space="preserve"> </w:t>
            </w:r>
            <w:r w:rsidRPr="00266472">
              <w:rPr>
                <w:sz w:val="28"/>
                <w:szCs w:val="28"/>
              </w:rPr>
              <w:t xml:space="preserve">участвовать в соревнованиях. </w:t>
            </w:r>
          </w:p>
        </w:tc>
      </w:tr>
      <w:tr w:rsidR="00976DF3" w:rsidTr="00976DF3">
        <w:trPr>
          <w:trHeight w:val="2610"/>
        </w:trPr>
        <w:tc>
          <w:tcPr>
            <w:tcW w:w="4998" w:type="dxa"/>
            <w:tcBorders>
              <w:top w:val="single" w:sz="4" w:space="0" w:color="auto"/>
            </w:tcBorders>
          </w:tcPr>
          <w:p w:rsidR="00976DF3" w:rsidRPr="00266472" w:rsidRDefault="00274DB3" w:rsidP="00976DF3">
            <w:pPr>
              <w:pStyle w:val="Default"/>
              <w:jc w:val="both"/>
              <w:rPr>
                <w:sz w:val="28"/>
                <w:szCs w:val="28"/>
              </w:rPr>
            </w:pPr>
            <w:r w:rsidRPr="00266472">
              <w:rPr>
                <w:sz w:val="28"/>
                <w:szCs w:val="28"/>
              </w:rPr>
              <w:lastRenderedPageBreak/>
              <w:t xml:space="preserve">5. </w:t>
            </w:r>
            <w:r w:rsidR="00976DF3" w:rsidRPr="00266472">
              <w:rPr>
                <w:sz w:val="28"/>
                <w:szCs w:val="28"/>
              </w:rPr>
              <w:t xml:space="preserve">Внеаудиторная самостоятельная работа </w:t>
            </w:r>
          </w:p>
          <w:p w:rsidR="00976DF3" w:rsidRPr="00266472" w:rsidRDefault="00976DF3" w:rsidP="00A50E85">
            <w:pPr>
              <w:jc w:val="both"/>
              <w:rPr>
                <w:rFonts w:ascii="Times New Roman" w:hAnsi="Times New Roman" w:cs="Times New Roman"/>
                <w:sz w:val="28"/>
                <w:szCs w:val="28"/>
              </w:rPr>
            </w:pPr>
          </w:p>
        </w:tc>
        <w:tc>
          <w:tcPr>
            <w:tcW w:w="4998" w:type="dxa"/>
            <w:tcBorders>
              <w:top w:val="single" w:sz="4" w:space="0" w:color="auto"/>
            </w:tcBorders>
          </w:tcPr>
          <w:p w:rsidR="00976DF3" w:rsidRPr="00266472" w:rsidRDefault="00976DF3" w:rsidP="00976DF3">
            <w:pPr>
              <w:pStyle w:val="Default"/>
              <w:jc w:val="both"/>
              <w:rPr>
                <w:sz w:val="28"/>
                <w:szCs w:val="28"/>
              </w:rPr>
            </w:pPr>
            <w:r w:rsidRPr="00266472">
              <w:rPr>
                <w:color w:val="auto"/>
                <w:sz w:val="28"/>
                <w:szCs w:val="28"/>
              </w:rPr>
              <w:t>-</w:t>
            </w:r>
            <w:r w:rsidR="00266472">
              <w:rPr>
                <w:color w:val="auto"/>
                <w:sz w:val="28"/>
                <w:szCs w:val="28"/>
              </w:rPr>
              <w:t xml:space="preserve"> </w:t>
            </w:r>
            <w:r w:rsidRPr="00266472">
              <w:rPr>
                <w:sz w:val="28"/>
                <w:szCs w:val="28"/>
              </w:rPr>
              <w:t xml:space="preserve">Овладевать спортивным мастерством в избранном виде спорта; </w:t>
            </w:r>
          </w:p>
          <w:p w:rsidR="00976DF3" w:rsidRPr="00266472" w:rsidRDefault="00976DF3" w:rsidP="00976DF3">
            <w:pPr>
              <w:pStyle w:val="Default"/>
              <w:jc w:val="both"/>
              <w:rPr>
                <w:sz w:val="28"/>
                <w:szCs w:val="28"/>
              </w:rPr>
            </w:pPr>
            <w:r w:rsidRPr="00266472">
              <w:rPr>
                <w:sz w:val="28"/>
                <w:szCs w:val="28"/>
              </w:rPr>
              <w:t>-</w:t>
            </w:r>
            <w:r w:rsidR="00266472">
              <w:rPr>
                <w:sz w:val="28"/>
                <w:szCs w:val="28"/>
              </w:rPr>
              <w:t xml:space="preserve"> </w:t>
            </w:r>
            <w:r w:rsidRPr="00266472">
              <w:rPr>
                <w:sz w:val="28"/>
                <w:szCs w:val="28"/>
              </w:rPr>
              <w:t xml:space="preserve">участвовать в соревнованиях; </w:t>
            </w:r>
          </w:p>
          <w:p w:rsidR="00976DF3" w:rsidRPr="00266472" w:rsidRDefault="00976DF3" w:rsidP="00976DF3">
            <w:pPr>
              <w:pStyle w:val="Default"/>
              <w:jc w:val="both"/>
              <w:rPr>
                <w:sz w:val="28"/>
                <w:szCs w:val="28"/>
              </w:rPr>
            </w:pPr>
            <w:r w:rsidRPr="00266472">
              <w:rPr>
                <w:sz w:val="28"/>
                <w:szCs w:val="28"/>
              </w:rPr>
              <w:t>-</w:t>
            </w:r>
            <w:r w:rsidR="00266472">
              <w:rPr>
                <w:sz w:val="28"/>
                <w:szCs w:val="28"/>
              </w:rPr>
              <w:t xml:space="preserve"> </w:t>
            </w:r>
            <w:r w:rsidRPr="00266472">
              <w:rPr>
                <w:sz w:val="28"/>
                <w:szCs w:val="28"/>
              </w:rPr>
              <w:t xml:space="preserve">уметь осуществлять контроль за состоянием здоровья (в динамике); уметь оказать первую медицинскую помощь при травмах; </w:t>
            </w:r>
          </w:p>
          <w:p w:rsidR="00976DF3" w:rsidRPr="00266472" w:rsidRDefault="00976DF3" w:rsidP="007E61DF">
            <w:pPr>
              <w:pStyle w:val="Default"/>
              <w:jc w:val="both"/>
              <w:rPr>
                <w:sz w:val="28"/>
                <w:szCs w:val="28"/>
              </w:rPr>
            </w:pPr>
            <w:r w:rsidRPr="00266472">
              <w:rPr>
                <w:sz w:val="28"/>
                <w:szCs w:val="28"/>
              </w:rPr>
              <w:t>-</w:t>
            </w:r>
            <w:r w:rsidR="00266472">
              <w:rPr>
                <w:sz w:val="28"/>
                <w:szCs w:val="28"/>
              </w:rPr>
              <w:t xml:space="preserve"> </w:t>
            </w:r>
            <w:r w:rsidRPr="00266472">
              <w:rPr>
                <w:sz w:val="28"/>
                <w:szCs w:val="28"/>
              </w:rPr>
              <w:t xml:space="preserve">соблюдать технику безопасности. </w:t>
            </w:r>
          </w:p>
        </w:tc>
      </w:tr>
    </w:tbl>
    <w:p w:rsidR="00BD09B8" w:rsidRDefault="00BD09B8" w:rsidP="007E61DF">
      <w:pPr>
        <w:spacing w:after="0" w:line="240" w:lineRule="auto"/>
        <w:rPr>
          <w:rFonts w:ascii="Times New Roman" w:hAnsi="Times New Roman" w:cs="Times New Roman"/>
          <w:b/>
          <w:sz w:val="28"/>
          <w:szCs w:val="28"/>
        </w:rPr>
      </w:pPr>
    </w:p>
    <w:p w:rsidR="00F919B6" w:rsidRDefault="00F919B6" w:rsidP="00F919B6">
      <w:pPr>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t>УЧЕБНО-МЕТОДИЧЕСКОЕ И МАТЕРИАЛЬНО-ТЕХНИЧЕСКОЕ ОБЕСПЕЧЕНИЕ ПРОГРАММЫ УЧЕБНОЙ ДИСЦИПЛИНЫ</w:t>
      </w:r>
    </w:p>
    <w:p w:rsidR="00BD09B8" w:rsidRDefault="00BD09B8" w:rsidP="00F919B6">
      <w:pPr>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t>«ФИЗИЧЕСКАЯ КУЛЬТУРА»</w:t>
      </w:r>
    </w:p>
    <w:p w:rsidR="00F919B6" w:rsidRDefault="00F919B6" w:rsidP="00976DF3">
      <w:pPr>
        <w:spacing w:after="0" w:line="240" w:lineRule="auto"/>
        <w:ind w:firstLine="708"/>
        <w:rPr>
          <w:rFonts w:ascii="Times New Roman" w:hAnsi="Times New Roman" w:cs="Times New Roman"/>
          <w:b/>
          <w:sz w:val="28"/>
          <w:szCs w:val="28"/>
        </w:rPr>
      </w:pPr>
    </w:p>
    <w:p w:rsidR="00976DF3" w:rsidRPr="00BD09B8" w:rsidRDefault="00976DF3" w:rsidP="00266472">
      <w:pPr>
        <w:pStyle w:val="Default"/>
        <w:ind w:firstLine="708"/>
        <w:jc w:val="both"/>
        <w:rPr>
          <w:sz w:val="28"/>
          <w:szCs w:val="28"/>
        </w:rPr>
      </w:pPr>
      <w:r w:rsidRPr="00BD09B8">
        <w:rPr>
          <w:sz w:val="28"/>
          <w:szCs w:val="28"/>
        </w:rPr>
        <w:t xml:space="preserve">Все помещения, объекты физической культуры и спорта, места для занятий физической подготовкой, на которых реализуется учебная дисциплина «Физическая культура», должны быть оснащены соответствующим оборудованием и инвентарем в зависимости от изучаемых разделов программы и видов спорта. Все объекты, которые используются при проведении занятий по физической культуре, должны отвечать действующим санитарным и противопожарным нормам. </w:t>
      </w:r>
    </w:p>
    <w:p w:rsidR="00976DF3" w:rsidRPr="00BD09B8" w:rsidRDefault="00976DF3" w:rsidP="00266472">
      <w:pPr>
        <w:pStyle w:val="Default"/>
        <w:ind w:firstLine="708"/>
        <w:jc w:val="both"/>
        <w:rPr>
          <w:sz w:val="28"/>
          <w:szCs w:val="28"/>
        </w:rPr>
      </w:pPr>
      <w:r w:rsidRPr="00BD09B8">
        <w:rPr>
          <w:i/>
          <w:iCs/>
          <w:sz w:val="28"/>
          <w:szCs w:val="28"/>
        </w:rPr>
        <w:t xml:space="preserve">Оборудование и инвентарь спортивного зала: </w:t>
      </w:r>
    </w:p>
    <w:p w:rsidR="00976DF3" w:rsidRPr="00BD09B8" w:rsidRDefault="00976DF3" w:rsidP="00BD09B8">
      <w:pPr>
        <w:pStyle w:val="Default"/>
        <w:jc w:val="both"/>
        <w:rPr>
          <w:sz w:val="28"/>
          <w:szCs w:val="28"/>
        </w:rPr>
      </w:pPr>
      <w:r w:rsidRPr="00BD09B8">
        <w:rPr>
          <w:sz w:val="28"/>
          <w:szCs w:val="28"/>
        </w:rPr>
        <w:t>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конь с ручками, конь для прыжков и др.), тренажеры для занятий атлетической гимнастикой</w:t>
      </w:r>
      <w:r w:rsidRPr="00BD09B8">
        <w:rPr>
          <w:b/>
          <w:bCs/>
          <w:sz w:val="28"/>
          <w:szCs w:val="28"/>
        </w:rPr>
        <w:t xml:space="preserve">, </w:t>
      </w:r>
      <w:r w:rsidRPr="00BD09B8">
        <w:rPr>
          <w:sz w:val="28"/>
          <w:szCs w:val="28"/>
        </w:rPr>
        <w:t>маты гимнаст</w:t>
      </w:r>
      <w:r w:rsidR="00BD09B8">
        <w:rPr>
          <w:sz w:val="28"/>
          <w:szCs w:val="28"/>
        </w:rPr>
        <w:t>ические, канат для перетягивания,</w:t>
      </w:r>
      <w:r w:rsidRPr="00BD09B8">
        <w:rPr>
          <w:sz w:val="28"/>
          <w:szCs w:val="28"/>
        </w:rPr>
        <w:t xml:space="preserve"> беговая д</w:t>
      </w:r>
      <w:r w:rsidR="00BD09B8">
        <w:rPr>
          <w:sz w:val="28"/>
          <w:szCs w:val="28"/>
        </w:rPr>
        <w:t>орожка</w:t>
      </w:r>
      <w:r w:rsidRPr="00BD09B8">
        <w:rPr>
          <w:sz w:val="28"/>
          <w:szCs w:val="28"/>
        </w:rPr>
        <w:t xml:space="preserve">, скакалки, палки гимнастические, </w:t>
      </w:r>
      <w:r w:rsidR="00BD09B8">
        <w:rPr>
          <w:sz w:val="28"/>
          <w:szCs w:val="28"/>
        </w:rPr>
        <w:t>мячи набивные,</w:t>
      </w:r>
      <w:r w:rsidRPr="00BD09B8">
        <w:rPr>
          <w:sz w:val="28"/>
          <w:szCs w:val="28"/>
        </w:rPr>
        <w:t xml:space="preserve"> гантели (разные), гири 16, 24,32 кг, секундомеры, весы напольные, ростомер, динамометры, приборы для измерения давления и др.; кольца баскетбольные, щиты</w:t>
      </w:r>
      <w:r w:rsidR="00BD09B8">
        <w:rPr>
          <w:sz w:val="28"/>
          <w:szCs w:val="28"/>
        </w:rPr>
        <w:t xml:space="preserve"> баскетбольные, </w:t>
      </w:r>
      <w:r w:rsidRPr="00BD09B8">
        <w:rPr>
          <w:sz w:val="28"/>
          <w:szCs w:val="28"/>
        </w:rPr>
        <w:t>сетки баскетбольные, мячи баскетбольные, стойки волейбольные, защита на волейбольные стойки, сетка волейбольная, антенны волейбольные с ка</w:t>
      </w:r>
      <w:r w:rsidR="00BD09B8">
        <w:rPr>
          <w:sz w:val="28"/>
          <w:szCs w:val="28"/>
        </w:rPr>
        <w:t>рманами, волейбольные мячи,</w:t>
      </w:r>
      <w:r w:rsidRPr="00BD09B8">
        <w:rPr>
          <w:sz w:val="28"/>
          <w:szCs w:val="28"/>
        </w:rPr>
        <w:t xml:space="preserve"> и др. </w:t>
      </w:r>
    </w:p>
    <w:p w:rsidR="00976DF3" w:rsidRPr="00BD09B8" w:rsidRDefault="00976DF3" w:rsidP="00266472">
      <w:pPr>
        <w:pStyle w:val="Default"/>
        <w:ind w:firstLine="708"/>
        <w:jc w:val="both"/>
        <w:rPr>
          <w:sz w:val="28"/>
          <w:szCs w:val="28"/>
        </w:rPr>
      </w:pPr>
      <w:r w:rsidRPr="00BD09B8">
        <w:rPr>
          <w:i/>
          <w:iCs/>
          <w:sz w:val="28"/>
          <w:szCs w:val="28"/>
        </w:rPr>
        <w:t xml:space="preserve">Открытый стадион широкого профиля: </w:t>
      </w:r>
    </w:p>
    <w:p w:rsidR="00976DF3" w:rsidRPr="00BD09B8" w:rsidRDefault="00976DF3" w:rsidP="00BD09B8">
      <w:pPr>
        <w:pStyle w:val="Default"/>
        <w:jc w:val="both"/>
        <w:rPr>
          <w:sz w:val="28"/>
          <w:szCs w:val="28"/>
        </w:rPr>
      </w:pPr>
      <w:r w:rsidRPr="00BD09B8">
        <w:rPr>
          <w:sz w:val="28"/>
          <w:szCs w:val="28"/>
        </w:rPr>
        <w:t>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гранаты учеб</w:t>
      </w:r>
      <w:r w:rsidR="0010652A">
        <w:rPr>
          <w:sz w:val="28"/>
          <w:szCs w:val="28"/>
        </w:rPr>
        <w:t>ные Ф-1,</w:t>
      </w:r>
      <w:r w:rsidRPr="00BD09B8">
        <w:rPr>
          <w:sz w:val="28"/>
          <w:szCs w:val="28"/>
        </w:rPr>
        <w:t xml:space="preserve"> нагрудные номера,</w:t>
      </w:r>
      <w:r w:rsidR="0010652A">
        <w:rPr>
          <w:sz w:val="28"/>
          <w:szCs w:val="28"/>
        </w:rPr>
        <w:t xml:space="preserve"> тумбы «Старт-Финиш»,</w:t>
      </w:r>
      <w:r w:rsidRPr="00BD09B8">
        <w:rPr>
          <w:sz w:val="28"/>
          <w:szCs w:val="28"/>
        </w:rPr>
        <w:t xml:space="preserve"> рулетка металлическая, мерный шнур, секундомеры. </w:t>
      </w:r>
    </w:p>
    <w:p w:rsidR="00976DF3" w:rsidRDefault="0010652A" w:rsidP="00BD09B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w:t>
      </w:r>
      <w:r w:rsidR="00976DF3" w:rsidRPr="00BD09B8">
        <w:rPr>
          <w:rFonts w:ascii="Times New Roman" w:hAnsi="Times New Roman" w:cs="Times New Roman"/>
          <w:sz w:val="28"/>
          <w:szCs w:val="28"/>
        </w:rPr>
        <w:t>ля реализации учебной дисциплины «Физическая культура» в пределах освоения ОПОП СПО на базе основного общего образования с получением среднего общего образования, могут быть использованы:</w:t>
      </w:r>
    </w:p>
    <w:p w:rsidR="0010652A" w:rsidRDefault="0010652A" w:rsidP="00266472">
      <w:pPr>
        <w:pStyle w:val="Default"/>
        <w:ind w:firstLine="708"/>
        <w:rPr>
          <w:sz w:val="28"/>
          <w:szCs w:val="28"/>
        </w:rPr>
      </w:pPr>
      <w:r>
        <w:rPr>
          <w:sz w:val="28"/>
          <w:szCs w:val="28"/>
        </w:rPr>
        <w:t>-</w:t>
      </w:r>
      <w:r w:rsidR="00274DB3">
        <w:rPr>
          <w:sz w:val="28"/>
          <w:szCs w:val="28"/>
        </w:rPr>
        <w:t xml:space="preserve"> </w:t>
      </w:r>
      <w:r>
        <w:rPr>
          <w:sz w:val="28"/>
          <w:szCs w:val="28"/>
        </w:rPr>
        <w:t xml:space="preserve">тренажерный зал; </w:t>
      </w:r>
    </w:p>
    <w:p w:rsidR="0010652A" w:rsidRDefault="0010652A" w:rsidP="00266472">
      <w:pPr>
        <w:pStyle w:val="Default"/>
        <w:ind w:firstLine="708"/>
        <w:rPr>
          <w:sz w:val="28"/>
          <w:szCs w:val="28"/>
        </w:rPr>
      </w:pPr>
      <w:r>
        <w:rPr>
          <w:sz w:val="28"/>
          <w:szCs w:val="28"/>
        </w:rPr>
        <w:t>-</w:t>
      </w:r>
      <w:r w:rsidR="00274DB3">
        <w:rPr>
          <w:sz w:val="28"/>
          <w:szCs w:val="28"/>
        </w:rPr>
        <w:t xml:space="preserve"> </w:t>
      </w:r>
      <w:r>
        <w:rPr>
          <w:sz w:val="28"/>
          <w:szCs w:val="28"/>
        </w:rPr>
        <w:t xml:space="preserve">лыжная база с лыжехранилищем; </w:t>
      </w:r>
    </w:p>
    <w:p w:rsidR="0010652A" w:rsidRDefault="0010652A" w:rsidP="00266472">
      <w:pPr>
        <w:pStyle w:val="Default"/>
        <w:ind w:firstLine="708"/>
        <w:rPr>
          <w:sz w:val="28"/>
          <w:szCs w:val="28"/>
        </w:rPr>
      </w:pPr>
      <w:r>
        <w:rPr>
          <w:sz w:val="28"/>
          <w:szCs w:val="28"/>
        </w:rPr>
        <w:t>-</w:t>
      </w:r>
      <w:r w:rsidR="00274DB3">
        <w:rPr>
          <w:sz w:val="28"/>
          <w:szCs w:val="28"/>
        </w:rPr>
        <w:t xml:space="preserve"> </w:t>
      </w:r>
      <w:r>
        <w:rPr>
          <w:sz w:val="28"/>
          <w:szCs w:val="28"/>
        </w:rPr>
        <w:t xml:space="preserve">специализированные спортивные залы (зал спортивных игр, гимнастики ); </w:t>
      </w:r>
    </w:p>
    <w:p w:rsidR="0010652A" w:rsidRDefault="0010652A" w:rsidP="00266472">
      <w:pPr>
        <w:pStyle w:val="Default"/>
        <w:ind w:firstLine="708"/>
        <w:rPr>
          <w:sz w:val="28"/>
          <w:szCs w:val="28"/>
        </w:rPr>
      </w:pPr>
      <w:r>
        <w:rPr>
          <w:sz w:val="28"/>
          <w:szCs w:val="28"/>
        </w:rPr>
        <w:t>-</w:t>
      </w:r>
      <w:r w:rsidR="00274DB3">
        <w:rPr>
          <w:sz w:val="28"/>
          <w:szCs w:val="28"/>
        </w:rPr>
        <w:t xml:space="preserve"> </w:t>
      </w:r>
      <w:r>
        <w:rPr>
          <w:sz w:val="28"/>
          <w:szCs w:val="28"/>
        </w:rPr>
        <w:t xml:space="preserve">открытые спортивные площадки для занятий: баскетболом; бадминтоном волейболом; </w:t>
      </w:r>
    </w:p>
    <w:p w:rsidR="0010652A" w:rsidRDefault="0010652A" w:rsidP="00266472">
      <w:pPr>
        <w:pStyle w:val="Default"/>
        <w:ind w:firstLine="708"/>
        <w:rPr>
          <w:sz w:val="28"/>
          <w:szCs w:val="28"/>
        </w:rPr>
      </w:pPr>
      <w:r>
        <w:rPr>
          <w:sz w:val="28"/>
          <w:szCs w:val="28"/>
        </w:rPr>
        <w:lastRenderedPageBreak/>
        <w:t>-</w:t>
      </w:r>
      <w:r w:rsidR="00274DB3">
        <w:rPr>
          <w:sz w:val="28"/>
          <w:szCs w:val="28"/>
        </w:rPr>
        <w:t xml:space="preserve"> </w:t>
      </w:r>
      <w:r>
        <w:rPr>
          <w:sz w:val="28"/>
          <w:szCs w:val="28"/>
        </w:rPr>
        <w:t xml:space="preserve">футбольное поле с замкнутой беговой дорожкой, секторами для прыжков и метаний. </w:t>
      </w:r>
    </w:p>
    <w:p w:rsidR="0010652A" w:rsidRDefault="0010652A" w:rsidP="00266472">
      <w:pPr>
        <w:pStyle w:val="Default"/>
        <w:ind w:firstLine="708"/>
        <w:rPr>
          <w:sz w:val="28"/>
          <w:szCs w:val="28"/>
        </w:rPr>
      </w:pPr>
      <w:r>
        <w:rPr>
          <w:sz w:val="28"/>
          <w:szCs w:val="28"/>
        </w:rPr>
        <w:t xml:space="preserve">В зависимости от возможностей материально-технической базы и наличия кадрового потенциала перечень учебно-спортивного оборудования и инвентаря может быть дополнен. </w:t>
      </w:r>
    </w:p>
    <w:p w:rsidR="0010652A" w:rsidRPr="0010652A" w:rsidRDefault="0010652A" w:rsidP="00266472">
      <w:pPr>
        <w:pStyle w:val="Default"/>
        <w:ind w:firstLine="708"/>
        <w:rPr>
          <w:sz w:val="28"/>
          <w:szCs w:val="28"/>
        </w:rPr>
      </w:pPr>
      <w:r w:rsidRPr="0010652A">
        <w:rPr>
          <w:sz w:val="28"/>
          <w:szCs w:val="28"/>
        </w:rPr>
        <w:t>Для проведения учебно-методических занятий целесообразно использовать комплект мультимедийного и коммуникационного оборудования: электронные носители, компьютеры для аудиторной и внеаудиторной работы.</w:t>
      </w:r>
    </w:p>
    <w:p w:rsidR="00215F60" w:rsidRDefault="00215F60" w:rsidP="00B022F4">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r>
      <w:r w:rsidRPr="008F0A6E">
        <w:rPr>
          <w:rFonts w:ascii="Times New Roman" w:hAnsi="Times New Roman" w:cs="Times New Roman"/>
          <w:bCs/>
          <w:sz w:val="28"/>
          <w:szCs w:val="28"/>
        </w:rPr>
        <w:t>В процессе освоения программы уче</w:t>
      </w:r>
      <w:r w:rsidR="0010652A" w:rsidRPr="008F0A6E">
        <w:rPr>
          <w:rFonts w:ascii="Times New Roman" w:hAnsi="Times New Roman" w:cs="Times New Roman"/>
          <w:bCs/>
          <w:sz w:val="28"/>
          <w:szCs w:val="28"/>
        </w:rPr>
        <w:t>бной дисциплины «Физическая культура»</w:t>
      </w:r>
      <w:r w:rsidR="00961E39" w:rsidRPr="008F0A6E">
        <w:rPr>
          <w:rFonts w:ascii="Times New Roman" w:hAnsi="Times New Roman" w:cs="Times New Roman"/>
          <w:bCs/>
          <w:sz w:val="28"/>
          <w:szCs w:val="28"/>
        </w:rPr>
        <w:t xml:space="preserve"> </w:t>
      </w:r>
      <w:r w:rsidRPr="008F0A6E">
        <w:rPr>
          <w:rFonts w:ascii="Times New Roman" w:hAnsi="Times New Roman" w:cs="Times New Roman"/>
          <w:bCs/>
          <w:sz w:val="28"/>
          <w:szCs w:val="28"/>
        </w:rPr>
        <w:t>студенты имеют возможность доступа к электронным учебным материалам, имеющимся в свободном доступе в системе Интернет (электронная библиотека, тесты, рекомендации на внутреннем</w:t>
      </w:r>
      <w:r w:rsidR="008F0A6E" w:rsidRPr="008F0A6E">
        <w:rPr>
          <w:rFonts w:ascii="Times New Roman" w:hAnsi="Times New Roman" w:cs="Times New Roman"/>
          <w:bCs/>
          <w:sz w:val="28"/>
          <w:szCs w:val="28"/>
        </w:rPr>
        <w:t xml:space="preserve"> образовательном портале</w:t>
      </w:r>
      <w:r w:rsidRPr="008F0A6E">
        <w:rPr>
          <w:rFonts w:ascii="Times New Roman" w:hAnsi="Times New Roman" w:cs="Times New Roman"/>
          <w:bCs/>
          <w:sz w:val="28"/>
          <w:szCs w:val="28"/>
        </w:rPr>
        <w:t>).</w:t>
      </w:r>
    </w:p>
    <w:p w:rsidR="00215F60" w:rsidRPr="00B022F4" w:rsidRDefault="00215F60" w:rsidP="00B022F4">
      <w:pPr>
        <w:spacing w:after="0" w:line="240" w:lineRule="auto"/>
        <w:jc w:val="both"/>
        <w:rPr>
          <w:rFonts w:ascii="Times New Roman" w:hAnsi="Times New Roman" w:cs="Times New Roman"/>
          <w:bCs/>
          <w:sz w:val="28"/>
          <w:szCs w:val="28"/>
        </w:rPr>
      </w:pPr>
    </w:p>
    <w:p w:rsidR="006E6E24" w:rsidRDefault="006E6E24" w:rsidP="007E61DF">
      <w:pPr>
        <w:spacing w:after="0" w:line="240" w:lineRule="auto"/>
        <w:rPr>
          <w:rFonts w:ascii="Times New Roman" w:hAnsi="Times New Roman" w:cs="Times New Roman"/>
          <w:b/>
          <w:sz w:val="28"/>
          <w:szCs w:val="28"/>
        </w:rPr>
      </w:pPr>
    </w:p>
    <w:p w:rsidR="007E61DF" w:rsidRDefault="007E61DF" w:rsidP="008F0A6E">
      <w:pPr>
        <w:spacing w:after="0" w:line="240" w:lineRule="auto"/>
        <w:ind w:firstLine="708"/>
        <w:jc w:val="center"/>
        <w:rPr>
          <w:rFonts w:ascii="Times New Roman" w:hAnsi="Times New Roman" w:cs="Times New Roman"/>
          <w:b/>
          <w:sz w:val="28"/>
          <w:szCs w:val="28"/>
        </w:rPr>
      </w:pPr>
    </w:p>
    <w:p w:rsidR="007E61DF" w:rsidRDefault="007E61DF" w:rsidP="008F0A6E">
      <w:pPr>
        <w:spacing w:after="0" w:line="240" w:lineRule="auto"/>
        <w:ind w:firstLine="708"/>
        <w:jc w:val="center"/>
        <w:rPr>
          <w:rFonts w:ascii="Times New Roman" w:hAnsi="Times New Roman" w:cs="Times New Roman"/>
          <w:b/>
          <w:sz w:val="28"/>
          <w:szCs w:val="28"/>
        </w:rPr>
      </w:pPr>
    </w:p>
    <w:p w:rsidR="007E61DF" w:rsidRDefault="007E61DF" w:rsidP="008F0A6E">
      <w:pPr>
        <w:spacing w:after="0" w:line="240" w:lineRule="auto"/>
        <w:ind w:firstLine="708"/>
        <w:jc w:val="center"/>
        <w:rPr>
          <w:rFonts w:ascii="Times New Roman" w:hAnsi="Times New Roman" w:cs="Times New Roman"/>
          <w:b/>
          <w:sz w:val="28"/>
          <w:szCs w:val="28"/>
        </w:rPr>
      </w:pPr>
    </w:p>
    <w:p w:rsidR="007E61DF" w:rsidRDefault="007E61DF" w:rsidP="008F0A6E">
      <w:pPr>
        <w:spacing w:after="0" w:line="240" w:lineRule="auto"/>
        <w:ind w:firstLine="708"/>
        <w:jc w:val="center"/>
        <w:rPr>
          <w:rFonts w:ascii="Times New Roman" w:hAnsi="Times New Roman" w:cs="Times New Roman"/>
          <w:b/>
          <w:sz w:val="28"/>
          <w:szCs w:val="28"/>
        </w:rPr>
      </w:pPr>
    </w:p>
    <w:p w:rsidR="007E61DF" w:rsidRDefault="007E61DF" w:rsidP="008F0A6E">
      <w:pPr>
        <w:spacing w:after="0" w:line="240" w:lineRule="auto"/>
        <w:ind w:firstLine="708"/>
        <w:jc w:val="center"/>
        <w:rPr>
          <w:rFonts w:ascii="Times New Roman" w:hAnsi="Times New Roman" w:cs="Times New Roman"/>
          <w:b/>
          <w:sz w:val="28"/>
          <w:szCs w:val="28"/>
        </w:rPr>
      </w:pPr>
    </w:p>
    <w:p w:rsidR="007E61DF" w:rsidRDefault="007E61DF" w:rsidP="008F0A6E">
      <w:pPr>
        <w:spacing w:after="0" w:line="240" w:lineRule="auto"/>
        <w:ind w:firstLine="708"/>
        <w:jc w:val="center"/>
        <w:rPr>
          <w:rFonts w:ascii="Times New Roman" w:hAnsi="Times New Roman" w:cs="Times New Roman"/>
          <w:b/>
          <w:sz w:val="28"/>
          <w:szCs w:val="28"/>
        </w:rPr>
      </w:pPr>
    </w:p>
    <w:p w:rsidR="007E61DF" w:rsidRDefault="007E61DF" w:rsidP="008F0A6E">
      <w:pPr>
        <w:spacing w:after="0" w:line="240" w:lineRule="auto"/>
        <w:ind w:firstLine="708"/>
        <w:jc w:val="center"/>
        <w:rPr>
          <w:rFonts w:ascii="Times New Roman" w:hAnsi="Times New Roman" w:cs="Times New Roman"/>
          <w:b/>
          <w:sz w:val="28"/>
          <w:szCs w:val="28"/>
        </w:rPr>
      </w:pPr>
    </w:p>
    <w:p w:rsidR="007E61DF" w:rsidRDefault="007E61DF" w:rsidP="008F0A6E">
      <w:pPr>
        <w:spacing w:after="0" w:line="240" w:lineRule="auto"/>
        <w:ind w:firstLine="708"/>
        <w:jc w:val="center"/>
        <w:rPr>
          <w:rFonts w:ascii="Times New Roman" w:hAnsi="Times New Roman" w:cs="Times New Roman"/>
          <w:b/>
          <w:sz w:val="28"/>
          <w:szCs w:val="28"/>
        </w:rPr>
      </w:pPr>
    </w:p>
    <w:p w:rsidR="007E61DF" w:rsidRDefault="007E61DF" w:rsidP="008F0A6E">
      <w:pPr>
        <w:spacing w:after="0" w:line="240" w:lineRule="auto"/>
        <w:ind w:firstLine="708"/>
        <w:jc w:val="center"/>
        <w:rPr>
          <w:rFonts w:ascii="Times New Roman" w:hAnsi="Times New Roman" w:cs="Times New Roman"/>
          <w:b/>
          <w:sz w:val="28"/>
          <w:szCs w:val="28"/>
        </w:rPr>
      </w:pPr>
    </w:p>
    <w:p w:rsidR="007E61DF" w:rsidRDefault="007E61DF" w:rsidP="008F0A6E">
      <w:pPr>
        <w:spacing w:after="0" w:line="240" w:lineRule="auto"/>
        <w:ind w:firstLine="708"/>
        <w:jc w:val="center"/>
        <w:rPr>
          <w:rFonts w:ascii="Times New Roman" w:hAnsi="Times New Roman" w:cs="Times New Roman"/>
          <w:b/>
          <w:sz w:val="28"/>
          <w:szCs w:val="28"/>
        </w:rPr>
      </w:pPr>
    </w:p>
    <w:p w:rsidR="007E61DF" w:rsidRDefault="007E61DF" w:rsidP="008F0A6E">
      <w:pPr>
        <w:spacing w:after="0" w:line="240" w:lineRule="auto"/>
        <w:ind w:firstLine="708"/>
        <w:jc w:val="center"/>
        <w:rPr>
          <w:rFonts w:ascii="Times New Roman" w:hAnsi="Times New Roman" w:cs="Times New Roman"/>
          <w:b/>
          <w:sz w:val="28"/>
          <w:szCs w:val="28"/>
        </w:rPr>
      </w:pPr>
    </w:p>
    <w:p w:rsidR="007E61DF" w:rsidRDefault="007E61DF" w:rsidP="008F0A6E">
      <w:pPr>
        <w:spacing w:after="0" w:line="240" w:lineRule="auto"/>
        <w:ind w:firstLine="708"/>
        <w:jc w:val="center"/>
        <w:rPr>
          <w:rFonts w:ascii="Times New Roman" w:hAnsi="Times New Roman" w:cs="Times New Roman"/>
          <w:b/>
          <w:sz w:val="28"/>
          <w:szCs w:val="28"/>
        </w:rPr>
      </w:pPr>
    </w:p>
    <w:p w:rsidR="007E61DF" w:rsidRDefault="007E61DF" w:rsidP="008F0A6E">
      <w:pPr>
        <w:spacing w:after="0" w:line="240" w:lineRule="auto"/>
        <w:ind w:firstLine="708"/>
        <w:jc w:val="center"/>
        <w:rPr>
          <w:rFonts w:ascii="Times New Roman" w:hAnsi="Times New Roman" w:cs="Times New Roman"/>
          <w:b/>
          <w:sz w:val="28"/>
          <w:szCs w:val="28"/>
        </w:rPr>
      </w:pPr>
    </w:p>
    <w:p w:rsidR="007E61DF" w:rsidRDefault="007E61DF" w:rsidP="008F0A6E">
      <w:pPr>
        <w:spacing w:after="0" w:line="240" w:lineRule="auto"/>
        <w:ind w:firstLine="708"/>
        <w:jc w:val="center"/>
        <w:rPr>
          <w:rFonts w:ascii="Times New Roman" w:hAnsi="Times New Roman" w:cs="Times New Roman"/>
          <w:b/>
          <w:sz w:val="28"/>
          <w:szCs w:val="28"/>
        </w:rPr>
      </w:pPr>
    </w:p>
    <w:p w:rsidR="007E61DF" w:rsidRDefault="007E61DF" w:rsidP="008F0A6E">
      <w:pPr>
        <w:spacing w:after="0" w:line="240" w:lineRule="auto"/>
        <w:ind w:firstLine="708"/>
        <w:jc w:val="center"/>
        <w:rPr>
          <w:rFonts w:ascii="Times New Roman" w:hAnsi="Times New Roman" w:cs="Times New Roman"/>
          <w:b/>
          <w:sz w:val="28"/>
          <w:szCs w:val="28"/>
        </w:rPr>
      </w:pPr>
    </w:p>
    <w:p w:rsidR="007E61DF" w:rsidRDefault="007E61DF" w:rsidP="008F0A6E">
      <w:pPr>
        <w:spacing w:after="0" w:line="240" w:lineRule="auto"/>
        <w:ind w:firstLine="708"/>
        <w:jc w:val="center"/>
        <w:rPr>
          <w:rFonts w:ascii="Times New Roman" w:hAnsi="Times New Roman" w:cs="Times New Roman"/>
          <w:b/>
          <w:sz w:val="28"/>
          <w:szCs w:val="28"/>
        </w:rPr>
      </w:pPr>
    </w:p>
    <w:p w:rsidR="007E61DF" w:rsidRDefault="007E61DF" w:rsidP="008F0A6E">
      <w:pPr>
        <w:spacing w:after="0" w:line="240" w:lineRule="auto"/>
        <w:ind w:firstLine="708"/>
        <w:jc w:val="center"/>
        <w:rPr>
          <w:rFonts w:ascii="Times New Roman" w:hAnsi="Times New Roman" w:cs="Times New Roman"/>
          <w:b/>
          <w:sz w:val="28"/>
          <w:szCs w:val="28"/>
        </w:rPr>
      </w:pPr>
    </w:p>
    <w:p w:rsidR="007E61DF" w:rsidRDefault="007E61DF" w:rsidP="008F0A6E">
      <w:pPr>
        <w:spacing w:after="0" w:line="240" w:lineRule="auto"/>
        <w:ind w:firstLine="708"/>
        <w:jc w:val="center"/>
        <w:rPr>
          <w:rFonts w:ascii="Times New Roman" w:hAnsi="Times New Roman" w:cs="Times New Roman"/>
          <w:b/>
          <w:sz w:val="28"/>
          <w:szCs w:val="28"/>
        </w:rPr>
      </w:pPr>
    </w:p>
    <w:p w:rsidR="007E61DF" w:rsidRDefault="007E61DF" w:rsidP="008F0A6E">
      <w:pPr>
        <w:spacing w:after="0" w:line="240" w:lineRule="auto"/>
        <w:ind w:firstLine="708"/>
        <w:jc w:val="center"/>
        <w:rPr>
          <w:rFonts w:ascii="Times New Roman" w:hAnsi="Times New Roman" w:cs="Times New Roman"/>
          <w:b/>
          <w:sz w:val="28"/>
          <w:szCs w:val="28"/>
        </w:rPr>
      </w:pPr>
    </w:p>
    <w:p w:rsidR="007E61DF" w:rsidRDefault="007E61DF" w:rsidP="008F0A6E">
      <w:pPr>
        <w:spacing w:after="0" w:line="240" w:lineRule="auto"/>
        <w:ind w:firstLine="708"/>
        <w:jc w:val="center"/>
        <w:rPr>
          <w:rFonts w:ascii="Times New Roman" w:hAnsi="Times New Roman" w:cs="Times New Roman"/>
          <w:b/>
          <w:sz w:val="28"/>
          <w:szCs w:val="28"/>
        </w:rPr>
      </w:pPr>
    </w:p>
    <w:p w:rsidR="007E61DF" w:rsidRDefault="007E61DF" w:rsidP="008F0A6E">
      <w:pPr>
        <w:spacing w:after="0" w:line="240" w:lineRule="auto"/>
        <w:ind w:firstLine="708"/>
        <w:jc w:val="center"/>
        <w:rPr>
          <w:rFonts w:ascii="Times New Roman" w:hAnsi="Times New Roman" w:cs="Times New Roman"/>
          <w:b/>
          <w:sz w:val="28"/>
          <w:szCs w:val="28"/>
        </w:rPr>
      </w:pPr>
    </w:p>
    <w:p w:rsidR="007E61DF" w:rsidRDefault="007E61DF" w:rsidP="008F0A6E">
      <w:pPr>
        <w:spacing w:after="0" w:line="240" w:lineRule="auto"/>
        <w:ind w:firstLine="708"/>
        <w:jc w:val="center"/>
        <w:rPr>
          <w:rFonts w:ascii="Times New Roman" w:hAnsi="Times New Roman" w:cs="Times New Roman"/>
          <w:b/>
          <w:sz w:val="28"/>
          <w:szCs w:val="28"/>
        </w:rPr>
      </w:pPr>
    </w:p>
    <w:p w:rsidR="007E61DF" w:rsidRDefault="007E61DF" w:rsidP="008F0A6E">
      <w:pPr>
        <w:spacing w:after="0" w:line="240" w:lineRule="auto"/>
        <w:ind w:firstLine="708"/>
        <w:jc w:val="center"/>
        <w:rPr>
          <w:rFonts w:ascii="Times New Roman" w:hAnsi="Times New Roman" w:cs="Times New Roman"/>
          <w:b/>
          <w:sz w:val="28"/>
          <w:szCs w:val="28"/>
        </w:rPr>
      </w:pPr>
    </w:p>
    <w:p w:rsidR="007E61DF" w:rsidRDefault="007E61DF" w:rsidP="008F0A6E">
      <w:pPr>
        <w:spacing w:after="0" w:line="240" w:lineRule="auto"/>
        <w:ind w:firstLine="708"/>
        <w:jc w:val="center"/>
        <w:rPr>
          <w:rFonts w:ascii="Times New Roman" w:hAnsi="Times New Roman" w:cs="Times New Roman"/>
          <w:b/>
          <w:sz w:val="28"/>
          <w:szCs w:val="28"/>
        </w:rPr>
      </w:pPr>
    </w:p>
    <w:p w:rsidR="007E61DF" w:rsidRDefault="007E61DF" w:rsidP="008F0A6E">
      <w:pPr>
        <w:spacing w:after="0" w:line="240" w:lineRule="auto"/>
        <w:ind w:firstLine="708"/>
        <w:jc w:val="center"/>
        <w:rPr>
          <w:rFonts w:ascii="Times New Roman" w:hAnsi="Times New Roman" w:cs="Times New Roman"/>
          <w:b/>
          <w:sz w:val="28"/>
          <w:szCs w:val="28"/>
        </w:rPr>
      </w:pPr>
    </w:p>
    <w:p w:rsidR="00266472" w:rsidRDefault="00266472" w:rsidP="008F0A6E">
      <w:pPr>
        <w:spacing w:after="0" w:line="240" w:lineRule="auto"/>
        <w:ind w:firstLine="708"/>
        <w:jc w:val="center"/>
        <w:rPr>
          <w:rFonts w:ascii="Times New Roman" w:hAnsi="Times New Roman" w:cs="Times New Roman"/>
          <w:b/>
          <w:sz w:val="28"/>
          <w:szCs w:val="28"/>
        </w:rPr>
      </w:pPr>
    </w:p>
    <w:p w:rsidR="00266472" w:rsidRDefault="00266472" w:rsidP="008F0A6E">
      <w:pPr>
        <w:spacing w:after="0" w:line="240" w:lineRule="auto"/>
        <w:ind w:firstLine="708"/>
        <w:jc w:val="center"/>
        <w:rPr>
          <w:rFonts w:ascii="Times New Roman" w:hAnsi="Times New Roman" w:cs="Times New Roman"/>
          <w:b/>
          <w:sz w:val="28"/>
          <w:szCs w:val="28"/>
        </w:rPr>
      </w:pPr>
    </w:p>
    <w:p w:rsidR="00266472" w:rsidRDefault="00266472" w:rsidP="008F0A6E">
      <w:pPr>
        <w:spacing w:after="0" w:line="240" w:lineRule="auto"/>
        <w:ind w:firstLine="708"/>
        <w:jc w:val="center"/>
        <w:rPr>
          <w:rFonts w:ascii="Times New Roman" w:hAnsi="Times New Roman" w:cs="Times New Roman"/>
          <w:b/>
          <w:sz w:val="28"/>
          <w:szCs w:val="28"/>
        </w:rPr>
      </w:pPr>
    </w:p>
    <w:p w:rsidR="00266472" w:rsidRDefault="00266472" w:rsidP="008F0A6E">
      <w:pPr>
        <w:spacing w:after="0" w:line="240" w:lineRule="auto"/>
        <w:ind w:firstLine="708"/>
        <w:jc w:val="center"/>
        <w:rPr>
          <w:rFonts w:ascii="Times New Roman" w:hAnsi="Times New Roman" w:cs="Times New Roman"/>
          <w:b/>
          <w:sz w:val="28"/>
          <w:szCs w:val="28"/>
        </w:rPr>
      </w:pPr>
    </w:p>
    <w:p w:rsidR="00266472" w:rsidRDefault="00266472" w:rsidP="008F0A6E">
      <w:pPr>
        <w:spacing w:after="0" w:line="240" w:lineRule="auto"/>
        <w:ind w:firstLine="708"/>
        <w:jc w:val="center"/>
        <w:rPr>
          <w:rFonts w:ascii="Times New Roman" w:hAnsi="Times New Roman" w:cs="Times New Roman"/>
          <w:b/>
          <w:sz w:val="28"/>
          <w:szCs w:val="28"/>
        </w:rPr>
      </w:pPr>
    </w:p>
    <w:p w:rsidR="00266472" w:rsidRDefault="00266472" w:rsidP="008F0A6E">
      <w:pPr>
        <w:spacing w:after="0" w:line="240" w:lineRule="auto"/>
        <w:ind w:firstLine="708"/>
        <w:jc w:val="center"/>
        <w:rPr>
          <w:rFonts w:ascii="Times New Roman" w:hAnsi="Times New Roman" w:cs="Times New Roman"/>
          <w:b/>
          <w:sz w:val="28"/>
          <w:szCs w:val="28"/>
        </w:rPr>
      </w:pPr>
    </w:p>
    <w:p w:rsidR="00266472" w:rsidRDefault="00266472" w:rsidP="008F0A6E">
      <w:pPr>
        <w:spacing w:after="0" w:line="240" w:lineRule="auto"/>
        <w:ind w:firstLine="708"/>
        <w:jc w:val="center"/>
        <w:rPr>
          <w:rFonts w:ascii="Times New Roman" w:hAnsi="Times New Roman" w:cs="Times New Roman"/>
          <w:b/>
          <w:sz w:val="28"/>
          <w:szCs w:val="28"/>
        </w:rPr>
      </w:pPr>
    </w:p>
    <w:p w:rsidR="00266472" w:rsidRDefault="00266472" w:rsidP="008F0A6E">
      <w:pPr>
        <w:spacing w:after="0" w:line="240" w:lineRule="auto"/>
        <w:ind w:firstLine="708"/>
        <w:jc w:val="center"/>
        <w:rPr>
          <w:rFonts w:ascii="Times New Roman" w:hAnsi="Times New Roman" w:cs="Times New Roman"/>
          <w:b/>
          <w:sz w:val="28"/>
          <w:szCs w:val="28"/>
        </w:rPr>
      </w:pPr>
    </w:p>
    <w:p w:rsidR="00215F60" w:rsidRDefault="00215F60" w:rsidP="001D7896">
      <w:pPr>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t>ЛИТЕРАТУРА</w:t>
      </w:r>
    </w:p>
    <w:p w:rsidR="00266472" w:rsidRDefault="00266472" w:rsidP="001D7896">
      <w:pPr>
        <w:spacing w:after="0" w:line="240" w:lineRule="auto"/>
        <w:ind w:firstLine="708"/>
        <w:jc w:val="center"/>
        <w:rPr>
          <w:rFonts w:ascii="Times New Roman" w:hAnsi="Times New Roman" w:cs="Times New Roman"/>
          <w:b/>
          <w:sz w:val="28"/>
          <w:szCs w:val="28"/>
        </w:rPr>
      </w:pPr>
    </w:p>
    <w:p w:rsidR="00215F60" w:rsidRDefault="00215F60" w:rsidP="008F0A6E">
      <w:pPr>
        <w:spacing w:after="0" w:line="240" w:lineRule="auto"/>
        <w:ind w:firstLine="708"/>
        <w:jc w:val="center"/>
        <w:rPr>
          <w:rFonts w:ascii="Times New Roman" w:hAnsi="Times New Roman" w:cs="Times New Roman"/>
          <w:b/>
          <w:i/>
          <w:sz w:val="28"/>
          <w:szCs w:val="28"/>
        </w:rPr>
      </w:pPr>
      <w:r>
        <w:rPr>
          <w:rFonts w:ascii="Times New Roman" w:hAnsi="Times New Roman" w:cs="Times New Roman"/>
          <w:b/>
          <w:i/>
          <w:sz w:val="28"/>
          <w:szCs w:val="28"/>
        </w:rPr>
        <w:t>Для студентов</w:t>
      </w:r>
    </w:p>
    <w:p w:rsidR="00961E39" w:rsidRDefault="006041CF" w:rsidP="001D7896">
      <w:pPr>
        <w:pStyle w:val="Default"/>
        <w:numPr>
          <w:ilvl w:val="0"/>
          <w:numId w:val="7"/>
        </w:numPr>
        <w:ind w:left="426" w:hanging="426"/>
        <w:jc w:val="both"/>
        <w:rPr>
          <w:sz w:val="28"/>
          <w:szCs w:val="28"/>
        </w:rPr>
      </w:pPr>
      <w:r>
        <w:rPr>
          <w:sz w:val="28"/>
          <w:szCs w:val="28"/>
        </w:rPr>
        <w:t xml:space="preserve">Лях В.И. Физическая культура </w:t>
      </w:r>
      <w:r w:rsidRPr="006041CF">
        <w:rPr>
          <w:sz w:val="28"/>
          <w:szCs w:val="28"/>
        </w:rPr>
        <w:t>[</w:t>
      </w:r>
      <w:r>
        <w:rPr>
          <w:sz w:val="28"/>
          <w:szCs w:val="28"/>
        </w:rPr>
        <w:t>Текст</w:t>
      </w:r>
      <w:r w:rsidRPr="006041CF">
        <w:rPr>
          <w:sz w:val="28"/>
          <w:szCs w:val="28"/>
        </w:rPr>
        <w:t>]</w:t>
      </w:r>
      <w:r>
        <w:rPr>
          <w:sz w:val="28"/>
          <w:szCs w:val="28"/>
        </w:rPr>
        <w:t>: учеб. для общеобразоват. организаций. – Москва: Просвещение,2014. – 255 с.</w:t>
      </w:r>
    </w:p>
    <w:p w:rsidR="00961E39" w:rsidRPr="001D7896" w:rsidRDefault="00EC7E59" w:rsidP="001D7896">
      <w:pPr>
        <w:pStyle w:val="Default"/>
        <w:numPr>
          <w:ilvl w:val="0"/>
          <w:numId w:val="7"/>
        </w:numPr>
        <w:ind w:left="426" w:hanging="426"/>
        <w:jc w:val="both"/>
        <w:rPr>
          <w:sz w:val="28"/>
          <w:szCs w:val="28"/>
        </w:rPr>
      </w:pPr>
      <w:r>
        <w:rPr>
          <w:sz w:val="28"/>
          <w:szCs w:val="28"/>
        </w:rPr>
        <w:t xml:space="preserve">Физкультура и спорт </w:t>
      </w:r>
      <w:r w:rsidRPr="006041CF">
        <w:rPr>
          <w:sz w:val="28"/>
          <w:szCs w:val="28"/>
        </w:rPr>
        <w:t>[</w:t>
      </w:r>
      <w:r>
        <w:rPr>
          <w:sz w:val="28"/>
          <w:szCs w:val="28"/>
        </w:rPr>
        <w:t>Текст</w:t>
      </w:r>
      <w:r w:rsidRPr="006041CF">
        <w:rPr>
          <w:sz w:val="28"/>
          <w:szCs w:val="28"/>
        </w:rPr>
        <w:t>]</w:t>
      </w:r>
      <w:r>
        <w:rPr>
          <w:sz w:val="28"/>
          <w:szCs w:val="28"/>
        </w:rPr>
        <w:t>: научно-популярн. журн.- Москва, 2012-2017.</w:t>
      </w:r>
    </w:p>
    <w:p w:rsidR="00215F60" w:rsidRDefault="00215F60" w:rsidP="008F0A6E">
      <w:pPr>
        <w:spacing w:after="0" w:line="240" w:lineRule="auto"/>
        <w:ind w:firstLine="708"/>
        <w:jc w:val="center"/>
        <w:rPr>
          <w:rFonts w:ascii="Times New Roman" w:hAnsi="Times New Roman" w:cs="Times New Roman"/>
          <w:b/>
          <w:i/>
          <w:sz w:val="28"/>
          <w:szCs w:val="28"/>
        </w:rPr>
      </w:pPr>
      <w:r>
        <w:rPr>
          <w:rFonts w:ascii="Times New Roman" w:hAnsi="Times New Roman" w:cs="Times New Roman"/>
          <w:b/>
          <w:i/>
          <w:sz w:val="28"/>
          <w:szCs w:val="28"/>
        </w:rPr>
        <w:t>Для преподавателей</w:t>
      </w:r>
    </w:p>
    <w:p w:rsidR="00274DB3" w:rsidRDefault="00274DB3" w:rsidP="00A02106">
      <w:pPr>
        <w:pStyle w:val="Default"/>
        <w:ind w:left="426" w:hanging="426"/>
        <w:jc w:val="both"/>
        <w:rPr>
          <w:sz w:val="28"/>
          <w:szCs w:val="28"/>
        </w:rPr>
      </w:pPr>
      <w:r>
        <w:rPr>
          <w:sz w:val="28"/>
          <w:szCs w:val="28"/>
        </w:rPr>
        <w:t>1.</w:t>
      </w:r>
      <w:r w:rsidR="00015A2D">
        <w:rPr>
          <w:sz w:val="28"/>
          <w:szCs w:val="28"/>
        </w:rPr>
        <w:tab/>
      </w:r>
      <w:r w:rsidR="00961E39" w:rsidRPr="00961E39">
        <w:rPr>
          <w:sz w:val="28"/>
          <w:szCs w:val="28"/>
        </w:rPr>
        <w:t>Об образовании в Российской Федерации: федер. 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w:t>
      </w:r>
      <w:r w:rsidR="002F64A5">
        <w:rPr>
          <w:sz w:val="28"/>
          <w:szCs w:val="28"/>
        </w:rPr>
        <w:t>аконом от 04.06.2014 № 145-ФЗ)// СПС Консультант Плюс.</w:t>
      </w:r>
    </w:p>
    <w:p w:rsidR="00961E39" w:rsidRPr="00961E39" w:rsidRDefault="00274DB3" w:rsidP="00A02106">
      <w:pPr>
        <w:pStyle w:val="Default"/>
        <w:ind w:left="426" w:hanging="426"/>
        <w:jc w:val="both"/>
        <w:rPr>
          <w:sz w:val="28"/>
          <w:szCs w:val="28"/>
        </w:rPr>
      </w:pPr>
      <w:r>
        <w:rPr>
          <w:sz w:val="28"/>
          <w:szCs w:val="28"/>
        </w:rPr>
        <w:t xml:space="preserve">2. </w:t>
      </w:r>
      <w:r w:rsidR="00961E39" w:rsidRPr="00961E39">
        <w:rPr>
          <w:sz w:val="28"/>
          <w:szCs w:val="28"/>
        </w:rPr>
        <w:t xml:space="preserve">Федеральный государственный образовательный стандарт среднего (полного) общего образования, утвержденный приказом Минобрнауки России от 17 мая 2012 г. № 413. Зарегистрировано в Минюсте РФ 07.06.2012 N 24480. </w:t>
      </w:r>
    </w:p>
    <w:p w:rsidR="00961E39" w:rsidRPr="00961E39" w:rsidRDefault="00274DB3" w:rsidP="00A02106">
      <w:pPr>
        <w:pStyle w:val="Default"/>
        <w:ind w:left="426" w:hanging="426"/>
        <w:jc w:val="both"/>
        <w:rPr>
          <w:sz w:val="28"/>
          <w:szCs w:val="28"/>
        </w:rPr>
      </w:pPr>
      <w:r>
        <w:rPr>
          <w:sz w:val="28"/>
          <w:szCs w:val="28"/>
        </w:rPr>
        <w:t xml:space="preserve">3. </w:t>
      </w:r>
      <w:r w:rsidR="00961E39" w:rsidRPr="00961E39">
        <w:rPr>
          <w:sz w:val="28"/>
          <w:szCs w:val="28"/>
        </w:rPr>
        <w:t xml:space="preserve">Приказ Минобрнауки России от </w:t>
      </w:r>
      <w:r w:rsidR="008012F2">
        <w:rPr>
          <w:sz w:val="28"/>
          <w:szCs w:val="28"/>
        </w:rPr>
        <w:t>31 декабря 2015 г. № 1</w:t>
      </w:r>
      <w:r w:rsidR="00961E39" w:rsidRPr="00961E39">
        <w:rPr>
          <w:sz w:val="28"/>
          <w:szCs w:val="28"/>
        </w:rPr>
        <w:t>5</w:t>
      </w:r>
      <w:r w:rsidR="008012F2">
        <w:rPr>
          <w:sz w:val="28"/>
          <w:szCs w:val="28"/>
        </w:rPr>
        <w:t>78 «</w:t>
      </w:r>
      <w:r w:rsidR="00961E39" w:rsidRPr="00961E39">
        <w:rPr>
          <w:sz w:val="28"/>
          <w:szCs w:val="28"/>
        </w:rPr>
        <w:t xml:space="preserve">О внесении изменений в </w:t>
      </w:r>
      <w:r w:rsidR="008012F2">
        <w:rPr>
          <w:sz w:val="28"/>
          <w:szCs w:val="28"/>
        </w:rPr>
        <w:t>федеральный государственный образовательный стандарт среднего общего образования, утверждённый приказом Министерства образования и науки Российской Федерации от 17 мая 2012 г. № 413»</w:t>
      </w:r>
      <w:r w:rsidR="002F64A5">
        <w:rPr>
          <w:sz w:val="28"/>
          <w:szCs w:val="28"/>
        </w:rPr>
        <w:t>.</w:t>
      </w:r>
    </w:p>
    <w:p w:rsidR="002F64A5" w:rsidRDefault="00274DB3" w:rsidP="002F64A5">
      <w:pPr>
        <w:pStyle w:val="Default"/>
        <w:ind w:left="426" w:hanging="426"/>
        <w:jc w:val="both"/>
        <w:rPr>
          <w:sz w:val="28"/>
          <w:szCs w:val="28"/>
        </w:rPr>
      </w:pPr>
      <w:r>
        <w:rPr>
          <w:sz w:val="28"/>
          <w:szCs w:val="28"/>
        </w:rPr>
        <w:t xml:space="preserve">4. </w:t>
      </w:r>
      <w:r w:rsidR="00961E39" w:rsidRPr="00961E39">
        <w:rPr>
          <w:sz w:val="28"/>
          <w:szCs w:val="28"/>
        </w:rPr>
        <w:t xml:space="preserve">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w:t>
      </w:r>
      <w:r w:rsidR="002F64A5">
        <w:rPr>
          <w:sz w:val="28"/>
          <w:szCs w:val="28"/>
        </w:rPr>
        <w:t>России от 17.03.2015 № 06-259)// СПС Консультант Плюс.</w:t>
      </w:r>
    </w:p>
    <w:p w:rsidR="008012F2" w:rsidRPr="008012F2" w:rsidRDefault="008012F2" w:rsidP="008012F2">
      <w:pPr>
        <w:spacing w:after="0" w:line="240" w:lineRule="auto"/>
        <w:ind w:left="426" w:hanging="426"/>
        <w:jc w:val="both"/>
        <w:rPr>
          <w:rFonts w:ascii="Times New Roman" w:eastAsia="Times New Roman" w:hAnsi="Times New Roman" w:cs="Times New Roman"/>
          <w:sz w:val="24"/>
          <w:szCs w:val="24"/>
        </w:rPr>
      </w:pPr>
      <w:r w:rsidRPr="008012F2">
        <w:rPr>
          <w:rFonts w:ascii="Times New Roman" w:hAnsi="Times New Roman" w:cs="Times New Roman"/>
          <w:sz w:val="28"/>
          <w:szCs w:val="28"/>
        </w:rPr>
        <w:t xml:space="preserve">5. </w:t>
      </w:r>
      <w:r w:rsidRPr="008012F2">
        <w:rPr>
          <w:rFonts w:ascii="Times New Roman" w:eastAsia="Times New Roman" w:hAnsi="Times New Roman" w:cs="Times New Roman"/>
          <w:color w:val="000000"/>
          <w:spacing w:val="-1"/>
          <w:sz w:val="28"/>
          <w:szCs w:val="28"/>
        </w:rPr>
        <w:t>П</w:t>
      </w:r>
      <w:r w:rsidRPr="008012F2">
        <w:rPr>
          <w:rFonts w:ascii="Times New Roman" w:eastAsia="Times New Roman" w:hAnsi="Times New Roman" w:cs="Times New Roman"/>
          <w:color w:val="000000"/>
          <w:sz w:val="28"/>
          <w:szCs w:val="28"/>
        </w:rPr>
        <w:t>р</w:t>
      </w:r>
      <w:r w:rsidRPr="008012F2">
        <w:rPr>
          <w:rFonts w:ascii="Times New Roman" w:eastAsia="Times New Roman" w:hAnsi="Times New Roman" w:cs="Times New Roman"/>
          <w:color w:val="000000"/>
          <w:spacing w:val="1"/>
          <w:sz w:val="28"/>
          <w:szCs w:val="28"/>
        </w:rPr>
        <w:t>и</w:t>
      </w:r>
      <w:r w:rsidRPr="008012F2">
        <w:rPr>
          <w:rFonts w:ascii="Times New Roman" w:eastAsia="Times New Roman" w:hAnsi="Times New Roman" w:cs="Times New Roman"/>
          <w:color w:val="000000"/>
          <w:sz w:val="28"/>
          <w:szCs w:val="28"/>
        </w:rPr>
        <w:t>м</w:t>
      </w:r>
      <w:r w:rsidRPr="008012F2">
        <w:rPr>
          <w:rFonts w:ascii="Times New Roman" w:eastAsia="Times New Roman" w:hAnsi="Times New Roman" w:cs="Times New Roman"/>
          <w:color w:val="000000"/>
          <w:spacing w:val="-2"/>
          <w:sz w:val="28"/>
          <w:szCs w:val="28"/>
        </w:rPr>
        <w:t>е</w:t>
      </w:r>
      <w:r w:rsidRPr="008012F2">
        <w:rPr>
          <w:rFonts w:ascii="Times New Roman" w:eastAsia="Times New Roman" w:hAnsi="Times New Roman" w:cs="Times New Roman"/>
          <w:color w:val="000000"/>
          <w:spacing w:val="-1"/>
          <w:sz w:val="28"/>
          <w:szCs w:val="28"/>
        </w:rPr>
        <w:t>р</w:t>
      </w:r>
      <w:r w:rsidRPr="008012F2">
        <w:rPr>
          <w:rFonts w:ascii="Times New Roman" w:eastAsia="Times New Roman" w:hAnsi="Times New Roman" w:cs="Times New Roman"/>
          <w:color w:val="000000"/>
          <w:sz w:val="28"/>
          <w:szCs w:val="28"/>
        </w:rPr>
        <w:t>ная</w:t>
      </w:r>
      <w:r w:rsidRPr="008012F2">
        <w:rPr>
          <w:rFonts w:ascii="Times New Roman" w:eastAsia="Times New Roman" w:hAnsi="Times New Roman" w:cs="Times New Roman"/>
          <w:color w:val="000000"/>
          <w:spacing w:val="167"/>
          <w:sz w:val="28"/>
          <w:szCs w:val="28"/>
        </w:rPr>
        <w:t xml:space="preserve"> </w:t>
      </w:r>
      <w:r w:rsidRPr="008012F2">
        <w:rPr>
          <w:rFonts w:ascii="Times New Roman" w:eastAsia="Times New Roman" w:hAnsi="Times New Roman" w:cs="Times New Roman"/>
          <w:color w:val="000000"/>
          <w:spacing w:val="8"/>
          <w:sz w:val="28"/>
          <w:szCs w:val="28"/>
        </w:rPr>
        <w:t>о</w:t>
      </w:r>
      <w:r w:rsidRPr="008012F2">
        <w:rPr>
          <w:rFonts w:ascii="Times New Roman" w:eastAsia="Times New Roman" w:hAnsi="Times New Roman" w:cs="Times New Roman"/>
          <w:color w:val="000000"/>
          <w:sz w:val="28"/>
          <w:szCs w:val="28"/>
        </w:rPr>
        <w:t>сно</w:t>
      </w:r>
      <w:r w:rsidRPr="008012F2">
        <w:rPr>
          <w:rFonts w:ascii="Times New Roman" w:eastAsia="Times New Roman" w:hAnsi="Times New Roman" w:cs="Times New Roman"/>
          <w:color w:val="000000"/>
          <w:spacing w:val="-2"/>
          <w:sz w:val="28"/>
          <w:szCs w:val="28"/>
        </w:rPr>
        <w:t>в</w:t>
      </w:r>
      <w:r w:rsidRPr="008012F2">
        <w:rPr>
          <w:rFonts w:ascii="Times New Roman" w:eastAsia="Times New Roman" w:hAnsi="Times New Roman" w:cs="Times New Roman"/>
          <w:color w:val="000000"/>
          <w:spacing w:val="-1"/>
          <w:sz w:val="28"/>
          <w:szCs w:val="28"/>
        </w:rPr>
        <w:t>н</w:t>
      </w:r>
      <w:r w:rsidRPr="008012F2">
        <w:rPr>
          <w:rFonts w:ascii="Times New Roman" w:eastAsia="Times New Roman" w:hAnsi="Times New Roman" w:cs="Times New Roman"/>
          <w:color w:val="000000"/>
          <w:sz w:val="28"/>
          <w:szCs w:val="28"/>
        </w:rPr>
        <w:t>ая</w:t>
      </w:r>
      <w:r w:rsidRPr="008012F2">
        <w:rPr>
          <w:rFonts w:ascii="Times New Roman" w:eastAsia="Times New Roman" w:hAnsi="Times New Roman" w:cs="Times New Roman"/>
          <w:color w:val="000000"/>
          <w:spacing w:val="167"/>
          <w:sz w:val="28"/>
          <w:szCs w:val="28"/>
        </w:rPr>
        <w:t xml:space="preserve"> </w:t>
      </w:r>
      <w:r w:rsidRPr="008012F2">
        <w:rPr>
          <w:rFonts w:ascii="Times New Roman" w:eastAsia="Times New Roman" w:hAnsi="Times New Roman" w:cs="Times New Roman"/>
          <w:color w:val="000000"/>
          <w:sz w:val="28"/>
          <w:szCs w:val="28"/>
        </w:rPr>
        <w:t>об</w:t>
      </w:r>
      <w:r w:rsidRPr="008012F2">
        <w:rPr>
          <w:rFonts w:ascii="Times New Roman" w:eastAsia="Times New Roman" w:hAnsi="Times New Roman" w:cs="Times New Roman"/>
          <w:color w:val="000000"/>
          <w:spacing w:val="1"/>
          <w:sz w:val="28"/>
          <w:szCs w:val="28"/>
        </w:rPr>
        <w:t>р</w:t>
      </w:r>
      <w:r w:rsidRPr="008012F2">
        <w:rPr>
          <w:rFonts w:ascii="Times New Roman" w:eastAsia="Times New Roman" w:hAnsi="Times New Roman" w:cs="Times New Roman"/>
          <w:color w:val="000000"/>
          <w:sz w:val="28"/>
          <w:szCs w:val="28"/>
        </w:rPr>
        <w:t>а</w:t>
      </w:r>
      <w:r w:rsidRPr="008012F2">
        <w:rPr>
          <w:rFonts w:ascii="Times New Roman" w:eastAsia="Times New Roman" w:hAnsi="Times New Roman" w:cs="Times New Roman"/>
          <w:color w:val="000000"/>
          <w:spacing w:val="-4"/>
          <w:sz w:val="28"/>
          <w:szCs w:val="28"/>
        </w:rPr>
        <w:t>з</w:t>
      </w:r>
      <w:r w:rsidRPr="008012F2">
        <w:rPr>
          <w:rFonts w:ascii="Times New Roman" w:eastAsia="Times New Roman" w:hAnsi="Times New Roman" w:cs="Times New Roman"/>
          <w:color w:val="000000"/>
          <w:sz w:val="28"/>
          <w:szCs w:val="28"/>
        </w:rPr>
        <w:t>о</w:t>
      </w:r>
      <w:r w:rsidRPr="008012F2">
        <w:rPr>
          <w:rFonts w:ascii="Times New Roman" w:eastAsia="Times New Roman" w:hAnsi="Times New Roman" w:cs="Times New Roman"/>
          <w:color w:val="000000"/>
          <w:spacing w:val="-5"/>
          <w:sz w:val="28"/>
          <w:szCs w:val="28"/>
        </w:rPr>
        <w:t>в</w:t>
      </w:r>
      <w:r w:rsidRPr="008012F2">
        <w:rPr>
          <w:rFonts w:ascii="Times New Roman" w:eastAsia="Times New Roman" w:hAnsi="Times New Roman" w:cs="Times New Roman"/>
          <w:color w:val="000000"/>
          <w:spacing w:val="-7"/>
          <w:sz w:val="28"/>
          <w:szCs w:val="28"/>
        </w:rPr>
        <w:t>а</w:t>
      </w:r>
      <w:r w:rsidRPr="008012F2">
        <w:rPr>
          <w:rFonts w:ascii="Times New Roman" w:eastAsia="Times New Roman" w:hAnsi="Times New Roman" w:cs="Times New Roman"/>
          <w:color w:val="000000"/>
          <w:sz w:val="28"/>
          <w:szCs w:val="28"/>
        </w:rPr>
        <w:t>те</w:t>
      </w:r>
      <w:r w:rsidRPr="008012F2">
        <w:rPr>
          <w:rFonts w:ascii="Times New Roman" w:eastAsia="Times New Roman" w:hAnsi="Times New Roman" w:cs="Times New Roman"/>
          <w:color w:val="000000"/>
          <w:spacing w:val="-1"/>
          <w:sz w:val="28"/>
          <w:szCs w:val="28"/>
        </w:rPr>
        <w:t>ль</w:t>
      </w:r>
      <w:r w:rsidRPr="008012F2">
        <w:rPr>
          <w:rFonts w:ascii="Times New Roman" w:eastAsia="Times New Roman" w:hAnsi="Times New Roman" w:cs="Times New Roman"/>
          <w:color w:val="000000"/>
          <w:sz w:val="28"/>
          <w:szCs w:val="28"/>
        </w:rPr>
        <w:t>ная</w:t>
      </w:r>
      <w:r w:rsidRPr="008012F2">
        <w:rPr>
          <w:rFonts w:ascii="Times New Roman" w:eastAsia="Times New Roman" w:hAnsi="Times New Roman" w:cs="Times New Roman"/>
          <w:color w:val="000000"/>
          <w:spacing w:val="167"/>
          <w:sz w:val="28"/>
          <w:szCs w:val="28"/>
        </w:rPr>
        <w:t xml:space="preserve"> </w:t>
      </w:r>
      <w:r w:rsidRPr="008012F2">
        <w:rPr>
          <w:rFonts w:ascii="Times New Roman" w:eastAsia="Times New Roman" w:hAnsi="Times New Roman" w:cs="Times New Roman"/>
          <w:color w:val="000000"/>
          <w:spacing w:val="1"/>
          <w:sz w:val="28"/>
          <w:szCs w:val="28"/>
        </w:rPr>
        <w:t>п</w:t>
      </w:r>
      <w:r w:rsidRPr="008012F2">
        <w:rPr>
          <w:rFonts w:ascii="Times New Roman" w:eastAsia="Times New Roman" w:hAnsi="Times New Roman" w:cs="Times New Roman"/>
          <w:color w:val="000000"/>
          <w:sz w:val="28"/>
          <w:szCs w:val="28"/>
        </w:rPr>
        <w:t>рог</w:t>
      </w:r>
      <w:r w:rsidRPr="008012F2">
        <w:rPr>
          <w:rFonts w:ascii="Times New Roman" w:eastAsia="Times New Roman" w:hAnsi="Times New Roman" w:cs="Times New Roman"/>
          <w:color w:val="000000"/>
          <w:spacing w:val="-1"/>
          <w:sz w:val="28"/>
          <w:szCs w:val="28"/>
        </w:rPr>
        <w:t>р</w:t>
      </w:r>
      <w:r w:rsidRPr="008012F2">
        <w:rPr>
          <w:rFonts w:ascii="Times New Roman" w:eastAsia="Times New Roman" w:hAnsi="Times New Roman" w:cs="Times New Roman"/>
          <w:color w:val="000000"/>
          <w:sz w:val="28"/>
          <w:szCs w:val="28"/>
        </w:rPr>
        <w:t>ам</w:t>
      </w:r>
      <w:r w:rsidRPr="008012F2">
        <w:rPr>
          <w:rFonts w:ascii="Times New Roman" w:eastAsia="Times New Roman" w:hAnsi="Times New Roman" w:cs="Times New Roman"/>
          <w:color w:val="000000"/>
          <w:spacing w:val="-2"/>
          <w:sz w:val="28"/>
          <w:szCs w:val="28"/>
        </w:rPr>
        <w:t>м</w:t>
      </w:r>
      <w:r w:rsidRPr="008012F2">
        <w:rPr>
          <w:rFonts w:ascii="Times New Roman" w:eastAsia="Times New Roman" w:hAnsi="Times New Roman" w:cs="Times New Roman"/>
          <w:color w:val="000000"/>
          <w:sz w:val="28"/>
          <w:szCs w:val="28"/>
        </w:rPr>
        <w:t>а</w:t>
      </w:r>
      <w:r w:rsidRPr="008012F2">
        <w:rPr>
          <w:rFonts w:ascii="Times New Roman" w:eastAsia="Times New Roman" w:hAnsi="Times New Roman" w:cs="Times New Roman"/>
          <w:color w:val="000000"/>
          <w:spacing w:val="168"/>
          <w:sz w:val="28"/>
          <w:szCs w:val="28"/>
        </w:rPr>
        <w:t xml:space="preserve"> </w:t>
      </w:r>
      <w:r w:rsidRPr="008012F2">
        <w:rPr>
          <w:rFonts w:ascii="Times New Roman" w:eastAsia="Times New Roman" w:hAnsi="Times New Roman" w:cs="Times New Roman"/>
          <w:color w:val="000000"/>
          <w:spacing w:val="-1"/>
          <w:sz w:val="28"/>
          <w:szCs w:val="28"/>
        </w:rPr>
        <w:t>с</w:t>
      </w:r>
      <w:r w:rsidRPr="008012F2">
        <w:rPr>
          <w:rFonts w:ascii="Times New Roman" w:eastAsia="Times New Roman" w:hAnsi="Times New Roman" w:cs="Times New Roman"/>
          <w:color w:val="000000"/>
          <w:sz w:val="28"/>
          <w:szCs w:val="28"/>
        </w:rPr>
        <w:t>р</w:t>
      </w:r>
      <w:r w:rsidRPr="008012F2">
        <w:rPr>
          <w:rFonts w:ascii="Times New Roman" w:eastAsia="Times New Roman" w:hAnsi="Times New Roman" w:cs="Times New Roman"/>
          <w:color w:val="000000"/>
          <w:spacing w:val="-4"/>
          <w:sz w:val="28"/>
          <w:szCs w:val="28"/>
        </w:rPr>
        <w:t>е</w:t>
      </w:r>
      <w:r w:rsidRPr="008012F2">
        <w:rPr>
          <w:rFonts w:ascii="Times New Roman" w:eastAsia="Times New Roman" w:hAnsi="Times New Roman" w:cs="Times New Roman"/>
          <w:color w:val="000000"/>
          <w:spacing w:val="-2"/>
          <w:sz w:val="28"/>
          <w:szCs w:val="28"/>
        </w:rPr>
        <w:t>д</w:t>
      </w:r>
      <w:r w:rsidRPr="008012F2">
        <w:rPr>
          <w:rFonts w:ascii="Times New Roman" w:eastAsia="Times New Roman" w:hAnsi="Times New Roman" w:cs="Times New Roman"/>
          <w:color w:val="000000"/>
          <w:spacing w:val="-1"/>
          <w:sz w:val="28"/>
          <w:szCs w:val="28"/>
        </w:rPr>
        <w:t>н</w:t>
      </w:r>
      <w:r w:rsidRPr="008012F2">
        <w:rPr>
          <w:rFonts w:ascii="Times New Roman" w:eastAsia="Times New Roman" w:hAnsi="Times New Roman" w:cs="Times New Roman"/>
          <w:color w:val="000000"/>
          <w:sz w:val="28"/>
          <w:szCs w:val="28"/>
        </w:rPr>
        <w:t>е</w:t>
      </w:r>
      <w:r w:rsidRPr="008012F2">
        <w:rPr>
          <w:rFonts w:ascii="Times New Roman" w:eastAsia="Times New Roman" w:hAnsi="Times New Roman" w:cs="Times New Roman"/>
          <w:color w:val="000000"/>
          <w:spacing w:val="-7"/>
          <w:sz w:val="28"/>
          <w:szCs w:val="28"/>
        </w:rPr>
        <w:t>г</w:t>
      </w:r>
      <w:r w:rsidRPr="008012F2">
        <w:rPr>
          <w:rFonts w:ascii="Times New Roman" w:eastAsia="Times New Roman" w:hAnsi="Times New Roman" w:cs="Times New Roman"/>
          <w:color w:val="000000"/>
          <w:sz w:val="28"/>
          <w:szCs w:val="28"/>
        </w:rPr>
        <w:t>о</w:t>
      </w:r>
      <w:r w:rsidRPr="008012F2">
        <w:rPr>
          <w:rFonts w:ascii="Times New Roman" w:eastAsia="Times New Roman" w:hAnsi="Times New Roman" w:cs="Times New Roman"/>
          <w:color w:val="000000"/>
          <w:spacing w:val="168"/>
          <w:sz w:val="28"/>
          <w:szCs w:val="28"/>
        </w:rPr>
        <w:t xml:space="preserve"> </w:t>
      </w:r>
      <w:r w:rsidRPr="008012F2">
        <w:rPr>
          <w:rFonts w:ascii="Times New Roman" w:eastAsia="Times New Roman" w:hAnsi="Times New Roman" w:cs="Times New Roman"/>
          <w:color w:val="000000"/>
          <w:sz w:val="28"/>
          <w:szCs w:val="28"/>
        </w:rPr>
        <w:t>обще</w:t>
      </w:r>
      <w:r w:rsidRPr="008012F2">
        <w:rPr>
          <w:rFonts w:ascii="Times New Roman" w:eastAsia="Times New Roman" w:hAnsi="Times New Roman" w:cs="Times New Roman"/>
          <w:color w:val="000000"/>
          <w:spacing w:val="-8"/>
          <w:sz w:val="28"/>
          <w:szCs w:val="28"/>
        </w:rPr>
        <w:t>г</w:t>
      </w:r>
      <w:r w:rsidRPr="008012F2">
        <w:rPr>
          <w:rFonts w:ascii="Times New Roman" w:eastAsia="Times New Roman" w:hAnsi="Times New Roman" w:cs="Times New Roman"/>
          <w:color w:val="000000"/>
          <w:sz w:val="28"/>
          <w:szCs w:val="28"/>
        </w:rPr>
        <w:t>о обра</w:t>
      </w:r>
      <w:r w:rsidRPr="008012F2">
        <w:rPr>
          <w:rFonts w:ascii="Times New Roman" w:eastAsia="Times New Roman" w:hAnsi="Times New Roman" w:cs="Times New Roman"/>
          <w:color w:val="000000"/>
          <w:spacing w:val="-2"/>
          <w:sz w:val="28"/>
          <w:szCs w:val="28"/>
        </w:rPr>
        <w:t>з</w:t>
      </w:r>
      <w:r w:rsidRPr="008012F2">
        <w:rPr>
          <w:rFonts w:ascii="Times New Roman" w:eastAsia="Times New Roman" w:hAnsi="Times New Roman" w:cs="Times New Roman"/>
          <w:color w:val="000000"/>
          <w:sz w:val="28"/>
          <w:szCs w:val="28"/>
        </w:rPr>
        <w:t>о</w:t>
      </w:r>
      <w:r w:rsidRPr="008012F2">
        <w:rPr>
          <w:rFonts w:ascii="Times New Roman" w:eastAsia="Times New Roman" w:hAnsi="Times New Roman" w:cs="Times New Roman"/>
          <w:color w:val="000000"/>
          <w:spacing w:val="-5"/>
          <w:sz w:val="28"/>
          <w:szCs w:val="28"/>
        </w:rPr>
        <w:t>в</w:t>
      </w:r>
      <w:r w:rsidRPr="008012F2">
        <w:rPr>
          <w:rFonts w:ascii="Times New Roman" w:eastAsia="Times New Roman" w:hAnsi="Times New Roman" w:cs="Times New Roman"/>
          <w:color w:val="000000"/>
          <w:spacing w:val="-2"/>
          <w:sz w:val="28"/>
          <w:szCs w:val="28"/>
        </w:rPr>
        <w:t>а</w:t>
      </w:r>
      <w:r w:rsidRPr="008012F2">
        <w:rPr>
          <w:rFonts w:ascii="Times New Roman" w:eastAsia="Times New Roman" w:hAnsi="Times New Roman" w:cs="Times New Roman"/>
          <w:color w:val="000000"/>
          <w:sz w:val="28"/>
          <w:szCs w:val="28"/>
        </w:rPr>
        <w:t>н</w:t>
      </w:r>
      <w:r w:rsidRPr="008012F2">
        <w:rPr>
          <w:rFonts w:ascii="Times New Roman" w:eastAsia="Times New Roman" w:hAnsi="Times New Roman" w:cs="Times New Roman"/>
          <w:color w:val="000000"/>
          <w:spacing w:val="-1"/>
          <w:sz w:val="28"/>
          <w:szCs w:val="28"/>
        </w:rPr>
        <w:t>и</w:t>
      </w:r>
      <w:r w:rsidRPr="008012F2">
        <w:rPr>
          <w:rFonts w:ascii="Times New Roman" w:eastAsia="Times New Roman" w:hAnsi="Times New Roman" w:cs="Times New Roman"/>
          <w:color w:val="000000"/>
          <w:spacing w:val="1"/>
          <w:sz w:val="28"/>
          <w:szCs w:val="28"/>
        </w:rPr>
        <w:t>я</w:t>
      </w:r>
      <w:r w:rsidRPr="008012F2">
        <w:rPr>
          <w:rFonts w:ascii="Times New Roman" w:eastAsia="Calibri" w:hAnsi="Times New Roman" w:cs="Times New Roman"/>
          <w:color w:val="000000"/>
          <w:sz w:val="28"/>
          <w:szCs w:val="28"/>
        </w:rPr>
        <w:t>,</w:t>
      </w:r>
      <w:r w:rsidRPr="008012F2">
        <w:rPr>
          <w:rFonts w:ascii="Times New Roman" w:eastAsia="Calibri" w:hAnsi="Times New Roman" w:cs="Times New Roman"/>
          <w:color w:val="000000"/>
          <w:spacing w:val="148"/>
          <w:sz w:val="28"/>
          <w:szCs w:val="28"/>
        </w:rPr>
        <w:t xml:space="preserve"> </w:t>
      </w:r>
      <w:r w:rsidRPr="008012F2">
        <w:rPr>
          <w:rFonts w:ascii="Times New Roman" w:eastAsia="Times New Roman" w:hAnsi="Times New Roman" w:cs="Times New Roman"/>
          <w:color w:val="000000"/>
          <w:spacing w:val="-8"/>
          <w:sz w:val="28"/>
          <w:szCs w:val="28"/>
        </w:rPr>
        <w:t>о</w:t>
      </w:r>
      <w:r w:rsidRPr="008012F2">
        <w:rPr>
          <w:rFonts w:ascii="Times New Roman" w:eastAsia="Times New Roman" w:hAnsi="Times New Roman" w:cs="Times New Roman"/>
          <w:color w:val="000000"/>
          <w:spacing w:val="-1"/>
          <w:sz w:val="28"/>
          <w:szCs w:val="28"/>
        </w:rPr>
        <w:t>д</w:t>
      </w:r>
      <w:r w:rsidRPr="008012F2">
        <w:rPr>
          <w:rFonts w:ascii="Times New Roman" w:eastAsia="Times New Roman" w:hAnsi="Times New Roman" w:cs="Times New Roman"/>
          <w:color w:val="000000"/>
          <w:sz w:val="28"/>
          <w:szCs w:val="28"/>
        </w:rPr>
        <w:t>о</w:t>
      </w:r>
      <w:r w:rsidRPr="008012F2">
        <w:rPr>
          <w:rFonts w:ascii="Times New Roman" w:eastAsia="Times New Roman" w:hAnsi="Times New Roman" w:cs="Times New Roman"/>
          <w:color w:val="000000"/>
          <w:spacing w:val="-1"/>
          <w:sz w:val="28"/>
          <w:szCs w:val="28"/>
        </w:rPr>
        <w:t>бр</w:t>
      </w:r>
      <w:r w:rsidRPr="008012F2">
        <w:rPr>
          <w:rFonts w:ascii="Times New Roman" w:eastAsia="Times New Roman" w:hAnsi="Times New Roman" w:cs="Times New Roman"/>
          <w:color w:val="000000"/>
          <w:sz w:val="28"/>
          <w:szCs w:val="28"/>
        </w:rPr>
        <w:t>ен</w:t>
      </w:r>
      <w:r w:rsidRPr="008012F2">
        <w:rPr>
          <w:rFonts w:ascii="Times New Roman" w:eastAsia="Times New Roman" w:hAnsi="Times New Roman" w:cs="Times New Roman"/>
          <w:color w:val="000000"/>
          <w:spacing w:val="-1"/>
          <w:sz w:val="28"/>
          <w:szCs w:val="28"/>
        </w:rPr>
        <w:t>н</w:t>
      </w:r>
      <w:r w:rsidRPr="008012F2">
        <w:rPr>
          <w:rFonts w:ascii="Times New Roman" w:eastAsia="Times New Roman" w:hAnsi="Times New Roman" w:cs="Times New Roman"/>
          <w:color w:val="000000"/>
          <w:sz w:val="28"/>
          <w:szCs w:val="28"/>
        </w:rPr>
        <w:t>ая</w:t>
      </w:r>
      <w:r w:rsidRPr="008012F2">
        <w:rPr>
          <w:rFonts w:ascii="Times New Roman" w:eastAsia="Times New Roman" w:hAnsi="Times New Roman" w:cs="Times New Roman"/>
          <w:color w:val="000000"/>
          <w:sz w:val="28"/>
          <w:szCs w:val="28"/>
        </w:rPr>
        <w:tab/>
        <w:t>реш</w:t>
      </w:r>
      <w:r w:rsidRPr="008012F2">
        <w:rPr>
          <w:rFonts w:ascii="Times New Roman" w:eastAsia="Times New Roman" w:hAnsi="Times New Roman" w:cs="Times New Roman"/>
          <w:color w:val="000000"/>
          <w:spacing w:val="-1"/>
          <w:sz w:val="28"/>
          <w:szCs w:val="28"/>
        </w:rPr>
        <w:t>е</w:t>
      </w:r>
      <w:r w:rsidRPr="008012F2">
        <w:rPr>
          <w:rFonts w:ascii="Times New Roman" w:eastAsia="Times New Roman" w:hAnsi="Times New Roman" w:cs="Times New Roman"/>
          <w:color w:val="000000"/>
          <w:sz w:val="28"/>
          <w:szCs w:val="28"/>
        </w:rPr>
        <w:t>ни</w:t>
      </w:r>
      <w:r w:rsidRPr="008012F2">
        <w:rPr>
          <w:rFonts w:ascii="Times New Roman" w:eastAsia="Times New Roman" w:hAnsi="Times New Roman" w:cs="Times New Roman"/>
          <w:color w:val="000000"/>
          <w:spacing w:val="-1"/>
          <w:sz w:val="28"/>
          <w:szCs w:val="28"/>
        </w:rPr>
        <w:t>е</w:t>
      </w:r>
      <w:r w:rsidRPr="008012F2">
        <w:rPr>
          <w:rFonts w:ascii="Times New Roman" w:eastAsia="Times New Roman" w:hAnsi="Times New Roman" w:cs="Times New Roman"/>
          <w:color w:val="000000"/>
          <w:sz w:val="28"/>
          <w:szCs w:val="28"/>
        </w:rPr>
        <w:t>м</w:t>
      </w:r>
      <w:r w:rsidRPr="008012F2">
        <w:rPr>
          <w:rFonts w:ascii="Times New Roman" w:eastAsia="Times New Roman" w:hAnsi="Times New Roman" w:cs="Times New Roman"/>
          <w:color w:val="000000"/>
          <w:spacing w:val="139"/>
          <w:sz w:val="28"/>
          <w:szCs w:val="28"/>
        </w:rPr>
        <w:t xml:space="preserve"> </w:t>
      </w:r>
      <w:r w:rsidRPr="008012F2">
        <w:rPr>
          <w:rFonts w:ascii="Times New Roman" w:eastAsia="Times New Roman" w:hAnsi="Times New Roman" w:cs="Times New Roman"/>
          <w:color w:val="000000"/>
          <w:sz w:val="28"/>
          <w:szCs w:val="28"/>
        </w:rPr>
        <w:t>ф</w:t>
      </w:r>
      <w:r w:rsidRPr="008012F2">
        <w:rPr>
          <w:rFonts w:ascii="Times New Roman" w:eastAsia="Times New Roman" w:hAnsi="Times New Roman" w:cs="Times New Roman"/>
          <w:color w:val="000000"/>
          <w:spacing w:val="-3"/>
          <w:sz w:val="28"/>
          <w:szCs w:val="28"/>
        </w:rPr>
        <w:t>е</w:t>
      </w:r>
      <w:r w:rsidRPr="008012F2">
        <w:rPr>
          <w:rFonts w:ascii="Times New Roman" w:eastAsia="Times New Roman" w:hAnsi="Times New Roman" w:cs="Times New Roman"/>
          <w:color w:val="000000"/>
          <w:sz w:val="28"/>
          <w:szCs w:val="28"/>
        </w:rPr>
        <w:t>д</w:t>
      </w:r>
      <w:r w:rsidRPr="008012F2">
        <w:rPr>
          <w:rFonts w:ascii="Times New Roman" w:eastAsia="Times New Roman" w:hAnsi="Times New Roman" w:cs="Times New Roman"/>
          <w:color w:val="000000"/>
          <w:spacing w:val="-2"/>
          <w:sz w:val="28"/>
          <w:szCs w:val="28"/>
        </w:rPr>
        <w:t>е</w:t>
      </w:r>
      <w:r w:rsidRPr="008012F2">
        <w:rPr>
          <w:rFonts w:ascii="Times New Roman" w:eastAsia="Times New Roman" w:hAnsi="Times New Roman" w:cs="Times New Roman"/>
          <w:color w:val="000000"/>
          <w:sz w:val="28"/>
          <w:szCs w:val="28"/>
        </w:rPr>
        <w:t>р</w:t>
      </w:r>
      <w:r w:rsidRPr="008012F2">
        <w:rPr>
          <w:rFonts w:ascii="Times New Roman" w:eastAsia="Times New Roman" w:hAnsi="Times New Roman" w:cs="Times New Roman"/>
          <w:color w:val="000000"/>
          <w:spacing w:val="3"/>
          <w:sz w:val="28"/>
          <w:szCs w:val="28"/>
        </w:rPr>
        <w:t>а</w:t>
      </w:r>
      <w:r w:rsidRPr="008012F2">
        <w:rPr>
          <w:rFonts w:ascii="Times New Roman" w:eastAsia="Times New Roman" w:hAnsi="Times New Roman" w:cs="Times New Roman"/>
          <w:color w:val="000000"/>
          <w:sz w:val="28"/>
          <w:szCs w:val="28"/>
        </w:rPr>
        <w:t>л</w:t>
      </w:r>
      <w:r w:rsidRPr="008012F2">
        <w:rPr>
          <w:rFonts w:ascii="Times New Roman" w:eastAsia="Times New Roman" w:hAnsi="Times New Roman" w:cs="Times New Roman"/>
          <w:color w:val="000000"/>
          <w:spacing w:val="-1"/>
          <w:sz w:val="28"/>
          <w:szCs w:val="28"/>
        </w:rPr>
        <w:t>ь</w:t>
      </w:r>
      <w:r w:rsidRPr="008012F2">
        <w:rPr>
          <w:rFonts w:ascii="Times New Roman" w:eastAsia="Times New Roman" w:hAnsi="Times New Roman" w:cs="Times New Roman"/>
          <w:color w:val="000000"/>
          <w:spacing w:val="-2"/>
          <w:sz w:val="28"/>
          <w:szCs w:val="28"/>
        </w:rPr>
        <w:t>н</w:t>
      </w:r>
      <w:r w:rsidRPr="008012F2">
        <w:rPr>
          <w:rFonts w:ascii="Times New Roman" w:eastAsia="Times New Roman" w:hAnsi="Times New Roman" w:cs="Times New Roman"/>
          <w:color w:val="000000"/>
          <w:sz w:val="28"/>
          <w:szCs w:val="28"/>
        </w:rPr>
        <w:t>о</w:t>
      </w:r>
      <w:r w:rsidRPr="008012F2">
        <w:rPr>
          <w:rFonts w:ascii="Times New Roman" w:eastAsia="Times New Roman" w:hAnsi="Times New Roman" w:cs="Times New Roman"/>
          <w:color w:val="000000"/>
          <w:spacing w:val="-6"/>
          <w:sz w:val="28"/>
          <w:szCs w:val="28"/>
        </w:rPr>
        <w:t>г</w:t>
      </w:r>
      <w:r w:rsidRPr="008012F2">
        <w:rPr>
          <w:rFonts w:ascii="Times New Roman" w:eastAsia="Times New Roman" w:hAnsi="Times New Roman" w:cs="Times New Roman"/>
          <w:color w:val="000000"/>
          <w:sz w:val="28"/>
          <w:szCs w:val="28"/>
        </w:rPr>
        <w:t>о</w:t>
      </w:r>
      <w:r w:rsidRPr="008012F2">
        <w:rPr>
          <w:rFonts w:ascii="Times New Roman" w:eastAsia="Times New Roman" w:hAnsi="Times New Roman" w:cs="Times New Roman"/>
          <w:color w:val="000000"/>
          <w:spacing w:val="143"/>
          <w:sz w:val="28"/>
          <w:szCs w:val="28"/>
        </w:rPr>
        <w:t xml:space="preserve"> </w:t>
      </w:r>
      <w:r w:rsidRPr="008012F2">
        <w:rPr>
          <w:rFonts w:ascii="Times New Roman" w:eastAsia="Times New Roman" w:hAnsi="Times New Roman" w:cs="Times New Roman"/>
          <w:color w:val="000000"/>
          <w:spacing w:val="-2"/>
          <w:sz w:val="28"/>
          <w:szCs w:val="28"/>
        </w:rPr>
        <w:t>у</w:t>
      </w:r>
      <w:r w:rsidRPr="008012F2">
        <w:rPr>
          <w:rFonts w:ascii="Times New Roman" w:eastAsia="Times New Roman" w:hAnsi="Times New Roman" w:cs="Times New Roman"/>
          <w:color w:val="000000"/>
          <w:sz w:val="28"/>
          <w:szCs w:val="28"/>
        </w:rPr>
        <w:t>чебно</w:t>
      </w:r>
      <w:r w:rsidRPr="008012F2">
        <w:rPr>
          <w:rFonts w:ascii="Times New Roman" w:eastAsia="Calibri" w:hAnsi="Times New Roman" w:cs="Times New Roman"/>
          <w:color w:val="000000"/>
          <w:spacing w:val="-1"/>
          <w:sz w:val="28"/>
          <w:szCs w:val="28"/>
        </w:rPr>
        <w:t>-</w:t>
      </w:r>
      <w:r w:rsidRPr="008012F2">
        <w:rPr>
          <w:rFonts w:ascii="Times New Roman" w:eastAsia="Times New Roman" w:hAnsi="Times New Roman" w:cs="Times New Roman"/>
          <w:color w:val="000000"/>
          <w:sz w:val="28"/>
          <w:szCs w:val="28"/>
        </w:rPr>
        <w:t>ме</w:t>
      </w:r>
      <w:r w:rsidRPr="008012F2">
        <w:rPr>
          <w:rFonts w:ascii="Times New Roman" w:eastAsia="Times New Roman" w:hAnsi="Times New Roman" w:cs="Times New Roman"/>
          <w:color w:val="000000"/>
          <w:spacing w:val="-5"/>
          <w:sz w:val="28"/>
          <w:szCs w:val="28"/>
        </w:rPr>
        <w:t>т</w:t>
      </w:r>
      <w:r w:rsidRPr="008012F2">
        <w:rPr>
          <w:rFonts w:ascii="Times New Roman" w:eastAsia="Times New Roman" w:hAnsi="Times New Roman" w:cs="Times New Roman"/>
          <w:color w:val="000000"/>
          <w:spacing w:val="-8"/>
          <w:sz w:val="28"/>
          <w:szCs w:val="28"/>
        </w:rPr>
        <w:t>о</w:t>
      </w:r>
      <w:r w:rsidRPr="008012F2">
        <w:rPr>
          <w:rFonts w:ascii="Times New Roman" w:eastAsia="Times New Roman" w:hAnsi="Times New Roman" w:cs="Times New Roman"/>
          <w:color w:val="000000"/>
          <w:spacing w:val="-2"/>
          <w:sz w:val="28"/>
          <w:szCs w:val="28"/>
        </w:rPr>
        <w:t>д</w:t>
      </w:r>
      <w:r w:rsidRPr="008012F2">
        <w:rPr>
          <w:rFonts w:ascii="Times New Roman" w:eastAsia="Times New Roman" w:hAnsi="Times New Roman" w:cs="Times New Roman"/>
          <w:color w:val="000000"/>
          <w:sz w:val="28"/>
          <w:szCs w:val="28"/>
        </w:rPr>
        <w:t>ич</w:t>
      </w:r>
      <w:r w:rsidRPr="008012F2">
        <w:rPr>
          <w:rFonts w:ascii="Times New Roman" w:eastAsia="Times New Roman" w:hAnsi="Times New Roman" w:cs="Times New Roman"/>
          <w:color w:val="000000"/>
          <w:spacing w:val="7"/>
          <w:sz w:val="28"/>
          <w:szCs w:val="28"/>
        </w:rPr>
        <w:t>е</w:t>
      </w:r>
      <w:r w:rsidRPr="008012F2">
        <w:rPr>
          <w:rFonts w:ascii="Times New Roman" w:eastAsia="Times New Roman" w:hAnsi="Times New Roman" w:cs="Times New Roman"/>
          <w:color w:val="000000"/>
          <w:spacing w:val="-1"/>
          <w:sz w:val="28"/>
          <w:szCs w:val="28"/>
        </w:rPr>
        <w:t>с</w:t>
      </w:r>
      <w:r w:rsidRPr="008012F2">
        <w:rPr>
          <w:rFonts w:ascii="Times New Roman" w:eastAsia="Times New Roman" w:hAnsi="Times New Roman" w:cs="Times New Roman"/>
          <w:color w:val="000000"/>
          <w:spacing w:val="-14"/>
          <w:sz w:val="28"/>
          <w:szCs w:val="28"/>
        </w:rPr>
        <w:t>к</w:t>
      </w:r>
      <w:r w:rsidRPr="008012F2">
        <w:rPr>
          <w:rFonts w:ascii="Times New Roman" w:eastAsia="Times New Roman" w:hAnsi="Times New Roman" w:cs="Times New Roman"/>
          <w:color w:val="000000"/>
          <w:sz w:val="28"/>
          <w:szCs w:val="28"/>
        </w:rPr>
        <w:t>о</w:t>
      </w:r>
      <w:r w:rsidRPr="008012F2">
        <w:rPr>
          <w:rFonts w:ascii="Times New Roman" w:eastAsia="Times New Roman" w:hAnsi="Times New Roman" w:cs="Times New Roman"/>
          <w:color w:val="000000"/>
          <w:spacing w:val="-9"/>
          <w:sz w:val="28"/>
          <w:szCs w:val="28"/>
        </w:rPr>
        <w:t>г</w:t>
      </w:r>
      <w:r w:rsidRPr="008012F2">
        <w:rPr>
          <w:rFonts w:ascii="Times New Roman" w:eastAsia="Times New Roman" w:hAnsi="Times New Roman" w:cs="Times New Roman"/>
          <w:color w:val="000000"/>
          <w:sz w:val="28"/>
          <w:szCs w:val="28"/>
        </w:rPr>
        <w:t>о о</w:t>
      </w:r>
      <w:r w:rsidRPr="008012F2">
        <w:rPr>
          <w:rFonts w:ascii="Times New Roman" w:eastAsia="Times New Roman" w:hAnsi="Times New Roman" w:cs="Times New Roman"/>
          <w:color w:val="000000"/>
          <w:spacing w:val="-5"/>
          <w:sz w:val="28"/>
          <w:szCs w:val="28"/>
        </w:rPr>
        <w:t>б</w:t>
      </w:r>
      <w:r w:rsidRPr="008012F2">
        <w:rPr>
          <w:rFonts w:ascii="Times New Roman" w:eastAsia="Times New Roman" w:hAnsi="Times New Roman" w:cs="Times New Roman"/>
          <w:color w:val="000000"/>
          <w:spacing w:val="-1"/>
          <w:sz w:val="28"/>
          <w:szCs w:val="28"/>
        </w:rPr>
        <w:t>ъ</w:t>
      </w:r>
      <w:r w:rsidRPr="008012F2">
        <w:rPr>
          <w:rFonts w:ascii="Times New Roman" w:eastAsia="Times New Roman" w:hAnsi="Times New Roman" w:cs="Times New Roman"/>
          <w:color w:val="000000"/>
          <w:spacing w:val="-5"/>
          <w:sz w:val="28"/>
          <w:szCs w:val="28"/>
        </w:rPr>
        <w:t>е</w:t>
      </w:r>
      <w:r w:rsidRPr="008012F2">
        <w:rPr>
          <w:rFonts w:ascii="Times New Roman" w:eastAsia="Times New Roman" w:hAnsi="Times New Roman" w:cs="Times New Roman"/>
          <w:color w:val="000000"/>
          <w:spacing w:val="-1"/>
          <w:sz w:val="28"/>
          <w:szCs w:val="28"/>
        </w:rPr>
        <w:t>д</w:t>
      </w:r>
      <w:r w:rsidRPr="008012F2">
        <w:rPr>
          <w:rFonts w:ascii="Times New Roman" w:eastAsia="Times New Roman" w:hAnsi="Times New Roman" w:cs="Times New Roman"/>
          <w:color w:val="000000"/>
          <w:sz w:val="28"/>
          <w:szCs w:val="28"/>
        </w:rPr>
        <w:t>и</w:t>
      </w:r>
      <w:r w:rsidRPr="008012F2">
        <w:rPr>
          <w:rFonts w:ascii="Times New Roman" w:eastAsia="Times New Roman" w:hAnsi="Times New Roman" w:cs="Times New Roman"/>
          <w:color w:val="000000"/>
          <w:spacing w:val="-1"/>
          <w:sz w:val="28"/>
          <w:szCs w:val="28"/>
        </w:rPr>
        <w:t>н</w:t>
      </w:r>
      <w:r w:rsidRPr="008012F2">
        <w:rPr>
          <w:rFonts w:ascii="Times New Roman" w:eastAsia="Times New Roman" w:hAnsi="Times New Roman" w:cs="Times New Roman"/>
          <w:color w:val="000000"/>
          <w:sz w:val="28"/>
          <w:szCs w:val="28"/>
        </w:rPr>
        <w:t>е</w:t>
      </w:r>
      <w:r w:rsidRPr="008012F2">
        <w:rPr>
          <w:rFonts w:ascii="Times New Roman" w:eastAsia="Times New Roman" w:hAnsi="Times New Roman" w:cs="Times New Roman"/>
          <w:color w:val="000000"/>
          <w:spacing w:val="-1"/>
          <w:sz w:val="28"/>
          <w:szCs w:val="28"/>
        </w:rPr>
        <w:t>н</w:t>
      </w:r>
      <w:r w:rsidRPr="008012F2">
        <w:rPr>
          <w:rFonts w:ascii="Times New Roman" w:eastAsia="Times New Roman" w:hAnsi="Times New Roman" w:cs="Times New Roman"/>
          <w:color w:val="000000"/>
          <w:sz w:val="28"/>
          <w:szCs w:val="28"/>
        </w:rPr>
        <w:t>ия</w:t>
      </w:r>
      <w:r w:rsidRPr="008012F2">
        <w:rPr>
          <w:rFonts w:ascii="Times New Roman" w:eastAsia="Times New Roman" w:hAnsi="Times New Roman" w:cs="Times New Roman"/>
          <w:color w:val="000000"/>
          <w:spacing w:val="-6"/>
          <w:sz w:val="28"/>
          <w:szCs w:val="28"/>
        </w:rPr>
        <w:t xml:space="preserve"> </w:t>
      </w:r>
      <w:r w:rsidRPr="008012F2">
        <w:rPr>
          <w:rFonts w:ascii="Times New Roman" w:eastAsia="Times New Roman" w:hAnsi="Times New Roman" w:cs="Times New Roman"/>
          <w:color w:val="000000"/>
          <w:spacing w:val="-1"/>
          <w:sz w:val="28"/>
          <w:szCs w:val="28"/>
        </w:rPr>
        <w:t>п</w:t>
      </w:r>
      <w:r w:rsidRPr="008012F2">
        <w:rPr>
          <w:rFonts w:ascii="Times New Roman" w:eastAsia="Times New Roman" w:hAnsi="Times New Roman" w:cs="Times New Roman"/>
          <w:color w:val="000000"/>
          <w:sz w:val="28"/>
          <w:szCs w:val="28"/>
        </w:rPr>
        <w:t>о</w:t>
      </w:r>
      <w:r w:rsidRPr="008012F2">
        <w:rPr>
          <w:rFonts w:ascii="Times New Roman" w:eastAsia="Times New Roman" w:hAnsi="Times New Roman" w:cs="Times New Roman"/>
          <w:color w:val="000000"/>
          <w:spacing w:val="-6"/>
          <w:sz w:val="28"/>
          <w:szCs w:val="28"/>
        </w:rPr>
        <w:t xml:space="preserve"> </w:t>
      </w:r>
      <w:r w:rsidRPr="008012F2">
        <w:rPr>
          <w:rFonts w:ascii="Times New Roman" w:eastAsia="Times New Roman" w:hAnsi="Times New Roman" w:cs="Times New Roman"/>
          <w:color w:val="000000"/>
          <w:spacing w:val="-1"/>
          <w:sz w:val="28"/>
          <w:szCs w:val="28"/>
        </w:rPr>
        <w:t>о</w:t>
      </w:r>
      <w:r w:rsidRPr="008012F2">
        <w:rPr>
          <w:rFonts w:ascii="Times New Roman" w:eastAsia="Times New Roman" w:hAnsi="Times New Roman" w:cs="Times New Roman"/>
          <w:color w:val="000000"/>
          <w:sz w:val="28"/>
          <w:szCs w:val="28"/>
        </w:rPr>
        <w:t>б</w:t>
      </w:r>
      <w:r w:rsidRPr="008012F2">
        <w:rPr>
          <w:rFonts w:ascii="Times New Roman" w:eastAsia="Times New Roman" w:hAnsi="Times New Roman" w:cs="Times New Roman"/>
          <w:color w:val="000000"/>
          <w:spacing w:val="-2"/>
          <w:sz w:val="28"/>
          <w:szCs w:val="28"/>
        </w:rPr>
        <w:t>щ</w:t>
      </w:r>
      <w:r w:rsidRPr="008012F2">
        <w:rPr>
          <w:rFonts w:ascii="Times New Roman" w:eastAsia="Times New Roman" w:hAnsi="Times New Roman" w:cs="Times New Roman"/>
          <w:color w:val="000000"/>
          <w:sz w:val="28"/>
          <w:szCs w:val="28"/>
        </w:rPr>
        <w:t>ему</w:t>
      </w:r>
      <w:r w:rsidRPr="008012F2">
        <w:rPr>
          <w:rFonts w:ascii="Times New Roman" w:eastAsia="Times New Roman" w:hAnsi="Times New Roman" w:cs="Times New Roman"/>
          <w:color w:val="000000"/>
          <w:spacing w:val="-11"/>
          <w:sz w:val="28"/>
          <w:szCs w:val="28"/>
        </w:rPr>
        <w:t xml:space="preserve"> </w:t>
      </w:r>
      <w:r w:rsidRPr="008012F2">
        <w:rPr>
          <w:rFonts w:ascii="Times New Roman" w:eastAsia="Times New Roman" w:hAnsi="Times New Roman" w:cs="Times New Roman"/>
          <w:color w:val="000000"/>
          <w:sz w:val="28"/>
          <w:szCs w:val="28"/>
        </w:rPr>
        <w:t>о</w:t>
      </w:r>
      <w:r w:rsidRPr="008012F2">
        <w:rPr>
          <w:rFonts w:ascii="Times New Roman" w:eastAsia="Times New Roman" w:hAnsi="Times New Roman" w:cs="Times New Roman"/>
          <w:color w:val="000000"/>
          <w:spacing w:val="1"/>
          <w:sz w:val="28"/>
          <w:szCs w:val="28"/>
        </w:rPr>
        <w:t>бр</w:t>
      </w:r>
      <w:r w:rsidRPr="008012F2">
        <w:rPr>
          <w:rFonts w:ascii="Times New Roman" w:eastAsia="Times New Roman" w:hAnsi="Times New Roman" w:cs="Times New Roman"/>
          <w:color w:val="000000"/>
          <w:sz w:val="28"/>
          <w:szCs w:val="28"/>
        </w:rPr>
        <w:t>а</w:t>
      </w:r>
      <w:r w:rsidRPr="008012F2">
        <w:rPr>
          <w:rFonts w:ascii="Times New Roman" w:eastAsia="Times New Roman" w:hAnsi="Times New Roman" w:cs="Times New Roman"/>
          <w:color w:val="000000"/>
          <w:spacing w:val="-2"/>
          <w:sz w:val="28"/>
          <w:szCs w:val="28"/>
        </w:rPr>
        <w:t>з</w:t>
      </w:r>
      <w:r w:rsidRPr="008012F2">
        <w:rPr>
          <w:rFonts w:ascii="Times New Roman" w:eastAsia="Times New Roman" w:hAnsi="Times New Roman" w:cs="Times New Roman"/>
          <w:color w:val="000000"/>
          <w:sz w:val="28"/>
          <w:szCs w:val="28"/>
        </w:rPr>
        <w:t>о</w:t>
      </w:r>
      <w:r w:rsidRPr="008012F2">
        <w:rPr>
          <w:rFonts w:ascii="Times New Roman" w:eastAsia="Times New Roman" w:hAnsi="Times New Roman" w:cs="Times New Roman"/>
          <w:color w:val="000000"/>
          <w:spacing w:val="-3"/>
          <w:sz w:val="28"/>
          <w:szCs w:val="28"/>
        </w:rPr>
        <w:t>в</w:t>
      </w:r>
      <w:r w:rsidRPr="008012F2">
        <w:rPr>
          <w:rFonts w:ascii="Times New Roman" w:eastAsia="Times New Roman" w:hAnsi="Times New Roman" w:cs="Times New Roman"/>
          <w:color w:val="000000"/>
          <w:sz w:val="28"/>
          <w:szCs w:val="28"/>
        </w:rPr>
        <w:t>а</w:t>
      </w:r>
      <w:r w:rsidRPr="008012F2">
        <w:rPr>
          <w:rFonts w:ascii="Times New Roman" w:eastAsia="Times New Roman" w:hAnsi="Times New Roman" w:cs="Times New Roman"/>
          <w:color w:val="000000"/>
          <w:spacing w:val="-2"/>
          <w:sz w:val="28"/>
          <w:szCs w:val="28"/>
        </w:rPr>
        <w:t>н</w:t>
      </w:r>
      <w:r w:rsidRPr="008012F2">
        <w:rPr>
          <w:rFonts w:ascii="Times New Roman" w:eastAsia="Times New Roman" w:hAnsi="Times New Roman" w:cs="Times New Roman"/>
          <w:color w:val="000000"/>
          <w:sz w:val="28"/>
          <w:szCs w:val="28"/>
        </w:rPr>
        <w:t>ию</w:t>
      </w:r>
      <w:r w:rsidRPr="008012F2">
        <w:rPr>
          <w:rFonts w:ascii="Times New Roman" w:eastAsia="Times New Roman" w:hAnsi="Times New Roman" w:cs="Times New Roman"/>
          <w:color w:val="000000"/>
          <w:spacing w:val="-7"/>
          <w:sz w:val="28"/>
          <w:szCs w:val="28"/>
        </w:rPr>
        <w:t xml:space="preserve"> </w:t>
      </w:r>
      <w:r w:rsidRPr="008012F2">
        <w:rPr>
          <w:rFonts w:ascii="Times New Roman" w:eastAsia="Calibri" w:hAnsi="Times New Roman" w:cs="Times New Roman"/>
          <w:color w:val="000000"/>
          <w:spacing w:val="-1"/>
          <w:sz w:val="28"/>
          <w:szCs w:val="28"/>
        </w:rPr>
        <w:t>(</w:t>
      </w:r>
      <w:r w:rsidRPr="008012F2">
        <w:rPr>
          <w:rFonts w:ascii="Times New Roman" w:eastAsia="Times New Roman" w:hAnsi="Times New Roman" w:cs="Times New Roman"/>
          <w:color w:val="000000"/>
          <w:spacing w:val="-1"/>
          <w:sz w:val="28"/>
          <w:szCs w:val="28"/>
        </w:rPr>
        <w:t>п</w:t>
      </w:r>
      <w:r w:rsidRPr="008012F2">
        <w:rPr>
          <w:rFonts w:ascii="Times New Roman" w:eastAsia="Times New Roman" w:hAnsi="Times New Roman" w:cs="Times New Roman"/>
          <w:color w:val="000000"/>
          <w:sz w:val="28"/>
          <w:szCs w:val="28"/>
        </w:rPr>
        <w:t>р</w:t>
      </w:r>
      <w:r w:rsidRPr="008012F2">
        <w:rPr>
          <w:rFonts w:ascii="Times New Roman" w:eastAsia="Times New Roman" w:hAnsi="Times New Roman" w:cs="Times New Roman"/>
          <w:color w:val="000000"/>
          <w:spacing w:val="-3"/>
          <w:sz w:val="28"/>
          <w:szCs w:val="28"/>
        </w:rPr>
        <w:t>о</w:t>
      </w:r>
      <w:r w:rsidRPr="008012F2">
        <w:rPr>
          <w:rFonts w:ascii="Times New Roman" w:eastAsia="Times New Roman" w:hAnsi="Times New Roman" w:cs="Times New Roman"/>
          <w:color w:val="000000"/>
          <w:spacing w:val="-5"/>
          <w:sz w:val="28"/>
          <w:szCs w:val="28"/>
        </w:rPr>
        <w:t>т</w:t>
      </w:r>
      <w:r w:rsidRPr="008012F2">
        <w:rPr>
          <w:rFonts w:ascii="Times New Roman" w:eastAsia="Times New Roman" w:hAnsi="Times New Roman" w:cs="Times New Roman"/>
          <w:color w:val="000000"/>
          <w:sz w:val="28"/>
          <w:szCs w:val="28"/>
        </w:rPr>
        <w:t>о</w:t>
      </w:r>
      <w:r w:rsidRPr="008012F2">
        <w:rPr>
          <w:rFonts w:ascii="Times New Roman" w:eastAsia="Times New Roman" w:hAnsi="Times New Roman" w:cs="Times New Roman"/>
          <w:color w:val="000000"/>
          <w:spacing w:val="-16"/>
          <w:sz w:val="28"/>
          <w:szCs w:val="28"/>
        </w:rPr>
        <w:t>к</w:t>
      </w:r>
      <w:r w:rsidRPr="008012F2">
        <w:rPr>
          <w:rFonts w:ascii="Times New Roman" w:eastAsia="Times New Roman" w:hAnsi="Times New Roman" w:cs="Times New Roman"/>
          <w:color w:val="000000"/>
          <w:spacing w:val="-4"/>
          <w:sz w:val="28"/>
          <w:szCs w:val="28"/>
        </w:rPr>
        <w:t>о</w:t>
      </w:r>
      <w:r w:rsidRPr="008012F2">
        <w:rPr>
          <w:rFonts w:ascii="Times New Roman" w:eastAsia="Times New Roman" w:hAnsi="Times New Roman" w:cs="Times New Roman"/>
          <w:color w:val="000000"/>
          <w:sz w:val="28"/>
          <w:szCs w:val="28"/>
        </w:rPr>
        <w:t>л</w:t>
      </w:r>
      <w:r w:rsidRPr="008012F2">
        <w:rPr>
          <w:rFonts w:ascii="Times New Roman" w:eastAsia="Times New Roman" w:hAnsi="Times New Roman" w:cs="Times New Roman"/>
          <w:color w:val="000000"/>
          <w:spacing w:val="-7"/>
          <w:sz w:val="28"/>
          <w:szCs w:val="28"/>
        </w:rPr>
        <w:t xml:space="preserve"> </w:t>
      </w:r>
      <w:r w:rsidRPr="008012F2">
        <w:rPr>
          <w:rFonts w:ascii="Times New Roman" w:eastAsia="Times New Roman" w:hAnsi="Times New Roman" w:cs="Times New Roman"/>
          <w:color w:val="000000"/>
          <w:spacing w:val="-4"/>
          <w:sz w:val="28"/>
          <w:szCs w:val="28"/>
        </w:rPr>
        <w:t>о</w:t>
      </w:r>
      <w:r w:rsidRPr="008012F2">
        <w:rPr>
          <w:rFonts w:ascii="Times New Roman" w:eastAsia="Times New Roman" w:hAnsi="Times New Roman" w:cs="Times New Roman"/>
          <w:color w:val="000000"/>
          <w:sz w:val="28"/>
          <w:szCs w:val="28"/>
        </w:rPr>
        <w:t>т</w:t>
      </w:r>
      <w:r w:rsidRPr="008012F2">
        <w:rPr>
          <w:rFonts w:ascii="Times New Roman" w:eastAsia="Times New Roman" w:hAnsi="Times New Roman" w:cs="Times New Roman"/>
          <w:color w:val="000000"/>
          <w:spacing w:val="-8"/>
          <w:sz w:val="28"/>
          <w:szCs w:val="28"/>
        </w:rPr>
        <w:t xml:space="preserve"> </w:t>
      </w:r>
      <w:r w:rsidRPr="008012F2">
        <w:rPr>
          <w:rFonts w:ascii="Times New Roman" w:eastAsia="Calibri" w:hAnsi="Times New Roman" w:cs="Times New Roman"/>
          <w:color w:val="000000"/>
          <w:sz w:val="28"/>
          <w:szCs w:val="28"/>
        </w:rPr>
        <w:t>28</w:t>
      </w:r>
      <w:r w:rsidRPr="008012F2">
        <w:rPr>
          <w:rFonts w:ascii="Times New Roman" w:eastAsia="Calibri" w:hAnsi="Times New Roman" w:cs="Times New Roman"/>
          <w:color w:val="000000"/>
          <w:spacing w:val="-2"/>
          <w:sz w:val="28"/>
          <w:szCs w:val="28"/>
        </w:rPr>
        <w:t xml:space="preserve"> </w:t>
      </w:r>
      <w:r w:rsidRPr="008012F2">
        <w:rPr>
          <w:rFonts w:ascii="Times New Roman" w:eastAsia="Times New Roman" w:hAnsi="Times New Roman" w:cs="Times New Roman"/>
          <w:color w:val="000000"/>
          <w:sz w:val="28"/>
          <w:szCs w:val="28"/>
        </w:rPr>
        <w:t>июня</w:t>
      </w:r>
      <w:r w:rsidRPr="008012F2">
        <w:rPr>
          <w:rFonts w:ascii="Times New Roman" w:eastAsia="Times New Roman" w:hAnsi="Times New Roman" w:cs="Times New Roman"/>
          <w:color w:val="000000"/>
          <w:spacing w:val="-6"/>
          <w:sz w:val="28"/>
          <w:szCs w:val="28"/>
        </w:rPr>
        <w:t xml:space="preserve"> </w:t>
      </w:r>
      <w:r w:rsidRPr="008012F2">
        <w:rPr>
          <w:rFonts w:ascii="Times New Roman" w:eastAsia="Calibri" w:hAnsi="Times New Roman" w:cs="Times New Roman"/>
          <w:color w:val="000000"/>
          <w:spacing w:val="-3"/>
          <w:sz w:val="28"/>
          <w:szCs w:val="28"/>
        </w:rPr>
        <w:t>2</w:t>
      </w:r>
      <w:r w:rsidRPr="008012F2">
        <w:rPr>
          <w:rFonts w:ascii="Times New Roman" w:eastAsia="Calibri" w:hAnsi="Times New Roman" w:cs="Times New Roman"/>
          <w:color w:val="000000"/>
          <w:sz w:val="28"/>
          <w:szCs w:val="28"/>
        </w:rPr>
        <w:t>0</w:t>
      </w:r>
      <w:r w:rsidRPr="008012F2">
        <w:rPr>
          <w:rFonts w:ascii="Times New Roman" w:eastAsia="Calibri" w:hAnsi="Times New Roman" w:cs="Times New Roman"/>
          <w:color w:val="000000"/>
          <w:spacing w:val="-1"/>
          <w:sz w:val="28"/>
          <w:szCs w:val="28"/>
        </w:rPr>
        <w:t>1</w:t>
      </w:r>
      <w:r w:rsidRPr="008012F2">
        <w:rPr>
          <w:rFonts w:ascii="Times New Roman" w:eastAsia="Calibri" w:hAnsi="Times New Roman" w:cs="Times New Roman"/>
          <w:color w:val="000000"/>
          <w:sz w:val="28"/>
          <w:szCs w:val="28"/>
        </w:rPr>
        <w:t>6</w:t>
      </w:r>
      <w:r w:rsidRPr="008012F2">
        <w:rPr>
          <w:rFonts w:ascii="Times New Roman" w:eastAsia="Calibri" w:hAnsi="Times New Roman" w:cs="Times New Roman"/>
          <w:color w:val="000000"/>
          <w:spacing w:val="-2"/>
          <w:sz w:val="28"/>
          <w:szCs w:val="28"/>
        </w:rPr>
        <w:t xml:space="preserve"> </w:t>
      </w:r>
      <w:r w:rsidRPr="008012F2">
        <w:rPr>
          <w:rFonts w:ascii="Times New Roman" w:eastAsia="Times New Roman" w:hAnsi="Times New Roman" w:cs="Times New Roman"/>
          <w:color w:val="000000"/>
          <w:sz w:val="28"/>
          <w:szCs w:val="28"/>
        </w:rPr>
        <w:t>г</w:t>
      </w:r>
      <w:r w:rsidRPr="008012F2">
        <w:rPr>
          <w:rFonts w:ascii="Times New Roman" w:eastAsia="Calibri" w:hAnsi="Times New Roman" w:cs="Times New Roman"/>
          <w:color w:val="000000"/>
          <w:sz w:val="28"/>
          <w:szCs w:val="28"/>
        </w:rPr>
        <w:t xml:space="preserve">. </w:t>
      </w:r>
      <w:r w:rsidRPr="008012F2">
        <w:rPr>
          <w:rFonts w:ascii="Times New Roman" w:eastAsia="Times New Roman" w:hAnsi="Times New Roman" w:cs="Times New Roman"/>
          <w:color w:val="000000"/>
          <w:sz w:val="28"/>
          <w:szCs w:val="28"/>
        </w:rPr>
        <w:t>№</w:t>
      </w:r>
      <w:r w:rsidRPr="008012F2">
        <w:rPr>
          <w:rFonts w:ascii="Times New Roman" w:eastAsia="Times New Roman" w:hAnsi="Times New Roman" w:cs="Times New Roman"/>
          <w:color w:val="000000"/>
          <w:spacing w:val="-6"/>
          <w:sz w:val="28"/>
          <w:szCs w:val="28"/>
        </w:rPr>
        <w:t xml:space="preserve"> </w:t>
      </w:r>
      <w:r w:rsidRPr="008012F2">
        <w:rPr>
          <w:rFonts w:ascii="Times New Roman" w:eastAsia="Calibri" w:hAnsi="Times New Roman" w:cs="Times New Roman"/>
          <w:color w:val="000000"/>
          <w:spacing w:val="-39"/>
          <w:sz w:val="28"/>
          <w:szCs w:val="28"/>
        </w:rPr>
        <w:t>2</w:t>
      </w:r>
      <w:r w:rsidRPr="008012F2">
        <w:rPr>
          <w:rFonts w:ascii="Times New Roman" w:eastAsia="Calibri" w:hAnsi="Times New Roman" w:cs="Times New Roman"/>
          <w:color w:val="000000"/>
          <w:spacing w:val="-27"/>
          <w:sz w:val="28"/>
          <w:szCs w:val="28"/>
        </w:rPr>
        <w:t>/</w:t>
      </w:r>
      <w:r w:rsidRPr="008012F2">
        <w:rPr>
          <w:rFonts w:ascii="Times New Roman" w:eastAsia="Calibri" w:hAnsi="Times New Roman" w:cs="Times New Roman"/>
          <w:color w:val="000000"/>
          <w:sz w:val="28"/>
          <w:szCs w:val="28"/>
        </w:rPr>
        <w:t>1</w:t>
      </w:r>
      <w:r w:rsidRPr="008012F2">
        <w:rPr>
          <w:rFonts w:ascii="Times New Roman" w:eastAsia="Calibri" w:hAnsi="Times New Roman" w:cs="Times New Roman"/>
          <w:color w:val="000000"/>
          <w:spacing w:val="-1"/>
          <w:sz w:val="28"/>
          <w:szCs w:val="28"/>
        </w:rPr>
        <w:t>6</w:t>
      </w:r>
      <w:r w:rsidRPr="008012F2">
        <w:rPr>
          <w:rFonts w:ascii="Times New Roman" w:eastAsia="Calibri" w:hAnsi="Times New Roman" w:cs="Times New Roman"/>
          <w:color w:val="000000"/>
          <w:sz w:val="28"/>
          <w:szCs w:val="28"/>
        </w:rPr>
        <w:t>-</w:t>
      </w:r>
      <w:r w:rsidRPr="008012F2">
        <w:rPr>
          <w:rFonts w:ascii="Times New Roman" w:eastAsia="Times New Roman" w:hAnsi="Times New Roman" w:cs="Times New Roman"/>
          <w:color w:val="000000"/>
          <w:sz w:val="28"/>
          <w:szCs w:val="28"/>
        </w:rPr>
        <w:t>з</w:t>
      </w:r>
      <w:r w:rsidRPr="008012F2">
        <w:rPr>
          <w:rFonts w:ascii="Times New Roman" w:eastAsia="Calibri" w:hAnsi="Times New Roman" w:cs="Times New Roman"/>
          <w:color w:val="000000"/>
          <w:spacing w:val="-2"/>
          <w:sz w:val="28"/>
          <w:szCs w:val="28"/>
        </w:rPr>
        <w:t>)</w:t>
      </w:r>
      <w:r w:rsidRPr="008012F2">
        <w:rPr>
          <w:rFonts w:ascii="Times New Roman" w:eastAsia="Calibri" w:hAnsi="Times New Roman" w:cs="Times New Roman"/>
          <w:color w:val="000000"/>
          <w:sz w:val="28"/>
          <w:szCs w:val="28"/>
        </w:rPr>
        <w:t>.</w:t>
      </w:r>
    </w:p>
    <w:p w:rsidR="00961E39" w:rsidRPr="00015A2D" w:rsidRDefault="008012F2" w:rsidP="00015A2D">
      <w:pPr>
        <w:pStyle w:val="Default"/>
        <w:ind w:left="426" w:hanging="426"/>
        <w:jc w:val="both"/>
        <w:rPr>
          <w:sz w:val="28"/>
          <w:szCs w:val="28"/>
        </w:rPr>
      </w:pPr>
      <w:r>
        <w:rPr>
          <w:sz w:val="28"/>
          <w:szCs w:val="28"/>
        </w:rPr>
        <w:t>6</w:t>
      </w:r>
      <w:r w:rsidR="00864119">
        <w:rPr>
          <w:sz w:val="28"/>
          <w:szCs w:val="28"/>
        </w:rPr>
        <w:t>.</w:t>
      </w:r>
      <w:r w:rsidR="00015A2D">
        <w:rPr>
          <w:sz w:val="28"/>
          <w:szCs w:val="28"/>
        </w:rPr>
        <w:tab/>
      </w:r>
      <w:r w:rsidR="002F64A5">
        <w:rPr>
          <w:sz w:val="28"/>
          <w:szCs w:val="28"/>
        </w:rPr>
        <w:t xml:space="preserve">Кобяков Ю.П. Физическая культура. Основы здорового образа жизни </w:t>
      </w:r>
      <w:r w:rsidR="002F64A5" w:rsidRPr="002F64A5">
        <w:rPr>
          <w:sz w:val="28"/>
          <w:szCs w:val="28"/>
        </w:rPr>
        <w:t>[</w:t>
      </w:r>
      <w:r w:rsidR="002F64A5">
        <w:rPr>
          <w:sz w:val="28"/>
          <w:szCs w:val="28"/>
        </w:rPr>
        <w:t>Текст</w:t>
      </w:r>
      <w:r w:rsidR="002F64A5" w:rsidRPr="002F64A5">
        <w:rPr>
          <w:sz w:val="28"/>
          <w:szCs w:val="28"/>
        </w:rPr>
        <w:t>]</w:t>
      </w:r>
      <w:r w:rsidR="002F64A5">
        <w:rPr>
          <w:sz w:val="28"/>
          <w:szCs w:val="28"/>
        </w:rPr>
        <w:t xml:space="preserve">: учеб. для студ. вузов. – Ростов-на-Дону: Феникс,2014. – 252 </w:t>
      </w:r>
      <w:r w:rsidR="002F64A5" w:rsidRPr="002F64A5">
        <w:rPr>
          <w:sz w:val="28"/>
          <w:szCs w:val="28"/>
        </w:rPr>
        <w:t>[1]</w:t>
      </w:r>
      <w:r w:rsidR="002F64A5">
        <w:rPr>
          <w:sz w:val="28"/>
          <w:szCs w:val="28"/>
        </w:rPr>
        <w:t>с.</w:t>
      </w:r>
    </w:p>
    <w:p w:rsidR="007B4986" w:rsidRDefault="00215F60" w:rsidP="001D7896">
      <w:pPr>
        <w:spacing w:after="0" w:line="240" w:lineRule="auto"/>
        <w:ind w:firstLine="708"/>
        <w:jc w:val="center"/>
        <w:rPr>
          <w:rFonts w:ascii="Times New Roman" w:hAnsi="Times New Roman" w:cs="Times New Roman"/>
          <w:b/>
          <w:i/>
          <w:sz w:val="28"/>
          <w:szCs w:val="28"/>
        </w:rPr>
      </w:pPr>
      <w:r>
        <w:rPr>
          <w:rFonts w:ascii="Times New Roman" w:hAnsi="Times New Roman" w:cs="Times New Roman"/>
          <w:b/>
          <w:i/>
          <w:sz w:val="28"/>
          <w:szCs w:val="28"/>
        </w:rPr>
        <w:t>Интернет-ресурсы</w:t>
      </w:r>
    </w:p>
    <w:p w:rsidR="007B4986" w:rsidRPr="007B4986" w:rsidRDefault="007B4986" w:rsidP="001D7896">
      <w:pPr>
        <w:pStyle w:val="a4"/>
        <w:numPr>
          <w:ilvl w:val="0"/>
          <w:numId w:val="6"/>
        </w:numPr>
        <w:spacing w:after="0" w:line="240" w:lineRule="auto"/>
        <w:ind w:left="426" w:hanging="426"/>
        <w:rPr>
          <w:rFonts w:ascii="Times New Roman" w:hAnsi="Times New Roman"/>
          <w:sz w:val="28"/>
          <w:szCs w:val="28"/>
        </w:rPr>
      </w:pPr>
      <w:r w:rsidRPr="007B4986">
        <w:rPr>
          <w:rFonts w:ascii="Times New Roman" w:hAnsi="Times New Roman"/>
          <w:sz w:val="28"/>
          <w:szCs w:val="28"/>
        </w:rPr>
        <w:t xml:space="preserve">Департамент физической культуры и спорта города Москвы [Элек-                                                                                                                                                                 тронный ресурс].  </w:t>
      </w:r>
      <w:r w:rsidRPr="007B4986">
        <w:rPr>
          <w:rFonts w:ascii="Times New Roman" w:hAnsi="Times New Roman"/>
          <w:sz w:val="28"/>
          <w:szCs w:val="28"/>
          <w:lang w:val="en-US"/>
        </w:rPr>
        <w:t>URL</w:t>
      </w:r>
      <w:r w:rsidRPr="007B4986">
        <w:rPr>
          <w:rFonts w:ascii="Times New Roman" w:hAnsi="Times New Roman"/>
          <w:sz w:val="28"/>
          <w:szCs w:val="28"/>
        </w:rPr>
        <w:t>:</w:t>
      </w:r>
      <w:r w:rsidRPr="007B4986">
        <w:rPr>
          <w:rFonts w:ascii="Times New Roman" w:hAnsi="Times New Roman"/>
        </w:rPr>
        <w:t xml:space="preserve"> </w:t>
      </w:r>
      <w:hyperlink r:id="rId9" w:history="1">
        <w:r w:rsidRPr="007B4986">
          <w:rPr>
            <w:rStyle w:val="a9"/>
            <w:rFonts w:ascii="Times New Roman" w:hAnsi="Times New Roman"/>
            <w:sz w:val="28"/>
            <w:szCs w:val="28"/>
          </w:rPr>
          <w:t>http://</w:t>
        </w:r>
        <w:r w:rsidRPr="007B4986">
          <w:rPr>
            <w:rStyle w:val="a9"/>
            <w:rFonts w:ascii="Times New Roman" w:hAnsi="Times New Roman"/>
            <w:sz w:val="28"/>
            <w:szCs w:val="28"/>
            <w:lang w:val="en-US"/>
          </w:rPr>
          <w:t>www</w:t>
        </w:r>
        <w:r w:rsidRPr="007B4986">
          <w:rPr>
            <w:rStyle w:val="a9"/>
            <w:rFonts w:ascii="Times New Roman" w:hAnsi="Times New Roman"/>
            <w:sz w:val="28"/>
            <w:szCs w:val="28"/>
          </w:rPr>
          <w:t>.</w:t>
        </w:r>
        <w:r w:rsidRPr="007B4986">
          <w:rPr>
            <w:rStyle w:val="a9"/>
            <w:rFonts w:ascii="Times New Roman" w:hAnsi="Times New Roman"/>
            <w:sz w:val="28"/>
            <w:szCs w:val="28"/>
            <w:lang w:val="en-US"/>
          </w:rPr>
          <w:t>mossport</w:t>
        </w:r>
        <w:r w:rsidRPr="007B4986">
          <w:rPr>
            <w:rStyle w:val="a9"/>
            <w:rFonts w:ascii="Times New Roman" w:hAnsi="Times New Roman"/>
            <w:sz w:val="28"/>
            <w:szCs w:val="28"/>
          </w:rPr>
          <w:t>.</w:t>
        </w:r>
        <w:r w:rsidRPr="007B4986">
          <w:rPr>
            <w:rStyle w:val="a9"/>
            <w:rFonts w:ascii="Times New Roman" w:hAnsi="Times New Roman"/>
            <w:sz w:val="28"/>
            <w:szCs w:val="28"/>
            <w:lang w:val="en-US"/>
          </w:rPr>
          <w:t>ru</w:t>
        </w:r>
      </w:hyperlink>
      <w:r w:rsidRPr="007B4986">
        <w:rPr>
          <w:rFonts w:ascii="Times New Roman" w:hAnsi="Times New Roman"/>
          <w:sz w:val="28"/>
          <w:szCs w:val="28"/>
        </w:rPr>
        <w:t>. (дата обращения: 30.08.2017).</w:t>
      </w:r>
    </w:p>
    <w:p w:rsidR="007B4986" w:rsidRPr="007B4986" w:rsidRDefault="007B4986" w:rsidP="001D7896">
      <w:pPr>
        <w:pStyle w:val="a4"/>
        <w:numPr>
          <w:ilvl w:val="0"/>
          <w:numId w:val="6"/>
        </w:numPr>
        <w:spacing w:after="0" w:line="240" w:lineRule="auto"/>
        <w:ind w:left="426" w:hanging="426"/>
        <w:rPr>
          <w:rFonts w:ascii="Times New Roman" w:hAnsi="Times New Roman"/>
          <w:sz w:val="28"/>
          <w:szCs w:val="28"/>
        </w:rPr>
      </w:pPr>
      <w:r w:rsidRPr="007B4986">
        <w:rPr>
          <w:rFonts w:ascii="Times New Roman" w:hAnsi="Times New Roman"/>
          <w:sz w:val="28"/>
          <w:szCs w:val="28"/>
        </w:rPr>
        <w:t xml:space="preserve">Министерство по делам молодёжи, спорта и физической культуры Омской области [Электронный ресурс].   </w:t>
      </w:r>
      <w:r w:rsidRPr="007B4986">
        <w:rPr>
          <w:rFonts w:ascii="Times New Roman" w:hAnsi="Times New Roman"/>
          <w:sz w:val="28"/>
          <w:szCs w:val="28"/>
          <w:lang w:val="en-US"/>
        </w:rPr>
        <w:t>URL</w:t>
      </w:r>
      <w:r w:rsidRPr="007B4986">
        <w:rPr>
          <w:rFonts w:ascii="Times New Roman" w:hAnsi="Times New Roman"/>
        </w:rPr>
        <w:t xml:space="preserve">: </w:t>
      </w:r>
      <w:r w:rsidRPr="007B4986">
        <w:rPr>
          <w:rStyle w:val="HTML"/>
          <w:rFonts w:ascii="Times New Roman" w:hAnsi="Times New Roman"/>
          <w:i w:val="0"/>
          <w:sz w:val="28"/>
          <w:szCs w:val="28"/>
          <w:shd w:val="clear" w:color="auto" w:fill="FFFFFF"/>
        </w:rPr>
        <w:t>www.omskportal.ru/ru/government/spravochnik/regional/2-52-18.html</w:t>
      </w:r>
      <w:r w:rsidRPr="007B4986">
        <w:rPr>
          <w:rFonts w:ascii="Times New Roman" w:hAnsi="Times New Roman"/>
          <w:i/>
          <w:sz w:val="28"/>
          <w:szCs w:val="28"/>
          <w:shd w:val="clear" w:color="auto" w:fill="FFFFFF"/>
        </w:rPr>
        <w:t>‎. -</w:t>
      </w:r>
      <w:r w:rsidRPr="007B4986">
        <w:rPr>
          <w:rFonts w:ascii="Times New Roman" w:hAnsi="Times New Roman"/>
          <w:i/>
          <w:sz w:val="28"/>
          <w:szCs w:val="28"/>
        </w:rPr>
        <w:t xml:space="preserve">                                                                                                                                          </w:t>
      </w:r>
      <w:r w:rsidRPr="007B4986">
        <w:rPr>
          <w:rFonts w:ascii="Times New Roman" w:hAnsi="Times New Roman"/>
          <w:sz w:val="28"/>
          <w:szCs w:val="28"/>
        </w:rPr>
        <w:t>(дата обращения: 30.08.2017).</w:t>
      </w:r>
    </w:p>
    <w:p w:rsidR="001D7896" w:rsidRDefault="007B4986" w:rsidP="00266472">
      <w:pPr>
        <w:pStyle w:val="a4"/>
        <w:numPr>
          <w:ilvl w:val="0"/>
          <w:numId w:val="6"/>
        </w:numPr>
        <w:spacing w:after="0" w:line="240" w:lineRule="auto"/>
        <w:ind w:left="426" w:hanging="426"/>
        <w:rPr>
          <w:rFonts w:ascii="Times New Roman" w:hAnsi="Times New Roman"/>
          <w:sz w:val="28"/>
          <w:szCs w:val="28"/>
        </w:rPr>
      </w:pPr>
      <w:r w:rsidRPr="007B4986">
        <w:rPr>
          <w:rFonts w:ascii="Times New Roman" w:hAnsi="Times New Roman"/>
          <w:sz w:val="28"/>
          <w:szCs w:val="28"/>
        </w:rPr>
        <w:t>Министерство спорта, туризма и молодёжной политики РФ [Элек</w:t>
      </w:r>
      <w:r w:rsidR="00015A2D">
        <w:rPr>
          <w:rFonts w:ascii="Times New Roman" w:hAnsi="Times New Roman"/>
          <w:sz w:val="28"/>
          <w:szCs w:val="28"/>
        </w:rPr>
        <w:t xml:space="preserve">-           </w:t>
      </w:r>
      <w:r w:rsidRPr="007B4986">
        <w:rPr>
          <w:rFonts w:ascii="Times New Roman" w:hAnsi="Times New Roman"/>
          <w:sz w:val="28"/>
          <w:szCs w:val="28"/>
        </w:rPr>
        <w:t xml:space="preserve">                                                                                                                                  тронный ресурс]. –  </w:t>
      </w:r>
      <w:r w:rsidRPr="007B4986">
        <w:rPr>
          <w:rFonts w:ascii="Times New Roman" w:hAnsi="Times New Roman"/>
          <w:sz w:val="28"/>
          <w:szCs w:val="28"/>
          <w:lang w:val="en-US"/>
        </w:rPr>
        <w:t>URL</w:t>
      </w:r>
      <w:r w:rsidRPr="007B4986">
        <w:rPr>
          <w:rFonts w:ascii="Times New Roman" w:hAnsi="Times New Roman"/>
          <w:sz w:val="28"/>
          <w:szCs w:val="28"/>
        </w:rPr>
        <w:t xml:space="preserve">: </w:t>
      </w:r>
      <w:hyperlink r:id="rId10" w:history="1">
        <w:r w:rsidRPr="007B4986">
          <w:rPr>
            <w:rStyle w:val="a9"/>
            <w:rFonts w:ascii="Times New Roman" w:hAnsi="Times New Roman"/>
            <w:sz w:val="28"/>
            <w:szCs w:val="28"/>
            <w:lang w:val="en-US"/>
          </w:rPr>
          <w:t>http</w:t>
        </w:r>
        <w:r w:rsidRPr="007B4986">
          <w:rPr>
            <w:rStyle w:val="a9"/>
            <w:rFonts w:ascii="Times New Roman" w:hAnsi="Times New Roman"/>
            <w:sz w:val="28"/>
            <w:szCs w:val="28"/>
          </w:rPr>
          <w:t>://</w:t>
        </w:r>
        <w:r w:rsidRPr="007B4986">
          <w:rPr>
            <w:rStyle w:val="a9"/>
            <w:rFonts w:ascii="Times New Roman" w:hAnsi="Times New Roman"/>
            <w:sz w:val="28"/>
            <w:szCs w:val="28"/>
            <w:lang w:val="en-US"/>
          </w:rPr>
          <w:t>sport</w:t>
        </w:r>
        <w:r w:rsidRPr="007B4986">
          <w:rPr>
            <w:rStyle w:val="a9"/>
            <w:rFonts w:ascii="Times New Roman" w:hAnsi="Times New Roman"/>
            <w:sz w:val="28"/>
            <w:szCs w:val="28"/>
          </w:rPr>
          <w:t>.</w:t>
        </w:r>
        <w:r w:rsidRPr="007B4986">
          <w:rPr>
            <w:rStyle w:val="a9"/>
            <w:rFonts w:ascii="Times New Roman" w:hAnsi="Times New Roman"/>
            <w:sz w:val="28"/>
            <w:szCs w:val="28"/>
            <w:lang w:val="en-US"/>
          </w:rPr>
          <w:t>minstm</w:t>
        </w:r>
        <w:r w:rsidRPr="007B4986">
          <w:rPr>
            <w:rStyle w:val="a9"/>
            <w:rFonts w:ascii="Times New Roman" w:hAnsi="Times New Roman"/>
            <w:sz w:val="28"/>
            <w:szCs w:val="28"/>
          </w:rPr>
          <w:t>.</w:t>
        </w:r>
        <w:r w:rsidRPr="007B4986">
          <w:rPr>
            <w:rStyle w:val="a9"/>
            <w:rFonts w:ascii="Times New Roman" w:hAnsi="Times New Roman"/>
            <w:sz w:val="28"/>
            <w:szCs w:val="28"/>
            <w:lang w:val="en-US"/>
          </w:rPr>
          <w:t>gov</w:t>
        </w:r>
        <w:r w:rsidRPr="007B4986">
          <w:rPr>
            <w:rStyle w:val="a9"/>
            <w:rFonts w:ascii="Times New Roman" w:hAnsi="Times New Roman"/>
            <w:sz w:val="28"/>
            <w:szCs w:val="28"/>
          </w:rPr>
          <w:t>.</w:t>
        </w:r>
        <w:r w:rsidRPr="007B4986">
          <w:rPr>
            <w:rStyle w:val="a9"/>
            <w:rFonts w:ascii="Times New Roman" w:hAnsi="Times New Roman"/>
            <w:sz w:val="28"/>
            <w:szCs w:val="28"/>
            <w:lang w:val="en-US"/>
          </w:rPr>
          <w:t>ru</w:t>
        </w:r>
      </w:hyperlink>
      <w:r w:rsidRPr="007B4986">
        <w:rPr>
          <w:rFonts w:ascii="Times New Roman" w:hAnsi="Times New Roman"/>
          <w:sz w:val="28"/>
          <w:szCs w:val="28"/>
        </w:rPr>
        <w:t>.  (дата обращения: 30.08.2017).</w:t>
      </w:r>
    </w:p>
    <w:p w:rsidR="00015A2D" w:rsidRPr="00266472" w:rsidRDefault="00015A2D" w:rsidP="00015A2D">
      <w:pPr>
        <w:pStyle w:val="a4"/>
        <w:spacing w:after="0" w:line="240" w:lineRule="auto"/>
        <w:ind w:left="426"/>
        <w:rPr>
          <w:rFonts w:ascii="Times New Roman" w:hAnsi="Times New Roman"/>
          <w:sz w:val="28"/>
          <w:szCs w:val="28"/>
        </w:rPr>
      </w:pPr>
    </w:p>
    <w:p w:rsidR="00D83CBB" w:rsidRPr="001C2E85" w:rsidRDefault="001C2E85" w:rsidP="001C2E85">
      <w:pPr>
        <w:shd w:val="clear" w:color="auto" w:fill="FFFFFF"/>
        <w:jc w:val="right"/>
        <w:rPr>
          <w:rFonts w:ascii="Times New Roman" w:hAnsi="Times New Roman" w:cs="Times New Roman"/>
          <w:i/>
          <w:sz w:val="28"/>
          <w:szCs w:val="28"/>
        </w:rPr>
      </w:pPr>
      <w:r>
        <w:rPr>
          <w:rFonts w:ascii="Times New Roman" w:hAnsi="Times New Roman" w:cs="Times New Roman"/>
          <w:i/>
          <w:sz w:val="28"/>
          <w:szCs w:val="28"/>
        </w:rPr>
        <w:lastRenderedPageBreak/>
        <w:t>Приложение</w:t>
      </w:r>
    </w:p>
    <w:p w:rsidR="002C68B0" w:rsidRPr="008F0A6E" w:rsidRDefault="002C68B0" w:rsidP="002C68B0">
      <w:pPr>
        <w:shd w:val="clear" w:color="auto" w:fill="FFFFFF"/>
        <w:jc w:val="center"/>
        <w:rPr>
          <w:rFonts w:ascii="Times New Roman" w:hAnsi="Times New Roman" w:cs="Times New Roman"/>
          <w:b/>
          <w:color w:val="000000"/>
        </w:rPr>
      </w:pPr>
      <w:r w:rsidRPr="008F0A6E">
        <w:rPr>
          <w:rFonts w:ascii="Times New Roman" w:hAnsi="Times New Roman" w:cs="Times New Roman"/>
          <w:b/>
          <w:color w:val="000000"/>
        </w:rPr>
        <w:t>ОЦЕНКА УРОВНЯ ФИЗИЧЕСКИХ СПОСОБНОСТЕЙ СТУДЕНТОВ</w:t>
      </w:r>
    </w:p>
    <w:tbl>
      <w:tblPr>
        <w:tblW w:w="10810" w:type="dxa"/>
        <w:tblInd w:w="-437" w:type="dxa"/>
        <w:tblLayout w:type="fixed"/>
        <w:tblLook w:val="0000"/>
      </w:tblPr>
      <w:tblGrid>
        <w:gridCol w:w="403"/>
        <w:gridCol w:w="1560"/>
        <w:gridCol w:w="1277"/>
        <w:gridCol w:w="707"/>
        <w:gridCol w:w="1273"/>
        <w:gridCol w:w="1279"/>
        <w:gridCol w:w="850"/>
        <w:gridCol w:w="993"/>
        <w:gridCol w:w="1417"/>
        <w:gridCol w:w="1051"/>
      </w:tblGrid>
      <w:tr w:rsidR="002C68B0" w:rsidRPr="008F0A6E" w:rsidTr="008F0A6E">
        <w:trPr>
          <w:cantSplit/>
          <w:trHeight w:hRule="exact" w:val="332"/>
        </w:trPr>
        <w:tc>
          <w:tcPr>
            <w:tcW w:w="403" w:type="dxa"/>
            <w:vMerge w:val="restart"/>
            <w:tcBorders>
              <w:top w:val="single" w:sz="4" w:space="0" w:color="000000"/>
              <w:left w:val="single" w:sz="4" w:space="0" w:color="000000"/>
              <w:bottom w:val="single" w:sz="4" w:space="0" w:color="000000"/>
            </w:tcBorders>
          </w:tcPr>
          <w:p w:rsidR="002C68B0" w:rsidRPr="008F0A6E" w:rsidRDefault="002C68B0" w:rsidP="002C68B0">
            <w:pPr>
              <w:snapToGrid w:val="0"/>
              <w:spacing w:line="216" w:lineRule="auto"/>
              <w:jc w:val="center"/>
              <w:rPr>
                <w:rFonts w:ascii="Times New Roman" w:hAnsi="Times New Roman" w:cs="Times New Roman"/>
                <w:b/>
                <w:color w:val="000000"/>
                <w:sz w:val="28"/>
                <w:szCs w:val="28"/>
              </w:rPr>
            </w:pPr>
            <w:r w:rsidRPr="008F0A6E">
              <w:rPr>
                <w:rFonts w:ascii="Times New Roman" w:hAnsi="Times New Roman" w:cs="Times New Roman"/>
                <w:b/>
                <w:color w:val="000000"/>
                <w:sz w:val="28"/>
                <w:szCs w:val="28"/>
              </w:rPr>
              <w:t>№</w:t>
            </w:r>
          </w:p>
          <w:p w:rsidR="002C68B0" w:rsidRPr="008F0A6E" w:rsidRDefault="002C68B0" w:rsidP="002C68B0">
            <w:pPr>
              <w:spacing w:line="216" w:lineRule="auto"/>
              <w:jc w:val="center"/>
              <w:rPr>
                <w:rFonts w:ascii="Times New Roman" w:hAnsi="Times New Roman" w:cs="Times New Roman"/>
                <w:b/>
                <w:color w:val="000000"/>
                <w:sz w:val="28"/>
                <w:szCs w:val="28"/>
              </w:rPr>
            </w:pPr>
            <w:r w:rsidRPr="008F0A6E">
              <w:rPr>
                <w:rFonts w:ascii="Times New Roman" w:hAnsi="Times New Roman" w:cs="Times New Roman"/>
                <w:b/>
                <w:color w:val="000000"/>
                <w:sz w:val="28"/>
                <w:szCs w:val="28"/>
              </w:rPr>
              <w:t>п/п</w:t>
            </w:r>
          </w:p>
        </w:tc>
        <w:tc>
          <w:tcPr>
            <w:tcW w:w="1560" w:type="dxa"/>
            <w:vMerge w:val="restart"/>
            <w:tcBorders>
              <w:top w:val="single" w:sz="4" w:space="0" w:color="000000"/>
              <w:left w:val="single" w:sz="4" w:space="0" w:color="000000"/>
              <w:bottom w:val="single" w:sz="4" w:space="0" w:color="000000"/>
            </w:tcBorders>
          </w:tcPr>
          <w:p w:rsidR="002C68B0" w:rsidRPr="008F0A6E" w:rsidRDefault="002C68B0" w:rsidP="002C68B0">
            <w:pPr>
              <w:snapToGrid w:val="0"/>
              <w:spacing w:line="216" w:lineRule="auto"/>
              <w:jc w:val="center"/>
              <w:rPr>
                <w:rFonts w:ascii="Times New Roman" w:hAnsi="Times New Roman" w:cs="Times New Roman"/>
                <w:b/>
                <w:color w:val="000000"/>
                <w:sz w:val="28"/>
                <w:szCs w:val="28"/>
              </w:rPr>
            </w:pPr>
            <w:r w:rsidRPr="008F0A6E">
              <w:rPr>
                <w:rFonts w:ascii="Times New Roman" w:hAnsi="Times New Roman" w:cs="Times New Roman"/>
                <w:b/>
                <w:color w:val="000000"/>
                <w:sz w:val="28"/>
                <w:szCs w:val="28"/>
              </w:rPr>
              <w:t>Физические способности</w:t>
            </w:r>
          </w:p>
        </w:tc>
        <w:tc>
          <w:tcPr>
            <w:tcW w:w="1277" w:type="dxa"/>
            <w:vMerge w:val="restart"/>
            <w:tcBorders>
              <w:top w:val="single" w:sz="4" w:space="0" w:color="000000"/>
              <w:left w:val="single" w:sz="4" w:space="0" w:color="000000"/>
              <w:bottom w:val="single" w:sz="4" w:space="0" w:color="000000"/>
            </w:tcBorders>
          </w:tcPr>
          <w:p w:rsidR="002C68B0" w:rsidRPr="008F0A6E" w:rsidRDefault="002C68B0" w:rsidP="008E6257">
            <w:pPr>
              <w:snapToGrid w:val="0"/>
              <w:spacing w:line="216" w:lineRule="auto"/>
              <w:jc w:val="center"/>
              <w:rPr>
                <w:rFonts w:ascii="Times New Roman" w:hAnsi="Times New Roman" w:cs="Times New Roman"/>
                <w:b/>
                <w:color w:val="000000"/>
                <w:sz w:val="28"/>
                <w:szCs w:val="28"/>
              </w:rPr>
            </w:pPr>
            <w:r w:rsidRPr="008F0A6E">
              <w:rPr>
                <w:rFonts w:ascii="Times New Roman" w:hAnsi="Times New Roman" w:cs="Times New Roman"/>
                <w:b/>
                <w:color w:val="000000"/>
                <w:sz w:val="28"/>
                <w:szCs w:val="28"/>
              </w:rPr>
              <w:t>Кон</w:t>
            </w:r>
            <w:r w:rsidR="008E6257" w:rsidRPr="008F0A6E">
              <w:rPr>
                <w:rFonts w:ascii="Times New Roman" w:hAnsi="Times New Roman" w:cs="Times New Roman"/>
                <w:b/>
                <w:color w:val="000000"/>
                <w:sz w:val="28"/>
                <w:szCs w:val="28"/>
              </w:rPr>
              <w:t xml:space="preserve">трольное </w:t>
            </w:r>
            <w:r w:rsidRPr="008F0A6E">
              <w:rPr>
                <w:rFonts w:ascii="Times New Roman" w:hAnsi="Times New Roman" w:cs="Times New Roman"/>
                <w:b/>
                <w:color w:val="000000"/>
                <w:sz w:val="28"/>
                <w:szCs w:val="28"/>
              </w:rPr>
              <w:t>упражнение (тест)</w:t>
            </w:r>
          </w:p>
        </w:tc>
        <w:tc>
          <w:tcPr>
            <w:tcW w:w="707" w:type="dxa"/>
            <w:vMerge w:val="restart"/>
            <w:tcBorders>
              <w:top w:val="single" w:sz="4" w:space="0" w:color="000000"/>
              <w:left w:val="single" w:sz="4" w:space="0" w:color="000000"/>
              <w:bottom w:val="single" w:sz="4" w:space="0" w:color="000000"/>
            </w:tcBorders>
          </w:tcPr>
          <w:p w:rsidR="002C68B0" w:rsidRPr="008F0A6E" w:rsidRDefault="002C68B0" w:rsidP="002C68B0">
            <w:pPr>
              <w:snapToGrid w:val="0"/>
              <w:spacing w:line="216" w:lineRule="auto"/>
              <w:jc w:val="center"/>
              <w:rPr>
                <w:rFonts w:ascii="Times New Roman" w:hAnsi="Times New Roman" w:cs="Times New Roman"/>
                <w:b/>
                <w:color w:val="000000"/>
                <w:sz w:val="28"/>
                <w:szCs w:val="28"/>
              </w:rPr>
            </w:pPr>
            <w:r w:rsidRPr="008F0A6E">
              <w:rPr>
                <w:rFonts w:ascii="Times New Roman" w:hAnsi="Times New Roman" w:cs="Times New Roman"/>
                <w:b/>
                <w:color w:val="000000"/>
                <w:sz w:val="28"/>
                <w:szCs w:val="28"/>
              </w:rPr>
              <w:t>Возраст, лет</w:t>
            </w:r>
          </w:p>
        </w:tc>
        <w:tc>
          <w:tcPr>
            <w:tcW w:w="6863" w:type="dxa"/>
            <w:gridSpan w:val="6"/>
            <w:tcBorders>
              <w:top w:val="single" w:sz="4" w:space="0" w:color="000000"/>
              <w:left w:val="single" w:sz="4" w:space="0" w:color="000000"/>
              <w:bottom w:val="single" w:sz="4" w:space="0" w:color="000000"/>
              <w:right w:val="single" w:sz="4" w:space="0" w:color="000000"/>
            </w:tcBorders>
          </w:tcPr>
          <w:p w:rsidR="002C68B0" w:rsidRPr="008F0A6E" w:rsidRDefault="002C68B0" w:rsidP="002C68B0">
            <w:pPr>
              <w:snapToGrid w:val="0"/>
              <w:spacing w:line="216" w:lineRule="auto"/>
              <w:jc w:val="center"/>
              <w:rPr>
                <w:rFonts w:ascii="Times New Roman" w:hAnsi="Times New Roman" w:cs="Times New Roman"/>
                <w:b/>
                <w:color w:val="000000"/>
                <w:sz w:val="28"/>
                <w:szCs w:val="28"/>
              </w:rPr>
            </w:pPr>
            <w:r w:rsidRPr="008F0A6E">
              <w:rPr>
                <w:rFonts w:ascii="Times New Roman" w:hAnsi="Times New Roman" w:cs="Times New Roman"/>
                <w:b/>
                <w:color w:val="000000"/>
                <w:sz w:val="28"/>
                <w:szCs w:val="28"/>
              </w:rPr>
              <w:t>Оценка</w:t>
            </w:r>
          </w:p>
        </w:tc>
      </w:tr>
      <w:tr w:rsidR="002C68B0" w:rsidRPr="008F0A6E" w:rsidTr="008F0A6E">
        <w:trPr>
          <w:cantSplit/>
          <w:trHeight w:hRule="exact" w:val="332"/>
        </w:trPr>
        <w:tc>
          <w:tcPr>
            <w:tcW w:w="403" w:type="dxa"/>
            <w:vMerge/>
            <w:tcBorders>
              <w:top w:val="single" w:sz="4" w:space="0" w:color="000000"/>
              <w:left w:val="single" w:sz="4" w:space="0" w:color="000000"/>
              <w:bottom w:val="single" w:sz="4" w:space="0" w:color="000000"/>
            </w:tcBorders>
          </w:tcPr>
          <w:p w:rsidR="002C68B0" w:rsidRPr="008F0A6E" w:rsidRDefault="002C68B0" w:rsidP="002C68B0">
            <w:pPr>
              <w:spacing w:line="216" w:lineRule="auto"/>
              <w:rPr>
                <w:rFonts w:ascii="Times New Roman" w:hAnsi="Times New Roman" w:cs="Times New Roman"/>
              </w:rPr>
            </w:pPr>
          </w:p>
        </w:tc>
        <w:tc>
          <w:tcPr>
            <w:tcW w:w="1560" w:type="dxa"/>
            <w:vMerge/>
            <w:tcBorders>
              <w:top w:val="single" w:sz="4" w:space="0" w:color="000000"/>
              <w:left w:val="single" w:sz="4" w:space="0" w:color="000000"/>
              <w:bottom w:val="single" w:sz="4" w:space="0" w:color="000000"/>
            </w:tcBorders>
          </w:tcPr>
          <w:p w:rsidR="002C68B0" w:rsidRPr="008F0A6E" w:rsidRDefault="002C68B0" w:rsidP="002C68B0">
            <w:pPr>
              <w:spacing w:line="216" w:lineRule="auto"/>
              <w:rPr>
                <w:rFonts w:ascii="Times New Roman" w:hAnsi="Times New Roman" w:cs="Times New Roman"/>
              </w:rPr>
            </w:pPr>
          </w:p>
        </w:tc>
        <w:tc>
          <w:tcPr>
            <w:tcW w:w="1277" w:type="dxa"/>
            <w:vMerge/>
            <w:tcBorders>
              <w:top w:val="single" w:sz="4" w:space="0" w:color="000000"/>
              <w:left w:val="single" w:sz="4" w:space="0" w:color="000000"/>
              <w:bottom w:val="single" w:sz="4" w:space="0" w:color="000000"/>
            </w:tcBorders>
          </w:tcPr>
          <w:p w:rsidR="002C68B0" w:rsidRPr="008F0A6E" w:rsidRDefault="002C68B0" w:rsidP="002C68B0">
            <w:pPr>
              <w:spacing w:line="216" w:lineRule="auto"/>
              <w:rPr>
                <w:rFonts w:ascii="Times New Roman" w:hAnsi="Times New Roman" w:cs="Times New Roman"/>
              </w:rPr>
            </w:pPr>
          </w:p>
        </w:tc>
        <w:tc>
          <w:tcPr>
            <w:tcW w:w="707" w:type="dxa"/>
            <w:vMerge/>
            <w:tcBorders>
              <w:top w:val="single" w:sz="4" w:space="0" w:color="000000"/>
              <w:left w:val="single" w:sz="4" w:space="0" w:color="000000"/>
              <w:bottom w:val="single" w:sz="4" w:space="0" w:color="000000"/>
            </w:tcBorders>
          </w:tcPr>
          <w:p w:rsidR="002C68B0" w:rsidRPr="008F0A6E" w:rsidRDefault="002C68B0" w:rsidP="002C68B0">
            <w:pPr>
              <w:spacing w:line="216" w:lineRule="auto"/>
              <w:rPr>
                <w:rFonts w:ascii="Times New Roman" w:hAnsi="Times New Roman" w:cs="Times New Roman"/>
              </w:rPr>
            </w:pPr>
          </w:p>
        </w:tc>
        <w:tc>
          <w:tcPr>
            <w:tcW w:w="3402" w:type="dxa"/>
            <w:gridSpan w:val="3"/>
            <w:tcBorders>
              <w:left w:val="single" w:sz="4" w:space="0" w:color="000000"/>
              <w:bottom w:val="single" w:sz="4" w:space="0" w:color="000000"/>
            </w:tcBorders>
          </w:tcPr>
          <w:p w:rsidR="002C68B0" w:rsidRPr="008F0A6E" w:rsidRDefault="002C68B0" w:rsidP="002C68B0">
            <w:pPr>
              <w:snapToGrid w:val="0"/>
              <w:spacing w:line="216" w:lineRule="auto"/>
              <w:jc w:val="center"/>
              <w:rPr>
                <w:rFonts w:ascii="Times New Roman" w:hAnsi="Times New Roman" w:cs="Times New Roman"/>
                <w:b/>
                <w:color w:val="000000"/>
                <w:sz w:val="28"/>
                <w:szCs w:val="28"/>
              </w:rPr>
            </w:pPr>
            <w:r w:rsidRPr="008F0A6E">
              <w:rPr>
                <w:rFonts w:ascii="Times New Roman" w:hAnsi="Times New Roman" w:cs="Times New Roman"/>
                <w:b/>
                <w:color w:val="000000"/>
                <w:sz w:val="28"/>
                <w:szCs w:val="28"/>
              </w:rPr>
              <w:t>Юноши</w:t>
            </w:r>
          </w:p>
        </w:tc>
        <w:tc>
          <w:tcPr>
            <w:tcW w:w="3461" w:type="dxa"/>
            <w:gridSpan w:val="3"/>
            <w:tcBorders>
              <w:left w:val="single" w:sz="4" w:space="0" w:color="000000"/>
              <w:bottom w:val="single" w:sz="4" w:space="0" w:color="000000"/>
              <w:right w:val="single" w:sz="4" w:space="0" w:color="000000"/>
            </w:tcBorders>
          </w:tcPr>
          <w:p w:rsidR="002C68B0" w:rsidRPr="008F0A6E" w:rsidRDefault="002C68B0" w:rsidP="002C68B0">
            <w:pPr>
              <w:snapToGrid w:val="0"/>
              <w:spacing w:line="216" w:lineRule="auto"/>
              <w:jc w:val="center"/>
              <w:rPr>
                <w:rFonts w:ascii="Times New Roman" w:hAnsi="Times New Roman" w:cs="Times New Roman"/>
                <w:b/>
                <w:color w:val="000000"/>
                <w:sz w:val="28"/>
                <w:szCs w:val="28"/>
              </w:rPr>
            </w:pPr>
            <w:r w:rsidRPr="008F0A6E">
              <w:rPr>
                <w:rFonts w:ascii="Times New Roman" w:hAnsi="Times New Roman" w:cs="Times New Roman"/>
                <w:b/>
                <w:color w:val="000000"/>
                <w:sz w:val="28"/>
                <w:szCs w:val="28"/>
              </w:rPr>
              <w:t>Девушки</w:t>
            </w:r>
          </w:p>
        </w:tc>
      </w:tr>
      <w:tr w:rsidR="002C68B0" w:rsidRPr="008F0A6E" w:rsidTr="008F0A6E">
        <w:trPr>
          <w:cantSplit/>
          <w:trHeight w:val="813"/>
        </w:trPr>
        <w:tc>
          <w:tcPr>
            <w:tcW w:w="403" w:type="dxa"/>
            <w:vMerge/>
            <w:tcBorders>
              <w:top w:val="single" w:sz="4" w:space="0" w:color="000000"/>
              <w:left w:val="single" w:sz="4" w:space="0" w:color="000000"/>
              <w:bottom w:val="single" w:sz="4" w:space="0" w:color="000000"/>
            </w:tcBorders>
          </w:tcPr>
          <w:p w:rsidR="002C68B0" w:rsidRPr="008F0A6E" w:rsidRDefault="002C68B0" w:rsidP="002C68B0">
            <w:pPr>
              <w:spacing w:line="216" w:lineRule="auto"/>
              <w:rPr>
                <w:rFonts w:ascii="Times New Roman" w:hAnsi="Times New Roman" w:cs="Times New Roman"/>
              </w:rPr>
            </w:pPr>
          </w:p>
        </w:tc>
        <w:tc>
          <w:tcPr>
            <w:tcW w:w="1560" w:type="dxa"/>
            <w:vMerge/>
            <w:tcBorders>
              <w:top w:val="single" w:sz="4" w:space="0" w:color="000000"/>
              <w:left w:val="single" w:sz="4" w:space="0" w:color="000000"/>
              <w:bottom w:val="single" w:sz="4" w:space="0" w:color="000000"/>
            </w:tcBorders>
          </w:tcPr>
          <w:p w:rsidR="002C68B0" w:rsidRPr="008F0A6E" w:rsidRDefault="002C68B0" w:rsidP="002C68B0">
            <w:pPr>
              <w:spacing w:line="216" w:lineRule="auto"/>
              <w:rPr>
                <w:rFonts w:ascii="Times New Roman" w:hAnsi="Times New Roman" w:cs="Times New Roman"/>
              </w:rPr>
            </w:pPr>
          </w:p>
        </w:tc>
        <w:tc>
          <w:tcPr>
            <w:tcW w:w="1277" w:type="dxa"/>
            <w:vMerge/>
            <w:tcBorders>
              <w:top w:val="single" w:sz="4" w:space="0" w:color="000000"/>
              <w:left w:val="single" w:sz="4" w:space="0" w:color="000000"/>
              <w:bottom w:val="single" w:sz="4" w:space="0" w:color="000000"/>
            </w:tcBorders>
          </w:tcPr>
          <w:p w:rsidR="002C68B0" w:rsidRPr="008F0A6E" w:rsidRDefault="002C68B0" w:rsidP="002C68B0">
            <w:pPr>
              <w:spacing w:line="216" w:lineRule="auto"/>
              <w:rPr>
                <w:rFonts w:ascii="Times New Roman" w:hAnsi="Times New Roman" w:cs="Times New Roman"/>
              </w:rPr>
            </w:pPr>
          </w:p>
        </w:tc>
        <w:tc>
          <w:tcPr>
            <w:tcW w:w="707" w:type="dxa"/>
            <w:vMerge/>
            <w:tcBorders>
              <w:top w:val="single" w:sz="4" w:space="0" w:color="000000"/>
              <w:left w:val="single" w:sz="4" w:space="0" w:color="000000"/>
              <w:bottom w:val="single" w:sz="4" w:space="0" w:color="000000"/>
            </w:tcBorders>
          </w:tcPr>
          <w:p w:rsidR="002C68B0" w:rsidRPr="008F0A6E" w:rsidRDefault="002C68B0" w:rsidP="002C68B0">
            <w:pPr>
              <w:spacing w:line="216" w:lineRule="auto"/>
              <w:rPr>
                <w:rFonts w:ascii="Times New Roman" w:hAnsi="Times New Roman" w:cs="Times New Roman"/>
              </w:rPr>
            </w:pPr>
          </w:p>
        </w:tc>
        <w:tc>
          <w:tcPr>
            <w:tcW w:w="1273" w:type="dxa"/>
            <w:tcBorders>
              <w:left w:val="single" w:sz="4" w:space="0" w:color="000000"/>
              <w:bottom w:val="single" w:sz="4" w:space="0" w:color="000000"/>
            </w:tcBorders>
          </w:tcPr>
          <w:p w:rsidR="002C68B0" w:rsidRPr="008F0A6E" w:rsidRDefault="002C68B0" w:rsidP="002C68B0">
            <w:pPr>
              <w:snapToGrid w:val="0"/>
              <w:spacing w:line="216" w:lineRule="auto"/>
              <w:jc w:val="center"/>
              <w:rPr>
                <w:rFonts w:ascii="Times New Roman" w:hAnsi="Times New Roman" w:cs="Times New Roman"/>
                <w:b/>
                <w:color w:val="000000"/>
                <w:sz w:val="28"/>
                <w:szCs w:val="28"/>
              </w:rPr>
            </w:pPr>
            <w:r w:rsidRPr="008F0A6E">
              <w:rPr>
                <w:rFonts w:ascii="Times New Roman" w:hAnsi="Times New Roman" w:cs="Times New Roman"/>
                <w:b/>
                <w:color w:val="000000"/>
                <w:sz w:val="28"/>
                <w:szCs w:val="28"/>
              </w:rPr>
              <w:t>5</w:t>
            </w:r>
          </w:p>
        </w:tc>
        <w:tc>
          <w:tcPr>
            <w:tcW w:w="1279" w:type="dxa"/>
            <w:tcBorders>
              <w:left w:val="single" w:sz="4" w:space="0" w:color="000000"/>
              <w:bottom w:val="single" w:sz="4" w:space="0" w:color="000000"/>
            </w:tcBorders>
          </w:tcPr>
          <w:p w:rsidR="002C68B0" w:rsidRPr="008F0A6E" w:rsidRDefault="002C68B0" w:rsidP="002C68B0">
            <w:pPr>
              <w:snapToGrid w:val="0"/>
              <w:spacing w:line="216" w:lineRule="auto"/>
              <w:jc w:val="center"/>
              <w:rPr>
                <w:rFonts w:ascii="Times New Roman" w:hAnsi="Times New Roman" w:cs="Times New Roman"/>
                <w:b/>
                <w:color w:val="000000"/>
                <w:sz w:val="28"/>
                <w:szCs w:val="28"/>
              </w:rPr>
            </w:pPr>
            <w:r w:rsidRPr="008F0A6E">
              <w:rPr>
                <w:rFonts w:ascii="Times New Roman" w:hAnsi="Times New Roman" w:cs="Times New Roman"/>
                <w:b/>
                <w:color w:val="000000"/>
                <w:sz w:val="28"/>
                <w:szCs w:val="28"/>
              </w:rPr>
              <w:t>4</w:t>
            </w:r>
          </w:p>
        </w:tc>
        <w:tc>
          <w:tcPr>
            <w:tcW w:w="850" w:type="dxa"/>
            <w:tcBorders>
              <w:left w:val="single" w:sz="4" w:space="0" w:color="000000"/>
              <w:bottom w:val="single" w:sz="4" w:space="0" w:color="000000"/>
            </w:tcBorders>
          </w:tcPr>
          <w:p w:rsidR="002C68B0" w:rsidRPr="008F0A6E" w:rsidRDefault="002C68B0" w:rsidP="002C68B0">
            <w:pPr>
              <w:snapToGrid w:val="0"/>
              <w:spacing w:line="216" w:lineRule="auto"/>
              <w:jc w:val="center"/>
              <w:rPr>
                <w:rFonts w:ascii="Times New Roman" w:hAnsi="Times New Roman" w:cs="Times New Roman"/>
                <w:b/>
                <w:color w:val="000000"/>
                <w:sz w:val="28"/>
                <w:szCs w:val="28"/>
              </w:rPr>
            </w:pPr>
            <w:r w:rsidRPr="008F0A6E">
              <w:rPr>
                <w:rFonts w:ascii="Times New Roman" w:hAnsi="Times New Roman" w:cs="Times New Roman"/>
                <w:b/>
                <w:color w:val="000000"/>
                <w:sz w:val="28"/>
                <w:szCs w:val="28"/>
              </w:rPr>
              <w:t>3</w:t>
            </w:r>
          </w:p>
        </w:tc>
        <w:tc>
          <w:tcPr>
            <w:tcW w:w="993" w:type="dxa"/>
            <w:tcBorders>
              <w:left w:val="single" w:sz="4" w:space="0" w:color="000000"/>
              <w:bottom w:val="single" w:sz="4" w:space="0" w:color="000000"/>
            </w:tcBorders>
          </w:tcPr>
          <w:p w:rsidR="002C68B0" w:rsidRPr="008F0A6E" w:rsidRDefault="002C68B0" w:rsidP="002C68B0">
            <w:pPr>
              <w:snapToGrid w:val="0"/>
              <w:spacing w:line="216" w:lineRule="auto"/>
              <w:jc w:val="center"/>
              <w:rPr>
                <w:rFonts w:ascii="Times New Roman" w:hAnsi="Times New Roman" w:cs="Times New Roman"/>
                <w:b/>
                <w:color w:val="000000"/>
                <w:sz w:val="28"/>
                <w:szCs w:val="28"/>
              </w:rPr>
            </w:pPr>
            <w:r w:rsidRPr="008F0A6E">
              <w:rPr>
                <w:rFonts w:ascii="Times New Roman" w:hAnsi="Times New Roman" w:cs="Times New Roman"/>
                <w:b/>
                <w:color w:val="000000"/>
                <w:sz w:val="28"/>
                <w:szCs w:val="28"/>
              </w:rPr>
              <w:t>5</w:t>
            </w:r>
          </w:p>
        </w:tc>
        <w:tc>
          <w:tcPr>
            <w:tcW w:w="1417" w:type="dxa"/>
            <w:tcBorders>
              <w:left w:val="single" w:sz="4" w:space="0" w:color="000000"/>
              <w:bottom w:val="single" w:sz="4" w:space="0" w:color="000000"/>
            </w:tcBorders>
          </w:tcPr>
          <w:p w:rsidR="002C68B0" w:rsidRPr="008F0A6E" w:rsidRDefault="002C68B0" w:rsidP="002C68B0">
            <w:pPr>
              <w:snapToGrid w:val="0"/>
              <w:spacing w:line="216" w:lineRule="auto"/>
              <w:jc w:val="center"/>
              <w:rPr>
                <w:rFonts w:ascii="Times New Roman" w:hAnsi="Times New Roman" w:cs="Times New Roman"/>
                <w:b/>
                <w:color w:val="000000"/>
                <w:sz w:val="28"/>
                <w:szCs w:val="28"/>
              </w:rPr>
            </w:pPr>
            <w:r w:rsidRPr="008F0A6E">
              <w:rPr>
                <w:rFonts w:ascii="Times New Roman" w:hAnsi="Times New Roman" w:cs="Times New Roman"/>
                <w:b/>
                <w:color w:val="000000"/>
                <w:sz w:val="28"/>
                <w:szCs w:val="28"/>
              </w:rPr>
              <w:t>4</w:t>
            </w:r>
          </w:p>
        </w:tc>
        <w:tc>
          <w:tcPr>
            <w:tcW w:w="1051" w:type="dxa"/>
            <w:tcBorders>
              <w:left w:val="single" w:sz="4" w:space="0" w:color="000000"/>
              <w:bottom w:val="single" w:sz="4" w:space="0" w:color="000000"/>
              <w:right w:val="single" w:sz="4" w:space="0" w:color="000000"/>
            </w:tcBorders>
          </w:tcPr>
          <w:p w:rsidR="002C68B0" w:rsidRPr="008F0A6E" w:rsidRDefault="002C68B0" w:rsidP="002C68B0">
            <w:pPr>
              <w:snapToGrid w:val="0"/>
              <w:spacing w:line="216" w:lineRule="auto"/>
              <w:jc w:val="center"/>
              <w:rPr>
                <w:rFonts w:ascii="Times New Roman" w:hAnsi="Times New Roman" w:cs="Times New Roman"/>
                <w:b/>
                <w:color w:val="000000"/>
                <w:sz w:val="28"/>
                <w:szCs w:val="28"/>
              </w:rPr>
            </w:pPr>
            <w:r w:rsidRPr="008F0A6E">
              <w:rPr>
                <w:rFonts w:ascii="Times New Roman" w:hAnsi="Times New Roman" w:cs="Times New Roman"/>
                <w:b/>
                <w:color w:val="000000"/>
                <w:sz w:val="28"/>
                <w:szCs w:val="28"/>
              </w:rPr>
              <w:t>3</w:t>
            </w:r>
          </w:p>
        </w:tc>
      </w:tr>
      <w:tr w:rsidR="002C68B0" w:rsidRPr="008F0A6E" w:rsidTr="008F0A6E">
        <w:tc>
          <w:tcPr>
            <w:tcW w:w="403" w:type="dxa"/>
            <w:tcBorders>
              <w:left w:val="single" w:sz="4" w:space="0" w:color="000000"/>
              <w:bottom w:val="single" w:sz="4" w:space="0" w:color="000000"/>
            </w:tcBorders>
          </w:tcPr>
          <w:p w:rsidR="002C68B0" w:rsidRPr="008F0A6E" w:rsidRDefault="002C68B0" w:rsidP="002C68B0">
            <w:pPr>
              <w:snapToGrid w:val="0"/>
              <w:spacing w:line="216" w:lineRule="auto"/>
              <w:jc w:val="center"/>
              <w:rPr>
                <w:rFonts w:ascii="Times New Roman" w:hAnsi="Times New Roman" w:cs="Times New Roman"/>
                <w:color w:val="000000"/>
                <w:sz w:val="24"/>
                <w:szCs w:val="24"/>
              </w:rPr>
            </w:pPr>
            <w:r w:rsidRPr="008F0A6E">
              <w:rPr>
                <w:rFonts w:ascii="Times New Roman" w:hAnsi="Times New Roman" w:cs="Times New Roman"/>
                <w:color w:val="000000"/>
                <w:sz w:val="24"/>
                <w:szCs w:val="24"/>
              </w:rPr>
              <w:t>1</w:t>
            </w:r>
          </w:p>
        </w:tc>
        <w:tc>
          <w:tcPr>
            <w:tcW w:w="1560"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Скоростные</w:t>
            </w:r>
          </w:p>
        </w:tc>
        <w:tc>
          <w:tcPr>
            <w:tcW w:w="1277" w:type="dxa"/>
            <w:tcBorders>
              <w:left w:val="single" w:sz="4" w:space="0" w:color="000000"/>
              <w:bottom w:val="single" w:sz="4" w:space="0" w:color="000000"/>
            </w:tcBorders>
          </w:tcPr>
          <w:p w:rsidR="002C68B0" w:rsidRPr="008F0A6E" w:rsidRDefault="002C68B0" w:rsidP="002C68B0">
            <w:pPr>
              <w:snapToGrid w:val="0"/>
              <w:spacing w:line="216" w:lineRule="auto"/>
              <w:rPr>
                <w:rFonts w:ascii="Times New Roman" w:hAnsi="Times New Roman" w:cs="Times New Roman"/>
                <w:color w:val="000000"/>
                <w:sz w:val="24"/>
                <w:szCs w:val="24"/>
              </w:rPr>
            </w:pPr>
            <w:r w:rsidRPr="008F0A6E">
              <w:rPr>
                <w:rFonts w:ascii="Times New Roman" w:hAnsi="Times New Roman" w:cs="Times New Roman"/>
                <w:color w:val="000000"/>
                <w:sz w:val="24"/>
                <w:szCs w:val="24"/>
              </w:rPr>
              <w:t xml:space="preserve">Бег </w:t>
            </w:r>
          </w:p>
          <w:p w:rsidR="002C68B0" w:rsidRPr="008F0A6E" w:rsidRDefault="002C68B0" w:rsidP="002C68B0">
            <w:pPr>
              <w:spacing w:line="216" w:lineRule="auto"/>
              <w:rPr>
                <w:rFonts w:ascii="Times New Roman" w:hAnsi="Times New Roman" w:cs="Times New Roman"/>
                <w:color w:val="000000"/>
                <w:sz w:val="24"/>
                <w:szCs w:val="24"/>
              </w:rPr>
            </w:pPr>
            <w:r w:rsidRPr="008F0A6E">
              <w:rPr>
                <w:rFonts w:ascii="Times New Roman" w:hAnsi="Times New Roman" w:cs="Times New Roman"/>
                <w:color w:val="000000"/>
                <w:sz w:val="24"/>
                <w:szCs w:val="24"/>
              </w:rPr>
              <w:t>30 м, с</w:t>
            </w:r>
          </w:p>
        </w:tc>
        <w:tc>
          <w:tcPr>
            <w:tcW w:w="707" w:type="dxa"/>
            <w:tcBorders>
              <w:left w:val="single" w:sz="4" w:space="0" w:color="000000"/>
              <w:bottom w:val="single" w:sz="4" w:space="0" w:color="000000"/>
            </w:tcBorders>
          </w:tcPr>
          <w:p w:rsidR="002C68B0" w:rsidRPr="008F0A6E" w:rsidRDefault="002C68B0" w:rsidP="002C68B0">
            <w:pPr>
              <w:snapToGrid w:val="0"/>
              <w:spacing w:line="216" w:lineRule="auto"/>
              <w:jc w:val="center"/>
              <w:rPr>
                <w:rFonts w:ascii="Times New Roman" w:hAnsi="Times New Roman" w:cs="Times New Roman"/>
                <w:color w:val="000000"/>
                <w:sz w:val="24"/>
                <w:szCs w:val="24"/>
              </w:rPr>
            </w:pPr>
            <w:r w:rsidRPr="008F0A6E">
              <w:rPr>
                <w:rFonts w:ascii="Times New Roman" w:hAnsi="Times New Roman" w:cs="Times New Roman"/>
                <w:color w:val="000000"/>
                <w:sz w:val="24"/>
                <w:szCs w:val="24"/>
              </w:rPr>
              <w:t>16</w:t>
            </w:r>
          </w:p>
          <w:p w:rsidR="002C68B0" w:rsidRPr="008F0A6E" w:rsidRDefault="002C68B0" w:rsidP="002C68B0">
            <w:pPr>
              <w:spacing w:line="216" w:lineRule="auto"/>
              <w:jc w:val="center"/>
              <w:rPr>
                <w:rFonts w:ascii="Times New Roman" w:hAnsi="Times New Roman" w:cs="Times New Roman"/>
                <w:color w:val="000000"/>
                <w:sz w:val="24"/>
                <w:szCs w:val="24"/>
              </w:rPr>
            </w:pPr>
          </w:p>
          <w:p w:rsidR="002C68B0" w:rsidRPr="008F0A6E" w:rsidRDefault="002C68B0" w:rsidP="002C68B0">
            <w:pPr>
              <w:spacing w:line="216" w:lineRule="auto"/>
              <w:jc w:val="center"/>
              <w:rPr>
                <w:rFonts w:ascii="Times New Roman" w:hAnsi="Times New Roman" w:cs="Times New Roman"/>
                <w:color w:val="000000"/>
                <w:sz w:val="24"/>
                <w:szCs w:val="24"/>
              </w:rPr>
            </w:pPr>
            <w:r w:rsidRPr="008F0A6E">
              <w:rPr>
                <w:rFonts w:ascii="Times New Roman" w:hAnsi="Times New Roman" w:cs="Times New Roman"/>
                <w:color w:val="000000"/>
                <w:sz w:val="24"/>
                <w:szCs w:val="24"/>
              </w:rPr>
              <w:t>17</w:t>
            </w:r>
          </w:p>
        </w:tc>
        <w:tc>
          <w:tcPr>
            <w:tcW w:w="1273"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 xml:space="preserve">4,4 и </w:t>
            </w: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 xml:space="preserve">выше </w:t>
            </w: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4,3</w:t>
            </w:r>
          </w:p>
        </w:tc>
        <w:tc>
          <w:tcPr>
            <w:tcW w:w="1279"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5,1–4,8</w:t>
            </w:r>
          </w:p>
          <w:p w:rsidR="002C68B0" w:rsidRPr="008F0A6E" w:rsidRDefault="002C68B0" w:rsidP="002C68B0">
            <w:pPr>
              <w:spacing w:line="216" w:lineRule="auto"/>
              <w:jc w:val="both"/>
              <w:rPr>
                <w:rFonts w:ascii="Times New Roman" w:hAnsi="Times New Roman" w:cs="Times New Roman"/>
                <w:color w:val="000000"/>
                <w:sz w:val="24"/>
                <w:szCs w:val="24"/>
              </w:rPr>
            </w:pP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5,0–4,7</w:t>
            </w:r>
          </w:p>
        </w:tc>
        <w:tc>
          <w:tcPr>
            <w:tcW w:w="850"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 xml:space="preserve">5,2 и ниже </w:t>
            </w: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5,2</w:t>
            </w:r>
          </w:p>
        </w:tc>
        <w:tc>
          <w:tcPr>
            <w:tcW w:w="993"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 xml:space="preserve">4,8 и </w:t>
            </w: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 xml:space="preserve">выше </w:t>
            </w: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4,8</w:t>
            </w:r>
          </w:p>
        </w:tc>
        <w:tc>
          <w:tcPr>
            <w:tcW w:w="1417"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5,9–5,3</w:t>
            </w:r>
          </w:p>
          <w:p w:rsidR="002C68B0" w:rsidRPr="008F0A6E" w:rsidRDefault="002C68B0" w:rsidP="002C68B0">
            <w:pPr>
              <w:spacing w:line="216" w:lineRule="auto"/>
              <w:jc w:val="both"/>
              <w:rPr>
                <w:rFonts w:ascii="Times New Roman" w:hAnsi="Times New Roman" w:cs="Times New Roman"/>
                <w:color w:val="000000"/>
                <w:sz w:val="24"/>
                <w:szCs w:val="24"/>
              </w:rPr>
            </w:pP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5,9–5,3</w:t>
            </w:r>
          </w:p>
        </w:tc>
        <w:tc>
          <w:tcPr>
            <w:tcW w:w="1051" w:type="dxa"/>
            <w:tcBorders>
              <w:left w:val="single" w:sz="4" w:space="0" w:color="000000"/>
              <w:bottom w:val="single" w:sz="4" w:space="0" w:color="000000"/>
              <w:right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 xml:space="preserve">6,1 и ниже </w:t>
            </w: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6,1</w:t>
            </w:r>
          </w:p>
        </w:tc>
      </w:tr>
      <w:tr w:rsidR="002C68B0" w:rsidRPr="008F0A6E" w:rsidTr="008F0A6E">
        <w:tc>
          <w:tcPr>
            <w:tcW w:w="403" w:type="dxa"/>
            <w:tcBorders>
              <w:left w:val="single" w:sz="4" w:space="0" w:color="000000"/>
              <w:bottom w:val="single" w:sz="4" w:space="0" w:color="000000"/>
            </w:tcBorders>
          </w:tcPr>
          <w:p w:rsidR="002C68B0" w:rsidRPr="008F0A6E" w:rsidRDefault="002C68B0" w:rsidP="002C68B0">
            <w:pPr>
              <w:snapToGrid w:val="0"/>
              <w:spacing w:line="216" w:lineRule="auto"/>
              <w:jc w:val="center"/>
              <w:rPr>
                <w:rFonts w:ascii="Times New Roman" w:hAnsi="Times New Roman" w:cs="Times New Roman"/>
                <w:color w:val="000000"/>
                <w:sz w:val="24"/>
                <w:szCs w:val="24"/>
              </w:rPr>
            </w:pPr>
            <w:r w:rsidRPr="008F0A6E">
              <w:rPr>
                <w:rFonts w:ascii="Times New Roman" w:hAnsi="Times New Roman" w:cs="Times New Roman"/>
                <w:color w:val="000000"/>
                <w:sz w:val="24"/>
                <w:szCs w:val="24"/>
              </w:rPr>
              <w:t>2</w:t>
            </w:r>
          </w:p>
        </w:tc>
        <w:tc>
          <w:tcPr>
            <w:tcW w:w="1560"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Координационные</w:t>
            </w:r>
          </w:p>
        </w:tc>
        <w:tc>
          <w:tcPr>
            <w:tcW w:w="1277" w:type="dxa"/>
            <w:tcBorders>
              <w:left w:val="single" w:sz="4" w:space="0" w:color="000000"/>
              <w:bottom w:val="single" w:sz="4" w:space="0" w:color="000000"/>
            </w:tcBorders>
          </w:tcPr>
          <w:p w:rsidR="002C68B0" w:rsidRPr="008F0A6E" w:rsidRDefault="002C68B0" w:rsidP="002C68B0">
            <w:pPr>
              <w:snapToGrid w:val="0"/>
              <w:spacing w:line="216" w:lineRule="auto"/>
              <w:rPr>
                <w:rFonts w:ascii="Times New Roman" w:hAnsi="Times New Roman" w:cs="Times New Roman"/>
                <w:color w:val="000000"/>
                <w:sz w:val="24"/>
                <w:szCs w:val="24"/>
              </w:rPr>
            </w:pPr>
            <w:r w:rsidRPr="008F0A6E">
              <w:rPr>
                <w:rFonts w:ascii="Times New Roman" w:hAnsi="Times New Roman" w:cs="Times New Roman"/>
                <w:color w:val="000000"/>
                <w:sz w:val="24"/>
                <w:szCs w:val="24"/>
              </w:rPr>
              <w:t xml:space="preserve">Челночный бег </w:t>
            </w:r>
          </w:p>
          <w:p w:rsidR="002C68B0" w:rsidRPr="008F0A6E" w:rsidRDefault="002C68B0" w:rsidP="002C68B0">
            <w:pPr>
              <w:spacing w:line="216" w:lineRule="auto"/>
              <w:rPr>
                <w:rFonts w:ascii="Times New Roman" w:hAnsi="Times New Roman" w:cs="Times New Roman"/>
                <w:color w:val="000000"/>
                <w:sz w:val="24"/>
                <w:szCs w:val="24"/>
              </w:rPr>
            </w:pPr>
            <w:r w:rsidRPr="008F0A6E">
              <w:rPr>
                <w:rFonts w:ascii="Times New Roman" w:hAnsi="Times New Roman" w:cs="Times New Roman"/>
                <w:color w:val="000000"/>
                <w:sz w:val="24"/>
                <w:szCs w:val="24"/>
              </w:rPr>
              <w:t>3</w:t>
            </w:r>
            <w:r w:rsidRPr="008F0A6E">
              <w:rPr>
                <w:rFonts w:ascii="Times New Roman" w:hAnsi="Times New Roman" w:cs="Times New Roman"/>
                <w:color w:val="000000"/>
                <w:sz w:val="24"/>
                <w:szCs w:val="24"/>
              </w:rPr>
              <w:sym w:font="Symbol" w:char="F0B4"/>
            </w:r>
            <w:r w:rsidRPr="008F0A6E">
              <w:rPr>
                <w:rFonts w:ascii="Times New Roman" w:hAnsi="Times New Roman" w:cs="Times New Roman"/>
                <w:color w:val="000000"/>
                <w:sz w:val="24"/>
                <w:szCs w:val="24"/>
              </w:rPr>
              <w:t>10 м, с</w:t>
            </w:r>
          </w:p>
        </w:tc>
        <w:tc>
          <w:tcPr>
            <w:tcW w:w="707" w:type="dxa"/>
            <w:tcBorders>
              <w:left w:val="single" w:sz="4" w:space="0" w:color="000000"/>
              <w:bottom w:val="single" w:sz="4" w:space="0" w:color="000000"/>
            </w:tcBorders>
          </w:tcPr>
          <w:p w:rsidR="002C68B0" w:rsidRPr="008F0A6E" w:rsidRDefault="002C68B0" w:rsidP="002C68B0">
            <w:pPr>
              <w:snapToGrid w:val="0"/>
              <w:spacing w:line="216" w:lineRule="auto"/>
              <w:jc w:val="center"/>
              <w:rPr>
                <w:rFonts w:ascii="Times New Roman" w:hAnsi="Times New Roman" w:cs="Times New Roman"/>
                <w:color w:val="000000"/>
                <w:sz w:val="24"/>
                <w:szCs w:val="24"/>
              </w:rPr>
            </w:pPr>
            <w:r w:rsidRPr="008F0A6E">
              <w:rPr>
                <w:rFonts w:ascii="Times New Roman" w:hAnsi="Times New Roman" w:cs="Times New Roman"/>
                <w:color w:val="000000"/>
                <w:sz w:val="24"/>
                <w:szCs w:val="24"/>
              </w:rPr>
              <w:t>16</w:t>
            </w:r>
          </w:p>
          <w:p w:rsidR="002C68B0" w:rsidRPr="008F0A6E" w:rsidRDefault="002C68B0" w:rsidP="002C68B0">
            <w:pPr>
              <w:spacing w:line="216" w:lineRule="auto"/>
              <w:jc w:val="center"/>
              <w:rPr>
                <w:rFonts w:ascii="Times New Roman" w:hAnsi="Times New Roman" w:cs="Times New Roman"/>
                <w:color w:val="000000"/>
                <w:sz w:val="24"/>
                <w:szCs w:val="24"/>
              </w:rPr>
            </w:pPr>
          </w:p>
          <w:p w:rsidR="002C68B0" w:rsidRPr="008F0A6E" w:rsidRDefault="002C68B0" w:rsidP="002C68B0">
            <w:pPr>
              <w:spacing w:line="216" w:lineRule="auto"/>
              <w:jc w:val="center"/>
              <w:rPr>
                <w:rFonts w:ascii="Times New Roman" w:hAnsi="Times New Roman" w:cs="Times New Roman"/>
                <w:color w:val="000000"/>
                <w:sz w:val="24"/>
                <w:szCs w:val="24"/>
              </w:rPr>
            </w:pPr>
            <w:r w:rsidRPr="008F0A6E">
              <w:rPr>
                <w:rFonts w:ascii="Times New Roman" w:hAnsi="Times New Roman" w:cs="Times New Roman"/>
                <w:color w:val="000000"/>
                <w:sz w:val="24"/>
                <w:szCs w:val="24"/>
              </w:rPr>
              <w:t>17</w:t>
            </w:r>
          </w:p>
        </w:tc>
        <w:tc>
          <w:tcPr>
            <w:tcW w:w="1273"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 xml:space="preserve">7,3 и </w:t>
            </w: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 xml:space="preserve">выше </w:t>
            </w: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7,2</w:t>
            </w:r>
          </w:p>
        </w:tc>
        <w:tc>
          <w:tcPr>
            <w:tcW w:w="1279"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8,0–7,7</w:t>
            </w:r>
          </w:p>
          <w:p w:rsidR="002C68B0" w:rsidRPr="008F0A6E" w:rsidRDefault="002C68B0" w:rsidP="002C68B0">
            <w:pPr>
              <w:spacing w:line="216" w:lineRule="auto"/>
              <w:jc w:val="both"/>
              <w:rPr>
                <w:rFonts w:ascii="Times New Roman" w:hAnsi="Times New Roman" w:cs="Times New Roman"/>
                <w:color w:val="000000"/>
                <w:sz w:val="24"/>
                <w:szCs w:val="24"/>
              </w:rPr>
            </w:pP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7,9–7,5</w:t>
            </w:r>
          </w:p>
        </w:tc>
        <w:tc>
          <w:tcPr>
            <w:tcW w:w="850"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8,2 и ниже</w:t>
            </w: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8,1</w:t>
            </w:r>
          </w:p>
        </w:tc>
        <w:tc>
          <w:tcPr>
            <w:tcW w:w="993"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 xml:space="preserve">8,4 и </w:t>
            </w: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 xml:space="preserve">выше </w:t>
            </w: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8,4</w:t>
            </w:r>
          </w:p>
        </w:tc>
        <w:tc>
          <w:tcPr>
            <w:tcW w:w="1417"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9,3–8,7</w:t>
            </w:r>
          </w:p>
          <w:p w:rsidR="002C68B0" w:rsidRPr="008F0A6E" w:rsidRDefault="002C68B0" w:rsidP="002C68B0">
            <w:pPr>
              <w:spacing w:line="216" w:lineRule="auto"/>
              <w:jc w:val="both"/>
              <w:rPr>
                <w:rFonts w:ascii="Times New Roman" w:hAnsi="Times New Roman" w:cs="Times New Roman"/>
                <w:color w:val="000000"/>
                <w:sz w:val="24"/>
                <w:szCs w:val="24"/>
              </w:rPr>
            </w:pP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9,3–8,7</w:t>
            </w:r>
          </w:p>
        </w:tc>
        <w:tc>
          <w:tcPr>
            <w:tcW w:w="1051" w:type="dxa"/>
            <w:tcBorders>
              <w:left w:val="single" w:sz="4" w:space="0" w:color="000000"/>
              <w:bottom w:val="single" w:sz="4" w:space="0" w:color="000000"/>
              <w:right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9,7 и ниже</w:t>
            </w: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9,6</w:t>
            </w:r>
          </w:p>
        </w:tc>
      </w:tr>
      <w:tr w:rsidR="002C68B0" w:rsidRPr="008F0A6E" w:rsidTr="008F0A6E">
        <w:tc>
          <w:tcPr>
            <w:tcW w:w="403" w:type="dxa"/>
            <w:tcBorders>
              <w:left w:val="single" w:sz="4" w:space="0" w:color="000000"/>
              <w:bottom w:val="single" w:sz="4" w:space="0" w:color="000000"/>
            </w:tcBorders>
          </w:tcPr>
          <w:p w:rsidR="002C68B0" w:rsidRPr="008F0A6E" w:rsidRDefault="002C68B0" w:rsidP="002C68B0">
            <w:pPr>
              <w:snapToGrid w:val="0"/>
              <w:spacing w:line="216" w:lineRule="auto"/>
              <w:jc w:val="center"/>
              <w:rPr>
                <w:rFonts w:ascii="Times New Roman" w:hAnsi="Times New Roman" w:cs="Times New Roman"/>
                <w:color w:val="000000"/>
                <w:sz w:val="24"/>
                <w:szCs w:val="24"/>
              </w:rPr>
            </w:pPr>
            <w:r w:rsidRPr="008F0A6E">
              <w:rPr>
                <w:rFonts w:ascii="Times New Roman" w:hAnsi="Times New Roman" w:cs="Times New Roman"/>
                <w:color w:val="000000"/>
                <w:sz w:val="24"/>
                <w:szCs w:val="24"/>
              </w:rPr>
              <w:t>3</w:t>
            </w:r>
          </w:p>
        </w:tc>
        <w:tc>
          <w:tcPr>
            <w:tcW w:w="1560"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Скоростно-силовые</w:t>
            </w:r>
          </w:p>
        </w:tc>
        <w:tc>
          <w:tcPr>
            <w:tcW w:w="1277" w:type="dxa"/>
            <w:tcBorders>
              <w:left w:val="single" w:sz="4" w:space="0" w:color="000000"/>
              <w:bottom w:val="single" w:sz="4" w:space="0" w:color="000000"/>
            </w:tcBorders>
          </w:tcPr>
          <w:p w:rsidR="002C68B0" w:rsidRPr="008F0A6E" w:rsidRDefault="002C68B0" w:rsidP="002C68B0">
            <w:pPr>
              <w:snapToGrid w:val="0"/>
              <w:spacing w:line="216" w:lineRule="auto"/>
              <w:rPr>
                <w:rFonts w:ascii="Times New Roman" w:hAnsi="Times New Roman" w:cs="Times New Roman"/>
                <w:color w:val="000000"/>
                <w:sz w:val="24"/>
                <w:szCs w:val="24"/>
              </w:rPr>
            </w:pPr>
            <w:r w:rsidRPr="008F0A6E">
              <w:rPr>
                <w:rFonts w:ascii="Times New Roman" w:hAnsi="Times New Roman" w:cs="Times New Roman"/>
                <w:color w:val="000000"/>
                <w:sz w:val="24"/>
                <w:szCs w:val="24"/>
              </w:rPr>
              <w:t>Прыжки в длину с места, см</w:t>
            </w:r>
          </w:p>
        </w:tc>
        <w:tc>
          <w:tcPr>
            <w:tcW w:w="707" w:type="dxa"/>
            <w:tcBorders>
              <w:left w:val="single" w:sz="4" w:space="0" w:color="000000"/>
              <w:bottom w:val="single" w:sz="4" w:space="0" w:color="000000"/>
            </w:tcBorders>
          </w:tcPr>
          <w:p w:rsidR="002C68B0" w:rsidRPr="008F0A6E" w:rsidRDefault="002C68B0" w:rsidP="002C68B0">
            <w:pPr>
              <w:snapToGrid w:val="0"/>
              <w:spacing w:line="216" w:lineRule="auto"/>
              <w:jc w:val="center"/>
              <w:rPr>
                <w:rFonts w:ascii="Times New Roman" w:hAnsi="Times New Roman" w:cs="Times New Roman"/>
                <w:color w:val="000000"/>
                <w:sz w:val="24"/>
                <w:szCs w:val="24"/>
              </w:rPr>
            </w:pPr>
            <w:r w:rsidRPr="008F0A6E">
              <w:rPr>
                <w:rFonts w:ascii="Times New Roman" w:hAnsi="Times New Roman" w:cs="Times New Roman"/>
                <w:color w:val="000000"/>
                <w:sz w:val="24"/>
                <w:szCs w:val="24"/>
              </w:rPr>
              <w:t>16</w:t>
            </w:r>
          </w:p>
          <w:p w:rsidR="002C68B0" w:rsidRPr="008F0A6E" w:rsidRDefault="002C68B0" w:rsidP="002C68B0">
            <w:pPr>
              <w:spacing w:line="216" w:lineRule="auto"/>
              <w:jc w:val="center"/>
              <w:rPr>
                <w:rFonts w:ascii="Times New Roman" w:hAnsi="Times New Roman" w:cs="Times New Roman"/>
                <w:color w:val="000000"/>
                <w:sz w:val="24"/>
                <w:szCs w:val="24"/>
              </w:rPr>
            </w:pPr>
          </w:p>
          <w:p w:rsidR="002C68B0" w:rsidRPr="008F0A6E" w:rsidRDefault="002C68B0" w:rsidP="002C68B0">
            <w:pPr>
              <w:spacing w:line="216" w:lineRule="auto"/>
              <w:jc w:val="center"/>
              <w:rPr>
                <w:rFonts w:ascii="Times New Roman" w:hAnsi="Times New Roman" w:cs="Times New Roman"/>
                <w:color w:val="000000"/>
                <w:sz w:val="24"/>
                <w:szCs w:val="24"/>
              </w:rPr>
            </w:pPr>
            <w:r w:rsidRPr="008F0A6E">
              <w:rPr>
                <w:rFonts w:ascii="Times New Roman" w:hAnsi="Times New Roman" w:cs="Times New Roman"/>
                <w:color w:val="000000"/>
                <w:sz w:val="24"/>
                <w:szCs w:val="24"/>
              </w:rPr>
              <w:t>17</w:t>
            </w:r>
          </w:p>
        </w:tc>
        <w:tc>
          <w:tcPr>
            <w:tcW w:w="1273"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 xml:space="preserve">230 и </w:t>
            </w: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 xml:space="preserve">выше </w:t>
            </w: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240</w:t>
            </w:r>
          </w:p>
        </w:tc>
        <w:tc>
          <w:tcPr>
            <w:tcW w:w="1279"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195–210</w:t>
            </w:r>
          </w:p>
          <w:p w:rsidR="002C68B0" w:rsidRPr="008F0A6E" w:rsidRDefault="002C68B0" w:rsidP="002C68B0">
            <w:pPr>
              <w:spacing w:line="216" w:lineRule="auto"/>
              <w:jc w:val="both"/>
              <w:rPr>
                <w:rFonts w:ascii="Times New Roman" w:hAnsi="Times New Roman" w:cs="Times New Roman"/>
                <w:color w:val="000000"/>
                <w:sz w:val="24"/>
                <w:szCs w:val="24"/>
              </w:rPr>
            </w:pP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205–220</w:t>
            </w:r>
          </w:p>
        </w:tc>
        <w:tc>
          <w:tcPr>
            <w:tcW w:w="850"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180 и ниже</w:t>
            </w: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190</w:t>
            </w:r>
          </w:p>
        </w:tc>
        <w:tc>
          <w:tcPr>
            <w:tcW w:w="993"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 xml:space="preserve">210 и </w:t>
            </w: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 xml:space="preserve">выше </w:t>
            </w: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210</w:t>
            </w:r>
          </w:p>
        </w:tc>
        <w:tc>
          <w:tcPr>
            <w:tcW w:w="1417"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170–190</w:t>
            </w:r>
          </w:p>
          <w:p w:rsidR="002C68B0" w:rsidRPr="008F0A6E" w:rsidRDefault="002C68B0" w:rsidP="002C68B0">
            <w:pPr>
              <w:spacing w:line="216" w:lineRule="auto"/>
              <w:jc w:val="both"/>
              <w:rPr>
                <w:rFonts w:ascii="Times New Roman" w:hAnsi="Times New Roman" w:cs="Times New Roman"/>
                <w:color w:val="000000"/>
                <w:sz w:val="24"/>
                <w:szCs w:val="24"/>
              </w:rPr>
            </w:pP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170–190</w:t>
            </w:r>
          </w:p>
        </w:tc>
        <w:tc>
          <w:tcPr>
            <w:tcW w:w="1051" w:type="dxa"/>
            <w:tcBorders>
              <w:left w:val="single" w:sz="4" w:space="0" w:color="000000"/>
              <w:bottom w:val="single" w:sz="4" w:space="0" w:color="000000"/>
              <w:right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160 и ниже</w:t>
            </w: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160</w:t>
            </w:r>
          </w:p>
        </w:tc>
      </w:tr>
      <w:tr w:rsidR="002C68B0" w:rsidRPr="008F0A6E" w:rsidTr="008F0A6E">
        <w:tc>
          <w:tcPr>
            <w:tcW w:w="403" w:type="dxa"/>
            <w:tcBorders>
              <w:left w:val="single" w:sz="4" w:space="0" w:color="000000"/>
              <w:bottom w:val="single" w:sz="4" w:space="0" w:color="000000"/>
            </w:tcBorders>
          </w:tcPr>
          <w:p w:rsidR="002C68B0" w:rsidRPr="008F0A6E" w:rsidRDefault="002C68B0" w:rsidP="002C68B0">
            <w:pPr>
              <w:snapToGrid w:val="0"/>
              <w:spacing w:line="216" w:lineRule="auto"/>
              <w:jc w:val="center"/>
              <w:rPr>
                <w:rFonts w:ascii="Times New Roman" w:hAnsi="Times New Roman" w:cs="Times New Roman"/>
                <w:color w:val="000000"/>
                <w:sz w:val="24"/>
                <w:szCs w:val="24"/>
              </w:rPr>
            </w:pPr>
            <w:r w:rsidRPr="008F0A6E">
              <w:rPr>
                <w:rFonts w:ascii="Times New Roman" w:hAnsi="Times New Roman" w:cs="Times New Roman"/>
                <w:color w:val="000000"/>
                <w:sz w:val="24"/>
                <w:szCs w:val="24"/>
              </w:rPr>
              <w:t>4</w:t>
            </w:r>
          </w:p>
        </w:tc>
        <w:tc>
          <w:tcPr>
            <w:tcW w:w="1560"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 xml:space="preserve">Выносливость </w:t>
            </w:r>
          </w:p>
        </w:tc>
        <w:tc>
          <w:tcPr>
            <w:tcW w:w="1277" w:type="dxa"/>
            <w:tcBorders>
              <w:left w:val="single" w:sz="4" w:space="0" w:color="000000"/>
              <w:bottom w:val="single" w:sz="4" w:space="0" w:color="000000"/>
            </w:tcBorders>
          </w:tcPr>
          <w:p w:rsidR="002C68B0" w:rsidRPr="008F0A6E" w:rsidRDefault="002C68B0" w:rsidP="002C68B0">
            <w:pPr>
              <w:snapToGrid w:val="0"/>
              <w:spacing w:line="216" w:lineRule="auto"/>
              <w:rPr>
                <w:rFonts w:ascii="Times New Roman" w:hAnsi="Times New Roman" w:cs="Times New Roman"/>
                <w:color w:val="000000"/>
                <w:sz w:val="24"/>
                <w:szCs w:val="24"/>
              </w:rPr>
            </w:pPr>
            <w:r w:rsidRPr="008F0A6E">
              <w:rPr>
                <w:rFonts w:ascii="Times New Roman" w:hAnsi="Times New Roman" w:cs="Times New Roman"/>
                <w:color w:val="000000"/>
                <w:sz w:val="24"/>
                <w:szCs w:val="24"/>
              </w:rPr>
              <w:t xml:space="preserve">6-минутный </w:t>
            </w:r>
          </w:p>
          <w:p w:rsidR="002C68B0" w:rsidRPr="008F0A6E" w:rsidRDefault="002C68B0" w:rsidP="002C68B0">
            <w:pPr>
              <w:spacing w:line="216" w:lineRule="auto"/>
              <w:rPr>
                <w:rFonts w:ascii="Times New Roman" w:hAnsi="Times New Roman" w:cs="Times New Roman"/>
                <w:color w:val="000000"/>
                <w:sz w:val="24"/>
                <w:szCs w:val="24"/>
              </w:rPr>
            </w:pPr>
            <w:r w:rsidRPr="008F0A6E">
              <w:rPr>
                <w:rFonts w:ascii="Times New Roman" w:hAnsi="Times New Roman" w:cs="Times New Roman"/>
                <w:color w:val="000000"/>
                <w:sz w:val="24"/>
                <w:szCs w:val="24"/>
              </w:rPr>
              <w:t>бег, м</w:t>
            </w:r>
          </w:p>
        </w:tc>
        <w:tc>
          <w:tcPr>
            <w:tcW w:w="707" w:type="dxa"/>
            <w:tcBorders>
              <w:left w:val="single" w:sz="4" w:space="0" w:color="000000"/>
              <w:bottom w:val="single" w:sz="4" w:space="0" w:color="000000"/>
            </w:tcBorders>
          </w:tcPr>
          <w:p w:rsidR="002C68B0" w:rsidRPr="008F0A6E" w:rsidRDefault="002C68B0" w:rsidP="002C68B0">
            <w:pPr>
              <w:snapToGrid w:val="0"/>
              <w:spacing w:line="216" w:lineRule="auto"/>
              <w:jc w:val="center"/>
              <w:rPr>
                <w:rFonts w:ascii="Times New Roman" w:hAnsi="Times New Roman" w:cs="Times New Roman"/>
                <w:color w:val="000000"/>
                <w:sz w:val="24"/>
                <w:szCs w:val="24"/>
              </w:rPr>
            </w:pPr>
            <w:r w:rsidRPr="008F0A6E">
              <w:rPr>
                <w:rFonts w:ascii="Times New Roman" w:hAnsi="Times New Roman" w:cs="Times New Roman"/>
                <w:color w:val="000000"/>
                <w:sz w:val="24"/>
                <w:szCs w:val="24"/>
              </w:rPr>
              <w:t>16</w:t>
            </w:r>
          </w:p>
          <w:p w:rsidR="002C68B0" w:rsidRPr="008F0A6E" w:rsidRDefault="002C68B0" w:rsidP="002C68B0">
            <w:pPr>
              <w:spacing w:line="216" w:lineRule="auto"/>
              <w:jc w:val="center"/>
              <w:rPr>
                <w:rFonts w:ascii="Times New Roman" w:hAnsi="Times New Roman" w:cs="Times New Roman"/>
                <w:color w:val="000000"/>
                <w:sz w:val="24"/>
                <w:szCs w:val="24"/>
              </w:rPr>
            </w:pPr>
          </w:p>
          <w:p w:rsidR="002C68B0" w:rsidRPr="008F0A6E" w:rsidRDefault="002C68B0" w:rsidP="002C68B0">
            <w:pPr>
              <w:spacing w:line="216" w:lineRule="auto"/>
              <w:jc w:val="center"/>
              <w:rPr>
                <w:rFonts w:ascii="Times New Roman" w:hAnsi="Times New Roman" w:cs="Times New Roman"/>
                <w:color w:val="000000"/>
                <w:sz w:val="24"/>
                <w:szCs w:val="24"/>
              </w:rPr>
            </w:pPr>
          </w:p>
          <w:p w:rsidR="002C68B0" w:rsidRPr="008F0A6E" w:rsidRDefault="002C68B0" w:rsidP="002C68B0">
            <w:pPr>
              <w:spacing w:line="216" w:lineRule="auto"/>
              <w:jc w:val="center"/>
              <w:rPr>
                <w:rFonts w:ascii="Times New Roman" w:hAnsi="Times New Roman" w:cs="Times New Roman"/>
                <w:color w:val="000000"/>
                <w:sz w:val="24"/>
                <w:szCs w:val="24"/>
              </w:rPr>
            </w:pPr>
            <w:r w:rsidRPr="008F0A6E">
              <w:rPr>
                <w:rFonts w:ascii="Times New Roman" w:hAnsi="Times New Roman" w:cs="Times New Roman"/>
                <w:color w:val="000000"/>
                <w:sz w:val="24"/>
                <w:szCs w:val="24"/>
              </w:rPr>
              <w:t>17</w:t>
            </w:r>
          </w:p>
        </w:tc>
        <w:tc>
          <w:tcPr>
            <w:tcW w:w="1273"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 xml:space="preserve">1500 и выше </w:t>
            </w:r>
          </w:p>
          <w:p w:rsidR="002C68B0" w:rsidRPr="008F0A6E" w:rsidRDefault="002C68B0" w:rsidP="002C68B0">
            <w:pPr>
              <w:spacing w:line="216" w:lineRule="auto"/>
              <w:jc w:val="both"/>
              <w:rPr>
                <w:rFonts w:ascii="Times New Roman" w:hAnsi="Times New Roman" w:cs="Times New Roman"/>
                <w:color w:val="000000"/>
                <w:sz w:val="24"/>
                <w:szCs w:val="24"/>
              </w:rPr>
            </w:pP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1500</w:t>
            </w:r>
          </w:p>
        </w:tc>
        <w:tc>
          <w:tcPr>
            <w:tcW w:w="1279"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 xml:space="preserve">1300–1400 </w:t>
            </w:r>
          </w:p>
          <w:p w:rsidR="002C68B0" w:rsidRPr="008F0A6E" w:rsidRDefault="002C68B0" w:rsidP="002C68B0">
            <w:pPr>
              <w:spacing w:line="216" w:lineRule="auto"/>
              <w:jc w:val="both"/>
              <w:rPr>
                <w:rFonts w:ascii="Times New Roman" w:hAnsi="Times New Roman" w:cs="Times New Roman"/>
                <w:color w:val="000000"/>
                <w:sz w:val="24"/>
                <w:szCs w:val="24"/>
              </w:rPr>
            </w:pPr>
          </w:p>
          <w:p w:rsidR="002C68B0" w:rsidRPr="008F0A6E" w:rsidRDefault="002C68B0" w:rsidP="002C68B0">
            <w:pPr>
              <w:spacing w:line="216" w:lineRule="auto"/>
              <w:jc w:val="both"/>
              <w:rPr>
                <w:rFonts w:ascii="Times New Roman" w:hAnsi="Times New Roman" w:cs="Times New Roman"/>
                <w:color w:val="000000"/>
                <w:sz w:val="24"/>
                <w:szCs w:val="24"/>
              </w:rPr>
            </w:pP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1300–1400</w:t>
            </w:r>
          </w:p>
        </w:tc>
        <w:tc>
          <w:tcPr>
            <w:tcW w:w="850"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 xml:space="preserve">1100 </w:t>
            </w: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и ниже</w:t>
            </w: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1100</w:t>
            </w:r>
          </w:p>
        </w:tc>
        <w:tc>
          <w:tcPr>
            <w:tcW w:w="993"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 xml:space="preserve">1300 и выше </w:t>
            </w:r>
          </w:p>
          <w:p w:rsidR="008E6257" w:rsidRPr="008F0A6E" w:rsidRDefault="008E6257" w:rsidP="002C68B0">
            <w:pPr>
              <w:spacing w:line="216" w:lineRule="auto"/>
              <w:jc w:val="both"/>
              <w:rPr>
                <w:rFonts w:ascii="Times New Roman" w:hAnsi="Times New Roman" w:cs="Times New Roman"/>
                <w:color w:val="000000"/>
                <w:sz w:val="24"/>
                <w:szCs w:val="24"/>
              </w:rPr>
            </w:pP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1300</w:t>
            </w:r>
          </w:p>
        </w:tc>
        <w:tc>
          <w:tcPr>
            <w:tcW w:w="1417"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1050–1200</w:t>
            </w:r>
          </w:p>
          <w:p w:rsidR="002C68B0" w:rsidRPr="008F0A6E" w:rsidRDefault="002C68B0" w:rsidP="002C68B0">
            <w:pPr>
              <w:spacing w:line="216" w:lineRule="auto"/>
              <w:jc w:val="both"/>
              <w:rPr>
                <w:rFonts w:ascii="Times New Roman" w:hAnsi="Times New Roman" w:cs="Times New Roman"/>
                <w:color w:val="000000"/>
                <w:sz w:val="24"/>
                <w:szCs w:val="24"/>
              </w:rPr>
            </w:pPr>
          </w:p>
          <w:p w:rsidR="002C68B0" w:rsidRPr="008F0A6E" w:rsidRDefault="002C68B0" w:rsidP="002C68B0">
            <w:pPr>
              <w:spacing w:line="216" w:lineRule="auto"/>
              <w:jc w:val="both"/>
              <w:rPr>
                <w:rFonts w:ascii="Times New Roman" w:hAnsi="Times New Roman" w:cs="Times New Roman"/>
                <w:color w:val="000000"/>
                <w:sz w:val="24"/>
                <w:szCs w:val="24"/>
              </w:rPr>
            </w:pP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1050–1200</w:t>
            </w:r>
          </w:p>
        </w:tc>
        <w:tc>
          <w:tcPr>
            <w:tcW w:w="1051" w:type="dxa"/>
            <w:tcBorders>
              <w:left w:val="single" w:sz="4" w:space="0" w:color="000000"/>
              <w:bottom w:val="single" w:sz="4" w:space="0" w:color="000000"/>
              <w:right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900 и ниже</w:t>
            </w:r>
          </w:p>
          <w:p w:rsidR="002C68B0" w:rsidRPr="008F0A6E" w:rsidRDefault="002C68B0" w:rsidP="002C68B0">
            <w:pPr>
              <w:spacing w:line="216" w:lineRule="auto"/>
              <w:jc w:val="both"/>
              <w:rPr>
                <w:rFonts w:ascii="Times New Roman" w:hAnsi="Times New Roman" w:cs="Times New Roman"/>
                <w:color w:val="000000"/>
                <w:sz w:val="24"/>
                <w:szCs w:val="24"/>
              </w:rPr>
            </w:pP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900</w:t>
            </w:r>
          </w:p>
        </w:tc>
      </w:tr>
      <w:tr w:rsidR="002C68B0" w:rsidRPr="008F0A6E" w:rsidTr="008F0A6E">
        <w:tc>
          <w:tcPr>
            <w:tcW w:w="403" w:type="dxa"/>
            <w:tcBorders>
              <w:left w:val="single" w:sz="4" w:space="0" w:color="000000"/>
              <w:bottom w:val="single" w:sz="4" w:space="0" w:color="000000"/>
            </w:tcBorders>
          </w:tcPr>
          <w:p w:rsidR="002C68B0" w:rsidRPr="008F0A6E" w:rsidRDefault="002C68B0" w:rsidP="002C68B0">
            <w:pPr>
              <w:snapToGrid w:val="0"/>
              <w:spacing w:line="216" w:lineRule="auto"/>
              <w:jc w:val="center"/>
              <w:rPr>
                <w:rFonts w:ascii="Times New Roman" w:hAnsi="Times New Roman" w:cs="Times New Roman"/>
                <w:color w:val="000000"/>
                <w:sz w:val="24"/>
                <w:szCs w:val="24"/>
              </w:rPr>
            </w:pPr>
            <w:r w:rsidRPr="008F0A6E">
              <w:rPr>
                <w:rFonts w:ascii="Times New Roman" w:hAnsi="Times New Roman" w:cs="Times New Roman"/>
                <w:color w:val="000000"/>
                <w:sz w:val="24"/>
                <w:szCs w:val="24"/>
              </w:rPr>
              <w:t>5</w:t>
            </w:r>
          </w:p>
        </w:tc>
        <w:tc>
          <w:tcPr>
            <w:tcW w:w="1560"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Гибкость</w:t>
            </w:r>
          </w:p>
        </w:tc>
        <w:tc>
          <w:tcPr>
            <w:tcW w:w="1277" w:type="dxa"/>
            <w:tcBorders>
              <w:left w:val="single" w:sz="4" w:space="0" w:color="000000"/>
              <w:bottom w:val="single" w:sz="4" w:space="0" w:color="000000"/>
            </w:tcBorders>
          </w:tcPr>
          <w:p w:rsidR="002C68B0" w:rsidRPr="008F0A6E" w:rsidRDefault="002C68B0" w:rsidP="002C68B0">
            <w:pPr>
              <w:snapToGrid w:val="0"/>
              <w:spacing w:line="216" w:lineRule="auto"/>
              <w:rPr>
                <w:rFonts w:ascii="Times New Roman" w:hAnsi="Times New Roman" w:cs="Times New Roman"/>
                <w:color w:val="000000"/>
                <w:sz w:val="24"/>
                <w:szCs w:val="24"/>
              </w:rPr>
            </w:pPr>
            <w:r w:rsidRPr="008F0A6E">
              <w:rPr>
                <w:rFonts w:ascii="Times New Roman" w:hAnsi="Times New Roman" w:cs="Times New Roman"/>
                <w:color w:val="000000"/>
                <w:sz w:val="24"/>
                <w:szCs w:val="24"/>
              </w:rPr>
              <w:t>Наклон вперед из положения стоя, см</w:t>
            </w:r>
          </w:p>
        </w:tc>
        <w:tc>
          <w:tcPr>
            <w:tcW w:w="707" w:type="dxa"/>
            <w:tcBorders>
              <w:left w:val="single" w:sz="4" w:space="0" w:color="000000"/>
              <w:bottom w:val="single" w:sz="4" w:space="0" w:color="000000"/>
            </w:tcBorders>
          </w:tcPr>
          <w:p w:rsidR="002C68B0" w:rsidRPr="008F0A6E" w:rsidRDefault="002C68B0" w:rsidP="002C68B0">
            <w:pPr>
              <w:snapToGrid w:val="0"/>
              <w:spacing w:line="216" w:lineRule="auto"/>
              <w:jc w:val="center"/>
              <w:rPr>
                <w:rFonts w:ascii="Times New Roman" w:hAnsi="Times New Roman" w:cs="Times New Roman"/>
                <w:color w:val="000000"/>
                <w:sz w:val="24"/>
                <w:szCs w:val="24"/>
              </w:rPr>
            </w:pPr>
            <w:r w:rsidRPr="008F0A6E">
              <w:rPr>
                <w:rFonts w:ascii="Times New Roman" w:hAnsi="Times New Roman" w:cs="Times New Roman"/>
                <w:color w:val="000000"/>
                <w:sz w:val="24"/>
                <w:szCs w:val="24"/>
              </w:rPr>
              <w:t>16</w:t>
            </w:r>
          </w:p>
          <w:p w:rsidR="002C68B0" w:rsidRPr="008F0A6E" w:rsidRDefault="002C68B0" w:rsidP="002C68B0">
            <w:pPr>
              <w:spacing w:line="216" w:lineRule="auto"/>
              <w:jc w:val="center"/>
              <w:rPr>
                <w:rFonts w:ascii="Times New Roman" w:hAnsi="Times New Roman" w:cs="Times New Roman"/>
                <w:color w:val="000000"/>
                <w:sz w:val="24"/>
                <w:szCs w:val="24"/>
              </w:rPr>
            </w:pPr>
          </w:p>
          <w:p w:rsidR="002C68B0" w:rsidRPr="008F0A6E" w:rsidRDefault="002C68B0" w:rsidP="002C68B0">
            <w:pPr>
              <w:spacing w:line="216" w:lineRule="auto"/>
              <w:jc w:val="center"/>
              <w:rPr>
                <w:rFonts w:ascii="Times New Roman" w:hAnsi="Times New Roman" w:cs="Times New Roman"/>
                <w:color w:val="000000"/>
                <w:sz w:val="24"/>
                <w:szCs w:val="24"/>
              </w:rPr>
            </w:pPr>
            <w:r w:rsidRPr="008F0A6E">
              <w:rPr>
                <w:rFonts w:ascii="Times New Roman" w:hAnsi="Times New Roman" w:cs="Times New Roman"/>
                <w:color w:val="000000"/>
                <w:sz w:val="24"/>
                <w:szCs w:val="24"/>
              </w:rPr>
              <w:t>17</w:t>
            </w:r>
          </w:p>
        </w:tc>
        <w:tc>
          <w:tcPr>
            <w:tcW w:w="1273"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 xml:space="preserve">15 и </w:t>
            </w: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 xml:space="preserve">выше </w:t>
            </w: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15</w:t>
            </w:r>
          </w:p>
        </w:tc>
        <w:tc>
          <w:tcPr>
            <w:tcW w:w="1279"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9–12</w:t>
            </w:r>
          </w:p>
          <w:p w:rsidR="002C68B0" w:rsidRPr="008F0A6E" w:rsidRDefault="002C68B0" w:rsidP="002C68B0">
            <w:pPr>
              <w:spacing w:line="216" w:lineRule="auto"/>
              <w:jc w:val="both"/>
              <w:rPr>
                <w:rFonts w:ascii="Times New Roman" w:hAnsi="Times New Roman" w:cs="Times New Roman"/>
                <w:color w:val="000000"/>
                <w:sz w:val="24"/>
                <w:szCs w:val="24"/>
              </w:rPr>
            </w:pP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9–12</w:t>
            </w:r>
          </w:p>
        </w:tc>
        <w:tc>
          <w:tcPr>
            <w:tcW w:w="850"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 xml:space="preserve">5 и </w:t>
            </w: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ниже</w:t>
            </w: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5</w:t>
            </w:r>
          </w:p>
        </w:tc>
        <w:tc>
          <w:tcPr>
            <w:tcW w:w="993"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 xml:space="preserve">20 и </w:t>
            </w: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 xml:space="preserve">выше </w:t>
            </w: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20</w:t>
            </w:r>
          </w:p>
        </w:tc>
        <w:tc>
          <w:tcPr>
            <w:tcW w:w="1417"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12–14</w:t>
            </w:r>
          </w:p>
          <w:p w:rsidR="002C68B0" w:rsidRPr="008F0A6E" w:rsidRDefault="002C68B0" w:rsidP="002C68B0">
            <w:pPr>
              <w:spacing w:line="216" w:lineRule="auto"/>
              <w:jc w:val="both"/>
              <w:rPr>
                <w:rFonts w:ascii="Times New Roman" w:hAnsi="Times New Roman" w:cs="Times New Roman"/>
                <w:color w:val="000000"/>
                <w:sz w:val="24"/>
                <w:szCs w:val="24"/>
              </w:rPr>
            </w:pP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12–14</w:t>
            </w:r>
          </w:p>
        </w:tc>
        <w:tc>
          <w:tcPr>
            <w:tcW w:w="1051" w:type="dxa"/>
            <w:tcBorders>
              <w:left w:val="single" w:sz="4" w:space="0" w:color="000000"/>
              <w:bottom w:val="single" w:sz="4" w:space="0" w:color="000000"/>
              <w:right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7 и ниже</w:t>
            </w: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7</w:t>
            </w:r>
          </w:p>
        </w:tc>
      </w:tr>
      <w:tr w:rsidR="002C68B0" w:rsidRPr="008F0A6E" w:rsidTr="008F0A6E">
        <w:tc>
          <w:tcPr>
            <w:tcW w:w="403" w:type="dxa"/>
            <w:tcBorders>
              <w:left w:val="single" w:sz="4" w:space="0" w:color="000000"/>
              <w:bottom w:val="single" w:sz="4" w:space="0" w:color="000000"/>
            </w:tcBorders>
          </w:tcPr>
          <w:p w:rsidR="002C68B0" w:rsidRPr="008F0A6E" w:rsidRDefault="002C68B0" w:rsidP="002C68B0">
            <w:pPr>
              <w:snapToGrid w:val="0"/>
              <w:spacing w:line="216" w:lineRule="auto"/>
              <w:jc w:val="center"/>
              <w:rPr>
                <w:rFonts w:ascii="Times New Roman" w:hAnsi="Times New Roman" w:cs="Times New Roman"/>
                <w:color w:val="000000"/>
                <w:sz w:val="24"/>
                <w:szCs w:val="24"/>
              </w:rPr>
            </w:pPr>
            <w:r w:rsidRPr="008F0A6E">
              <w:rPr>
                <w:rFonts w:ascii="Times New Roman" w:hAnsi="Times New Roman" w:cs="Times New Roman"/>
                <w:color w:val="000000"/>
                <w:sz w:val="24"/>
                <w:szCs w:val="24"/>
              </w:rPr>
              <w:t>6</w:t>
            </w:r>
          </w:p>
        </w:tc>
        <w:tc>
          <w:tcPr>
            <w:tcW w:w="1560"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Силовые</w:t>
            </w:r>
          </w:p>
        </w:tc>
        <w:tc>
          <w:tcPr>
            <w:tcW w:w="1277" w:type="dxa"/>
            <w:tcBorders>
              <w:left w:val="single" w:sz="4" w:space="0" w:color="000000"/>
              <w:bottom w:val="single" w:sz="4" w:space="0" w:color="000000"/>
            </w:tcBorders>
          </w:tcPr>
          <w:p w:rsidR="002C68B0" w:rsidRPr="008F0A6E" w:rsidRDefault="002C68B0" w:rsidP="002C68B0">
            <w:pPr>
              <w:snapToGrid w:val="0"/>
              <w:spacing w:line="216" w:lineRule="auto"/>
              <w:rPr>
                <w:rFonts w:ascii="Times New Roman" w:hAnsi="Times New Roman" w:cs="Times New Roman"/>
                <w:color w:val="000000"/>
                <w:sz w:val="24"/>
                <w:szCs w:val="24"/>
              </w:rPr>
            </w:pPr>
            <w:r w:rsidRPr="008F0A6E">
              <w:rPr>
                <w:rFonts w:ascii="Times New Roman" w:hAnsi="Times New Roman" w:cs="Times New Roman"/>
                <w:color w:val="000000"/>
                <w:sz w:val="24"/>
                <w:szCs w:val="24"/>
              </w:rPr>
              <w:t>Подтягивание: на высокой перекладине из виса, кол-во раз (юноши), на низкой перекладине из виса лежа, количество раз (девушки)</w:t>
            </w:r>
          </w:p>
        </w:tc>
        <w:tc>
          <w:tcPr>
            <w:tcW w:w="707" w:type="dxa"/>
            <w:tcBorders>
              <w:left w:val="single" w:sz="4" w:space="0" w:color="000000"/>
              <w:bottom w:val="single" w:sz="4" w:space="0" w:color="000000"/>
            </w:tcBorders>
          </w:tcPr>
          <w:p w:rsidR="002C68B0" w:rsidRPr="008F0A6E" w:rsidRDefault="002C68B0" w:rsidP="002C68B0">
            <w:pPr>
              <w:snapToGrid w:val="0"/>
              <w:spacing w:line="216" w:lineRule="auto"/>
              <w:jc w:val="center"/>
              <w:rPr>
                <w:rFonts w:ascii="Times New Roman" w:hAnsi="Times New Roman" w:cs="Times New Roman"/>
                <w:color w:val="000000"/>
                <w:sz w:val="24"/>
                <w:szCs w:val="24"/>
              </w:rPr>
            </w:pPr>
            <w:r w:rsidRPr="008F0A6E">
              <w:rPr>
                <w:rFonts w:ascii="Times New Roman" w:hAnsi="Times New Roman" w:cs="Times New Roman"/>
                <w:color w:val="000000"/>
                <w:sz w:val="24"/>
                <w:szCs w:val="24"/>
              </w:rPr>
              <w:t>16</w:t>
            </w:r>
          </w:p>
          <w:p w:rsidR="002C68B0" w:rsidRPr="008F0A6E" w:rsidRDefault="002C68B0" w:rsidP="002C68B0">
            <w:pPr>
              <w:spacing w:line="216" w:lineRule="auto"/>
              <w:jc w:val="center"/>
              <w:rPr>
                <w:rFonts w:ascii="Times New Roman" w:hAnsi="Times New Roman" w:cs="Times New Roman"/>
                <w:color w:val="000000"/>
                <w:sz w:val="24"/>
                <w:szCs w:val="24"/>
              </w:rPr>
            </w:pPr>
          </w:p>
          <w:p w:rsidR="002C68B0" w:rsidRPr="008F0A6E" w:rsidRDefault="002C68B0" w:rsidP="002C68B0">
            <w:pPr>
              <w:spacing w:line="216" w:lineRule="auto"/>
              <w:jc w:val="center"/>
              <w:rPr>
                <w:rFonts w:ascii="Times New Roman" w:hAnsi="Times New Roman" w:cs="Times New Roman"/>
                <w:color w:val="000000"/>
                <w:sz w:val="24"/>
                <w:szCs w:val="24"/>
              </w:rPr>
            </w:pPr>
            <w:r w:rsidRPr="008F0A6E">
              <w:rPr>
                <w:rFonts w:ascii="Times New Roman" w:hAnsi="Times New Roman" w:cs="Times New Roman"/>
                <w:color w:val="000000"/>
                <w:sz w:val="24"/>
                <w:szCs w:val="24"/>
              </w:rPr>
              <w:t>17</w:t>
            </w:r>
          </w:p>
        </w:tc>
        <w:tc>
          <w:tcPr>
            <w:tcW w:w="1273"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 xml:space="preserve">11 и </w:t>
            </w: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выше</w:t>
            </w: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12</w:t>
            </w:r>
          </w:p>
        </w:tc>
        <w:tc>
          <w:tcPr>
            <w:tcW w:w="1279"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8–9</w:t>
            </w:r>
          </w:p>
          <w:p w:rsidR="002C68B0" w:rsidRPr="008F0A6E" w:rsidRDefault="002C68B0" w:rsidP="002C68B0">
            <w:pPr>
              <w:spacing w:line="216" w:lineRule="auto"/>
              <w:jc w:val="both"/>
              <w:rPr>
                <w:rFonts w:ascii="Times New Roman" w:hAnsi="Times New Roman" w:cs="Times New Roman"/>
                <w:color w:val="000000"/>
                <w:sz w:val="24"/>
                <w:szCs w:val="24"/>
              </w:rPr>
            </w:pP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9–10</w:t>
            </w:r>
          </w:p>
        </w:tc>
        <w:tc>
          <w:tcPr>
            <w:tcW w:w="850"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 xml:space="preserve">4 и </w:t>
            </w: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ниже</w:t>
            </w: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4</w:t>
            </w:r>
          </w:p>
        </w:tc>
        <w:tc>
          <w:tcPr>
            <w:tcW w:w="993"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18 и выше</w:t>
            </w: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18</w:t>
            </w:r>
          </w:p>
        </w:tc>
        <w:tc>
          <w:tcPr>
            <w:tcW w:w="1417" w:type="dxa"/>
            <w:tcBorders>
              <w:left w:val="single" w:sz="4" w:space="0" w:color="000000"/>
              <w:bottom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13–15</w:t>
            </w:r>
          </w:p>
          <w:p w:rsidR="002C68B0" w:rsidRPr="008F0A6E" w:rsidRDefault="002C68B0" w:rsidP="002C68B0">
            <w:pPr>
              <w:spacing w:line="216" w:lineRule="auto"/>
              <w:jc w:val="both"/>
              <w:rPr>
                <w:rFonts w:ascii="Times New Roman" w:hAnsi="Times New Roman" w:cs="Times New Roman"/>
                <w:color w:val="000000"/>
                <w:sz w:val="24"/>
                <w:szCs w:val="24"/>
              </w:rPr>
            </w:pP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13–15</w:t>
            </w:r>
          </w:p>
        </w:tc>
        <w:tc>
          <w:tcPr>
            <w:tcW w:w="1051" w:type="dxa"/>
            <w:tcBorders>
              <w:left w:val="single" w:sz="4" w:space="0" w:color="000000"/>
              <w:bottom w:val="single" w:sz="4" w:space="0" w:color="000000"/>
              <w:right w:val="single" w:sz="4" w:space="0" w:color="000000"/>
            </w:tcBorders>
          </w:tcPr>
          <w:p w:rsidR="002C68B0" w:rsidRPr="008F0A6E" w:rsidRDefault="002C68B0" w:rsidP="002C68B0">
            <w:pPr>
              <w:snapToGrid w:val="0"/>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6 и ниже</w:t>
            </w:r>
          </w:p>
          <w:p w:rsidR="002C68B0" w:rsidRPr="008F0A6E" w:rsidRDefault="002C68B0" w:rsidP="002C68B0">
            <w:pPr>
              <w:spacing w:line="216" w:lineRule="auto"/>
              <w:jc w:val="both"/>
              <w:rPr>
                <w:rFonts w:ascii="Times New Roman" w:hAnsi="Times New Roman" w:cs="Times New Roman"/>
                <w:color w:val="000000"/>
                <w:sz w:val="24"/>
                <w:szCs w:val="24"/>
              </w:rPr>
            </w:pPr>
            <w:r w:rsidRPr="008F0A6E">
              <w:rPr>
                <w:rFonts w:ascii="Times New Roman" w:hAnsi="Times New Roman" w:cs="Times New Roman"/>
                <w:color w:val="000000"/>
                <w:sz w:val="24"/>
                <w:szCs w:val="24"/>
              </w:rPr>
              <w:t>6</w:t>
            </w:r>
          </w:p>
        </w:tc>
      </w:tr>
    </w:tbl>
    <w:p w:rsidR="008E6257" w:rsidRDefault="008E6257" w:rsidP="008F0A6E">
      <w:pPr>
        <w:shd w:val="clear" w:color="auto" w:fill="FFFFFF"/>
        <w:rPr>
          <w:b/>
          <w:bCs/>
          <w:sz w:val="28"/>
          <w:szCs w:val="28"/>
        </w:rPr>
      </w:pPr>
    </w:p>
    <w:p w:rsidR="00015A2D" w:rsidRDefault="00015A2D" w:rsidP="008E6257">
      <w:pPr>
        <w:shd w:val="clear" w:color="auto" w:fill="FFFFFF"/>
        <w:jc w:val="center"/>
        <w:rPr>
          <w:rFonts w:ascii="Times New Roman" w:hAnsi="Times New Roman" w:cs="Times New Roman"/>
          <w:b/>
          <w:bCs/>
          <w:sz w:val="28"/>
          <w:szCs w:val="28"/>
        </w:rPr>
      </w:pPr>
    </w:p>
    <w:p w:rsidR="008E6257" w:rsidRPr="008E6257" w:rsidRDefault="008E6257" w:rsidP="008E6257">
      <w:pPr>
        <w:shd w:val="clear" w:color="auto" w:fill="FFFFFF"/>
        <w:jc w:val="center"/>
        <w:rPr>
          <w:rFonts w:ascii="Times New Roman" w:hAnsi="Times New Roman" w:cs="Times New Roman"/>
          <w:b/>
          <w:bCs/>
          <w:sz w:val="28"/>
          <w:szCs w:val="28"/>
        </w:rPr>
      </w:pPr>
      <w:r w:rsidRPr="008E6257">
        <w:rPr>
          <w:rFonts w:ascii="Times New Roman" w:hAnsi="Times New Roman" w:cs="Times New Roman"/>
          <w:b/>
          <w:bCs/>
          <w:sz w:val="28"/>
          <w:szCs w:val="28"/>
        </w:rPr>
        <w:t>ОЦЕНКА УРОВНЯ ФИЗИЧЕСКОЙ ПОДГОТОВЛЕННОСТИ ЮН</w:t>
      </w:r>
      <w:r>
        <w:rPr>
          <w:rFonts w:ascii="Times New Roman" w:hAnsi="Times New Roman" w:cs="Times New Roman"/>
          <w:b/>
          <w:bCs/>
          <w:sz w:val="28"/>
          <w:szCs w:val="28"/>
        </w:rPr>
        <w:t>ОШЕЙ ОСНОВНОГО И ПОДГОТОВИЛЬНОГО</w:t>
      </w:r>
      <w:r w:rsidR="00821040">
        <w:rPr>
          <w:rFonts w:ascii="Times New Roman" w:hAnsi="Times New Roman" w:cs="Times New Roman"/>
          <w:b/>
          <w:bCs/>
          <w:sz w:val="28"/>
          <w:szCs w:val="28"/>
        </w:rPr>
        <w:t xml:space="preserve"> УЧЕБНОГО</w:t>
      </w:r>
      <w:r>
        <w:rPr>
          <w:rFonts w:ascii="Times New Roman" w:hAnsi="Times New Roman" w:cs="Times New Roman"/>
          <w:b/>
          <w:bCs/>
          <w:sz w:val="28"/>
          <w:szCs w:val="28"/>
        </w:rPr>
        <w:t xml:space="preserve"> ОТДЕЛЕНИЯ</w:t>
      </w:r>
    </w:p>
    <w:p w:rsidR="008E6257" w:rsidRPr="008E6257" w:rsidRDefault="008E6257" w:rsidP="008E6257">
      <w:pPr>
        <w:shd w:val="clear" w:color="auto" w:fill="FFFFFF"/>
        <w:ind w:left="67"/>
        <w:jc w:val="center"/>
        <w:rPr>
          <w:rFonts w:ascii="Times New Roman" w:hAnsi="Times New Roman" w:cs="Times New Roman"/>
          <w:b/>
          <w:sz w:val="28"/>
          <w:szCs w:val="28"/>
        </w:rPr>
      </w:pPr>
    </w:p>
    <w:tbl>
      <w:tblPr>
        <w:tblW w:w="0" w:type="auto"/>
        <w:tblInd w:w="213" w:type="dxa"/>
        <w:tblLayout w:type="fixed"/>
        <w:tblCellMar>
          <w:left w:w="40" w:type="dxa"/>
          <w:right w:w="40" w:type="dxa"/>
        </w:tblCellMar>
        <w:tblLook w:val="0000"/>
      </w:tblPr>
      <w:tblGrid>
        <w:gridCol w:w="5220"/>
        <w:gridCol w:w="1260"/>
        <w:gridCol w:w="1260"/>
        <w:gridCol w:w="1095"/>
      </w:tblGrid>
      <w:tr w:rsidR="008E6257" w:rsidRPr="008E6257" w:rsidTr="00FD6180">
        <w:trPr>
          <w:cantSplit/>
          <w:trHeight w:hRule="exact" w:val="394"/>
        </w:trPr>
        <w:tc>
          <w:tcPr>
            <w:tcW w:w="5220" w:type="dxa"/>
            <w:vMerge w:val="restart"/>
            <w:tcBorders>
              <w:top w:val="single" w:sz="4" w:space="0" w:color="000000"/>
              <w:left w:val="single" w:sz="4" w:space="0" w:color="000000"/>
              <w:bottom w:val="single" w:sz="4" w:space="0" w:color="000000"/>
            </w:tcBorders>
            <w:shd w:val="clear" w:color="auto" w:fill="FFFFFF"/>
          </w:tcPr>
          <w:p w:rsidR="008E6257" w:rsidRPr="008E6257" w:rsidRDefault="008E6257" w:rsidP="00FD6180">
            <w:pPr>
              <w:shd w:val="clear" w:color="auto" w:fill="FFFFFF"/>
              <w:snapToGrid w:val="0"/>
              <w:jc w:val="center"/>
              <w:rPr>
                <w:rFonts w:ascii="Times New Roman" w:hAnsi="Times New Roman" w:cs="Times New Roman"/>
                <w:b/>
                <w:color w:val="000000"/>
                <w:sz w:val="28"/>
                <w:szCs w:val="28"/>
              </w:rPr>
            </w:pPr>
            <w:r w:rsidRPr="008E6257">
              <w:rPr>
                <w:rFonts w:ascii="Times New Roman" w:hAnsi="Times New Roman" w:cs="Times New Roman"/>
                <w:b/>
                <w:color w:val="000000"/>
                <w:sz w:val="28"/>
                <w:szCs w:val="28"/>
              </w:rPr>
              <w:t>Тесты</w:t>
            </w:r>
          </w:p>
        </w:tc>
        <w:tc>
          <w:tcPr>
            <w:tcW w:w="361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8E6257" w:rsidRPr="008E6257" w:rsidRDefault="008E6257" w:rsidP="00FD6180">
            <w:pPr>
              <w:shd w:val="clear" w:color="auto" w:fill="FFFFFF"/>
              <w:snapToGrid w:val="0"/>
              <w:jc w:val="center"/>
              <w:rPr>
                <w:rFonts w:ascii="Times New Roman" w:hAnsi="Times New Roman" w:cs="Times New Roman"/>
                <w:b/>
                <w:color w:val="000000"/>
                <w:sz w:val="28"/>
                <w:szCs w:val="28"/>
              </w:rPr>
            </w:pPr>
            <w:r w:rsidRPr="008E6257">
              <w:rPr>
                <w:rFonts w:ascii="Times New Roman" w:hAnsi="Times New Roman" w:cs="Times New Roman"/>
                <w:b/>
                <w:color w:val="000000"/>
                <w:sz w:val="28"/>
                <w:szCs w:val="28"/>
              </w:rPr>
              <w:t>Оценка в баллах</w:t>
            </w:r>
          </w:p>
        </w:tc>
      </w:tr>
      <w:tr w:rsidR="008E6257" w:rsidRPr="008E6257" w:rsidTr="00FD6180">
        <w:trPr>
          <w:cantSplit/>
        </w:trPr>
        <w:tc>
          <w:tcPr>
            <w:tcW w:w="5220" w:type="dxa"/>
            <w:vMerge/>
            <w:tcBorders>
              <w:top w:val="single" w:sz="4" w:space="0" w:color="000000"/>
              <w:left w:val="single" w:sz="4" w:space="0" w:color="000000"/>
              <w:bottom w:val="single" w:sz="4" w:space="0" w:color="000000"/>
            </w:tcBorders>
            <w:shd w:val="clear" w:color="auto" w:fill="FFFFFF"/>
          </w:tcPr>
          <w:p w:rsidR="008E6257" w:rsidRPr="008E6257" w:rsidRDefault="008E6257" w:rsidP="00FD6180">
            <w:pPr>
              <w:rPr>
                <w:rFonts w:ascii="Times New Roman" w:hAnsi="Times New Roman" w:cs="Times New Roman"/>
              </w:rPr>
            </w:pPr>
          </w:p>
        </w:tc>
        <w:tc>
          <w:tcPr>
            <w:tcW w:w="1260" w:type="dxa"/>
            <w:tcBorders>
              <w:left w:val="single" w:sz="4" w:space="0" w:color="000000"/>
              <w:bottom w:val="single" w:sz="4" w:space="0" w:color="000000"/>
            </w:tcBorders>
            <w:shd w:val="clear" w:color="auto" w:fill="FFFFFF"/>
            <w:vAlign w:val="center"/>
          </w:tcPr>
          <w:p w:rsidR="008E6257" w:rsidRPr="008E6257" w:rsidRDefault="008E6257" w:rsidP="00FD6180">
            <w:pPr>
              <w:shd w:val="clear" w:color="auto" w:fill="FFFFFF"/>
              <w:snapToGrid w:val="0"/>
              <w:jc w:val="center"/>
              <w:rPr>
                <w:rFonts w:ascii="Times New Roman" w:hAnsi="Times New Roman" w:cs="Times New Roman"/>
                <w:b/>
                <w:color w:val="000000"/>
                <w:sz w:val="28"/>
                <w:szCs w:val="28"/>
              </w:rPr>
            </w:pPr>
            <w:r w:rsidRPr="008E6257">
              <w:rPr>
                <w:rFonts w:ascii="Times New Roman" w:hAnsi="Times New Roman" w:cs="Times New Roman"/>
                <w:b/>
                <w:color w:val="000000"/>
                <w:sz w:val="28"/>
                <w:szCs w:val="28"/>
              </w:rPr>
              <w:t>5</w:t>
            </w:r>
          </w:p>
        </w:tc>
        <w:tc>
          <w:tcPr>
            <w:tcW w:w="1260" w:type="dxa"/>
            <w:tcBorders>
              <w:left w:val="single" w:sz="4" w:space="0" w:color="000000"/>
              <w:bottom w:val="single" w:sz="4" w:space="0" w:color="000000"/>
            </w:tcBorders>
            <w:shd w:val="clear" w:color="auto" w:fill="FFFFFF"/>
            <w:vAlign w:val="center"/>
          </w:tcPr>
          <w:p w:rsidR="008E6257" w:rsidRPr="008E6257" w:rsidRDefault="008E6257" w:rsidP="00FD6180">
            <w:pPr>
              <w:shd w:val="clear" w:color="auto" w:fill="FFFFFF"/>
              <w:snapToGrid w:val="0"/>
              <w:jc w:val="center"/>
              <w:rPr>
                <w:rFonts w:ascii="Times New Roman" w:hAnsi="Times New Roman" w:cs="Times New Roman"/>
                <w:b/>
                <w:color w:val="000000"/>
                <w:sz w:val="28"/>
                <w:szCs w:val="28"/>
              </w:rPr>
            </w:pPr>
            <w:r w:rsidRPr="008E6257">
              <w:rPr>
                <w:rFonts w:ascii="Times New Roman" w:hAnsi="Times New Roman" w:cs="Times New Roman"/>
                <w:b/>
                <w:color w:val="000000"/>
                <w:sz w:val="28"/>
                <w:szCs w:val="28"/>
              </w:rPr>
              <w:t>4</w:t>
            </w:r>
          </w:p>
        </w:tc>
        <w:tc>
          <w:tcPr>
            <w:tcW w:w="1095" w:type="dxa"/>
            <w:tcBorders>
              <w:left w:val="single" w:sz="4" w:space="0" w:color="000000"/>
              <w:bottom w:val="single" w:sz="4" w:space="0" w:color="000000"/>
              <w:right w:val="single" w:sz="4" w:space="0" w:color="000000"/>
            </w:tcBorders>
            <w:shd w:val="clear" w:color="auto" w:fill="FFFFFF"/>
            <w:vAlign w:val="center"/>
          </w:tcPr>
          <w:p w:rsidR="008E6257" w:rsidRPr="008E6257" w:rsidRDefault="008E6257" w:rsidP="00FD6180">
            <w:pPr>
              <w:shd w:val="clear" w:color="auto" w:fill="FFFFFF"/>
              <w:snapToGrid w:val="0"/>
              <w:jc w:val="center"/>
              <w:rPr>
                <w:rFonts w:ascii="Times New Roman" w:hAnsi="Times New Roman" w:cs="Times New Roman"/>
                <w:b/>
                <w:color w:val="000000"/>
                <w:sz w:val="28"/>
                <w:szCs w:val="28"/>
              </w:rPr>
            </w:pPr>
            <w:r w:rsidRPr="008E6257">
              <w:rPr>
                <w:rFonts w:ascii="Times New Roman" w:hAnsi="Times New Roman" w:cs="Times New Roman"/>
                <w:b/>
                <w:color w:val="000000"/>
                <w:sz w:val="28"/>
                <w:szCs w:val="28"/>
              </w:rPr>
              <w:t>3</w:t>
            </w:r>
          </w:p>
        </w:tc>
      </w:tr>
      <w:tr w:rsidR="008E6257" w:rsidRPr="008E6257" w:rsidTr="00FD6180">
        <w:trPr>
          <w:trHeight w:hRule="exact" w:val="446"/>
        </w:trPr>
        <w:tc>
          <w:tcPr>
            <w:tcW w:w="5220" w:type="dxa"/>
            <w:tcBorders>
              <w:left w:val="single" w:sz="4" w:space="0" w:color="000000"/>
              <w:bottom w:val="single" w:sz="4" w:space="0" w:color="000000"/>
            </w:tcBorders>
            <w:shd w:val="clear" w:color="auto" w:fill="FFFFFF"/>
          </w:tcPr>
          <w:p w:rsidR="008E6257" w:rsidRPr="008E6257" w:rsidRDefault="008E6257" w:rsidP="008E6257">
            <w:pPr>
              <w:widowControl w:val="0"/>
              <w:numPr>
                <w:ilvl w:val="0"/>
                <w:numId w:val="3"/>
              </w:numPr>
              <w:shd w:val="clear" w:color="auto" w:fill="FFFFFF"/>
              <w:tabs>
                <w:tab w:val="left" w:pos="500"/>
              </w:tabs>
              <w:autoSpaceDE w:val="0"/>
              <w:snapToGrid w:val="0"/>
              <w:spacing w:after="0" w:line="240" w:lineRule="auto"/>
              <w:ind w:left="500" w:right="113"/>
              <w:jc w:val="both"/>
              <w:rPr>
                <w:rFonts w:ascii="Times New Roman" w:hAnsi="Times New Roman" w:cs="Times New Roman"/>
                <w:sz w:val="28"/>
                <w:szCs w:val="28"/>
              </w:rPr>
            </w:pPr>
            <w:r>
              <w:rPr>
                <w:rFonts w:ascii="Times New Roman" w:hAnsi="Times New Roman" w:cs="Times New Roman"/>
                <w:color w:val="000000"/>
                <w:sz w:val="28"/>
                <w:szCs w:val="28"/>
              </w:rPr>
              <w:t>Бег 3</w:t>
            </w:r>
            <w:r w:rsidRPr="008E6257">
              <w:rPr>
                <w:rFonts w:ascii="Times New Roman" w:hAnsi="Times New Roman" w:cs="Times New Roman"/>
                <w:color w:val="000000"/>
                <w:sz w:val="28"/>
                <w:szCs w:val="28"/>
              </w:rPr>
              <w:t>000 м (мин, с)</w:t>
            </w:r>
            <w:r w:rsidRPr="008E6257">
              <w:rPr>
                <w:rFonts w:ascii="Times New Roman" w:hAnsi="Times New Roman" w:cs="Times New Roman"/>
                <w:sz w:val="28"/>
                <w:szCs w:val="28"/>
              </w:rPr>
              <w:t xml:space="preserve"> </w:t>
            </w:r>
          </w:p>
        </w:tc>
        <w:tc>
          <w:tcPr>
            <w:tcW w:w="1260" w:type="dxa"/>
            <w:tcBorders>
              <w:left w:val="single" w:sz="4" w:space="0" w:color="000000"/>
              <w:bottom w:val="single" w:sz="4" w:space="0" w:color="000000"/>
            </w:tcBorders>
            <w:shd w:val="clear" w:color="auto" w:fill="FFFFFF"/>
          </w:tcPr>
          <w:p w:rsidR="008E6257" w:rsidRPr="008E6257" w:rsidRDefault="008E6257" w:rsidP="00FD6180">
            <w:pPr>
              <w:shd w:val="clear" w:color="auto" w:fill="FFFFFF"/>
              <w:snapToGrid w:val="0"/>
              <w:jc w:val="center"/>
              <w:rPr>
                <w:rFonts w:ascii="Times New Roman" w:hAnsi="Times New Roman" w:cs="Times New Roman"/>
                <w:color w:val="000000"/>
                <w:sz w:val="28"/>
                <w:szCs w:val="28"/>
              </w:rPr>
            </w:pPr>
            <w:r>
              <w:rPr>
                <w:rFonts w:ascii="Times New Roman" w:hAnsi="Times New Roman" w:cs="Times New Roman"/>
                <w:color w:val="000000"/>
                <w:sz w:val="28"/>
                <w:szCs w:val="28"/>
              </w:rPr>
              <w:t>13.00</w:t>
            </w:r>
          </w:p>
        </w:tc>
        <w:tc>
          <w:tcPr>
            <w:tcW w:w="1260" w:type="dxa"/>
            <w:tcBorders>
              <w:left w:val="single" w:sz="4" w:space="0" w:color="000000"/>
              <w:bottom w:val="single" w:sz="4" w:space="0" w:color="000000"/>
            </w:tcBorders>
            <w:shd w:val="clear" w:color="auto" w:fill="FFFFFF"/>
          </w:tcPr>
          <w:p w:rsidR="008E6257" w:rsidRPr="008E6257" w:rsidRDefault="008E6257" w:rsidP="00FD6180">
            <w:pPr>
              <w:shd w:val="clear" w:color="auto" w:fill="FFFFFF"/>
              <w:snapToGrid w:val="0"/>
              <w:jc w:val="center"/>
              <w:rPr>
                <w:rFonts w:ascii="Times New Roman" w:hAnsi="Times New Roman" w:cs="Times New Roman"/>
                <w:color w:val="000000"/>
                <w:sz w:val="28"/>
                <w:szCs w:val="28"/>
              </w:rPr>
            </w:pPr>
            <w:r>
              <w:rPr>
                <w:rFonts w:ascii="Times New Roman" w:hAnsi="Times New Roman" w:cs="Times New Roman"/>
                <w:color w:val="000000"/>
                <w:sz w:val="28"/>
                <w:szCs w:val="28"/>
              </w:rPr>
              <w:t>14.00</w:t>
            </w:r>
          </w:p>
        </w:tc>
        <w:tc>
          <w:tcPr>
            <w:tcW w:w="1095" w:type="dxa"/>
            <w:tcBorders>
              <w:left w:val="single" w:sz="4" w:space="0" w:color="000000"/>
              <w:bottom w:val="single" w:sz="4" w:space="0" w:color="000000"/>
              <w:right w:val="single" w:sz="4" w:space="0" w:color="000000"/>
            </w:tcBorders>
            <w:shd w:val="clear" w:color="auto" w:fill="FFFFFF"/>
          </w:tcPr>
          <w:p w:rsidR="008E6257" w:rsidRPr="008E6257" w:rsidRDefault="008E6257" w:rsidP="00FD6180">
            <w:pPr>
              <w:shd w:val="clear" w:color="auto" w:fill="FFFFFF"/>
              <w:snapToGrid w:val="0"/>
              <w:jc w:val="center"/>
              <w:rPr>
                <w:rFonts w:ascii="Times New Roman" w:hAnsi="Times New Roman" w:cs="Times New Roman"/>
                <w:color w:val="000000"/>
                <w:sz w:val="28"/>
                <w:szCs w:val="28"/>
              </w:rPr>
            </w:pPr>
            <w:r w:rsidRPr="008E6257">
              <w:rPr>
                <w:rFonts w:ascii="Times New Roman" w:hAnsi="Times New Roman" w:cs="Times New Roman"/>
                <w:color w:val="000000"/>
                <w:sz w:val="28"/>
                <w:szCs w:val="28"/>
              </w:rPr>
              <w:t>б/вр</w:t>
            </w:r>
          </w:p>
        </w:tc>
      </w:tr>
      <w:tr w:rsidR="008E6257" w:rsidRPr="008E6257" w:rsidTr="00FD6180">
        <w:trPr>
          <w:trHeight w:hRule="exact" w:val="372"/>
        </w:trPr>
        <w:tc>
          <w:tcPr>
            <w:tcW w:w="5220" w:type="dxa"/>
            <w:tcBorders>
              <w:left w:val="single" w:sz="4" w:space="0" w:color="000000"/>
              <w:bottom w:val="single" w:sz="4" w:space="0" w:color="000000"/>
            </w:tcBorders>
            <w:shd w:val="clear" w:color="auto" w:fill="FFFFFF"/>
          </w:tcPr>
          <w:p w:rsidR="008E6257" w:rsidRPr="008E6257" w:rsidRDefault="008E6257" w:rsidP="008E6257">
            <w:pPr>
              <w:widowControl w:val="0"/>
              <w:numPr>
                <w:ilvl w:val="0"/>
                <w:numId w:val="3"/>
              </w:numPr>
              <w:shd w:val="clear" w:color="auto" w:fill="FFFFFF"/>
              <w:tabs>
                <w:tab w:val="left" w:pos="500"/>
              </w:tabs>
              <w:autoSpaceDE w:val="0"/>
              <w:snapToGrid w:val="0"/>
              <w:spacing w:after="0" w:line="240" w:lineRule="auto"/>
              <w:ind w:left="500" w:right="113"/>
              <w:jc w:val="both"/>
              <w:rPr>
                <w:rFonts w:ascii="Times New Roman" w:hAnsi="Times New Roman" w:cs="Times New Roman"/>
                <w:sz w:val="28"/>
                <w:szCs w:val="28"/>
              </w:rPr>
            </w:pPr>
            <w:r>
              <w:rPr>
                <w:rFonts w:ascii="Times New Roman" w:hAnsi="Times New Roman" w:cs="Times New Roman"/>
                <w:color w:val="000000"/>
                <w:sz w:val="28"/>
                <w:szCs w:val="28"/>
              </w:rPr>
              <w:t>Бег на лыжах 5</w:t>
            </w:r>
            <w:r w:rsidRPr="008E6257">
              <w:rPr>
                <w:rFonts w:ascii="Times New Roman" w:hAnsi="Times New Roman" w:cs="Times New Roman"/>
                <w:color w:val="000000"/>
                <w:sz w:val="28"/>
                <w:szCs w:val="28"/>
              </w:rPr>
              <w:t xml:space="preserve"> км (мин, с)</w:t>
            </w:r>
            <w:r w:rsidRPr="008E6257">
              <w:rPr>
                <w:rFonts w:ascii="Times New Roman" w:hAnsi="Times New Roman" w:cs="Times New Roman"/>
                <w:sz w:val="28"/>
                <w:szCs w:val="28"/>
              </w:rPr>
              <w:t xml:space="preserve"> </w:t>
            </w:r>
          </w:p>
        </w:tc>
        <w:tc>
          <w:tcPr>
            <w:tcW w:w="1260" w:type="dxa"/>
            <w:tcBorders>
              <w:left w:val="single" w:sz="4" w:space="0" w:color="000000"/>
              <w:bottom w:val="single" w:sz="4" w:space="0" w:color="000000"/>
            </w:tcBorders>
            <w:shd w:val="clear" w:color="auto" w:fill="FFFFFF"/>
          </w:tcPr>
          <w:p w:rsidR="008E6257" w:rsidRPr="008E6257" w:rsidRDefault="008E6257" w:rsidP="00FD6180">
            <w:pPr>
              <w:shd w:val="clear" w:color="auto" w:fill="FFFFFF"/>
              <w:snapToGrid w:val="0"/>
              <w:jc w:val="center"/>
              <w:rPr>
                <w:rFonts w:ascii="Times New Roman" w:hAnsi="Times New Roman" w:cs="Times New Roman"/>
                <w:color w:val="000000"/>
                <w:sz w:val="28"/>
                <w:szCs w:val="28"/>
              </w:rPr>
            </w:pPr>
            <w:r>
              <w:rPr>
                <w:rFonts w:ascii="Times New Roman" w:hAnsi="Times New Roman" w:cs="Times New Roman"/>
                <w:color w:val="000000"/>
                <w:sz w:val="28"/>
                <w:szCs w:val="28"/>
              </w:rPr>
              <w:t>26.00</w:t>
            </w:r>
          </w:p>
        </w:tc>
        <w:tc>
          <w:tcPr>
            <w:tcW w:w="1260" w:type="dxa"/>
            <w:tcBorders>
              <w:left w:val="single" w:sz="4" w:space="0" w:color="000000"/>
              <w:bottom w:val="single" w:sz="4" w:space="0" w:color="000000"/>
            </w:tcBorders>
            <w:shd w:val="clear" w:color="auto" w:fill="FFFFFF"/>
          </w:tcPr>
          <w:p w:rsidR="008E6257" w:rsidRPr="008E6257" w:rsidRDefault="008E6257" w:rsidP="00FD6180">
            <w:pPr>
              <w:shd w:val="clear" w:color="auto" w:fill="FFFFFF"/>
              <w:snapToGrid w:val="0"/>
              <w:jc w:val="center"/>
              <w:rPr>
                <w:rFonts w:ascii="Times New Roman" w:hAnsi="Times New Roman" w:cs="Times New Roman"/>
                <w:color w:val="000000"/>
                <w:sz w:val="28"/>
                <w:szCs w:val="28"/>
              </w:rPr>
            </w:pPr>
            <w:r>
              <w:rPr>
                <w:rFonts w:ascii="Times New Roman" w:hAnsi="Times New Roman" w:cs="Times New Roman"/>
                <w:color w:val="000000"/>
                <w:sz w:val="28"/>
                <w:szCs w:val="28"/>
              </w:rPr>
              <w:t>27.00</w:t>
            </w:r>
          </w:p>
        </w:tc>
        <w:tc>
          <w:tcPr>
            <w:tcW w:w="1095" w:type="dxa"/>
            <w:tcBorders>
              <w:left w:val="single" w:sz="4" w:space="0" w:color="000000"/>
              <w:bottom w:val="single" w:sz="4" w:space="0" w:color="000000"/>
              <w:right w:val="single" w:sz="4" w:space="0" w:color="000000"/>
            </w:tcBorders>
            <w:shd w:val="clear" w:color="auto" w:fill="FFFFFF"/>
          </w:tcPr>
          <w:p w:rsidR="008E6257" w:rsidRPr="008E6257" w:rsidRDefault="008E6257" w:rsidP="00FD6180">
            <w:pPr>
              <w:shd w:val="clear" w:color="auto" w:fill="FFFFFF"/>
              <w:snapToGrid w:val="0"/>
              <w:jc w:val="center"/>
              <w:rPr>
                <w:rFonts w:ascii="Times New Roman" w:hAnsi="Times New Roman" w:cs="Times New Roman"/>
                <w:color w:val="000000"/>
                <w:sz w:val="28"/>
                <w:szCs w:val="28"/>
              </w:rPr>
            </w:pPr>
            <w:r w:rsidRPr="008E6257">
              <w:rPr>
                <w:rFonts w:ascii="Times New Roman" w:hAnsi="Times New Roman" w:cs="Times New Roman"/>
                <w:color w:val="000000"/>
                <w:sz w:val="28"/>
                <w:szCs w:val="28"/>
              </w:rPr>
              <w:t>б/вр</w:t>
            </w:r>
          </w:p>
        </w:tc>
      </w:tr>
      <w:tr w:rsidR="008E6257" w:rsidRPr="008E6257" w:rsidTr="00FD6180">
        <w:trPr>
          <w:trHeight w:hRule="exact" w:val="1099"/>
        </w:trPr>
        <w:tc>
          <w:tcPr>
            <w:tcW w:w="5220" w:type="dxa"/>
            <w:tcBorders>
              <w:left w:val="single" w:sz="4" w:space="0" w:color="000000"/>
              <w:bottom w:val="single" w:sz="4" w:space="0" w:color="000000"/>
            </w:tcBorders>
            <w:shd w:val="clear" w:color="auto" w:fill="FFFFFF"/>
          </w:tcPr>
          <w:p w:rsidR="008E6257" w:rsidRPr="008E6257" w:rsidRDefault="008E6257" w:rsidP="008E6257">
            <w:pPr>
              <w:widowControl w:val="0"/>
              <w:numPr>
                <w:ilvl w:val="0"/>
                <w:numId w:val="3"/>
              </w:numPr>
              <w:shd w:val="clear" w:color="auto" w:fill="FFFFFF"/>
              <w:tabs>
                <w:tab w:val="left" w:pos="500"/>
              </w:tabs>
              <w:autoSpaceDE w:val="0"/>
              <w:snapToGrid w:val="0"/>
              <w:spacing w:after="0" w:line="240" w:lineRule="auto"/>
              <w:ind w:left="500" w:right="113"/>
              <w:jc w:val="both"/>
              <w:rPr>
                <w:rFonts w:ascii="Times New Roman" w:hAnsi="Times New Roman" w:cs="Times New Roman"/>
                <w:sz w:val="28"/>
                <w:szCs w:val="28"/>
              </w:rPr>
            </w:pPr>
            <w:r w:rsidRPr="008E6257">
              <w:rPr>
                <w:rFonts w:ascii="Times New Roman" w:hAnsi="Times New Roman" w:cs="Times New Roman"/>
                <w:color w:val="000000"/>
                <w:sz w:val="28"/>
                <w:szCs w:val="28"/>
              </w:rPr>
              <w:t>Приседание на одной ноге с опорой о стену (количество раз на каждой</w:t>
            </w:r>
            <w:r w:rsidRPr="008E6257">
              <w:rPr>
                <w:rFonts w:ascii="Times New Roman" w:hAnsi="Times New Roman" w:cs="Times New Roman"/>
                <w:sz w:val="28"/>
                <w:szCs w:val="28"/>
              </w:rPr>
              <w:t xml:space="preserve"> ноге)</w:t>
            </w:r>
          </w:p>
        </w:tc>
        <w:tc>
          <w:tcPr>
            <w:tcW w:w="1260" w:type="dxa"/>
            <w:tcBorders>
              <w:left w:val="single" w:sz="4" w:space="0" w:color="000000"/>
              <w:bottom w:val="single" w:sz="4" w:space="0" w:color="000000"/>
            </w:tcBorders>
            <w:shd w:val="clear" w:color="auto" w:fill="FFFFFF"/>
          </w:tcPr>
          <w:p w:rsidR="008E6257" w:rsidRPr="008E6257" w:rsidRDefault="008E6257" w:rsidP="00FD6180">
            <w:pPr>
              <w:shd w:val="clear" w:color="auto" w:fill="FFFFFF"/>
              <w:snapToGrid w:val="0"/>
              <w:jc w:val="center"/>
              <w:rPr>
                <w:rFonts w:ascii="Times New Roman" w:hAnsi="Times New Roman" w:cs="Times New Roman"/>
                <w:color w:val="000000"/>
                <w:sz w:val="28"/>
                <w:szCs w:val="28"/>
              </w:rPr>
            </w:pPr>
            <w:r>
              <w:rPr>
                <w:rFonts w:ascii="Times New Roman" w:hAnsi="Times New Roman" w:cs="Times New Roman"/>
                <w:color w:val="000000"/>
                <w:sz w:val="28"/>
                <w:szCs w:val="28"/>
              </w:rPr>
              <w:t>20</w:t>
            </w:r>
          </w:p>
        </w:tc>
        <w:tc>
          <w:tcPr>
            <w:tcW w:w="1260" w:type="dxa"/>
            <w:tcBorders>
              <w:left w:val="single" w:sz="4" w:space="0" w:color="000000"/>
              <w:bottom w:val="single" w:sz="4" w:space="0" w:color="000000"/>
            </w:tcBorders>
            <w:shd w:val="clear" w:color="auto" w:fill="FFFFFF"/>
          </w:tcPr>
          <w:p w:rsidR="008E6257" w:rsidRPr="008E6257" w:rsidRDefault="008E6257" w:rsidP="00FD6180">
            <w:pPr>
              <w:shd w:val="clear" w:color="auto" w:fill="FFFFFF"/>
              <w:snapToGrid w:val="0"/>
              <w:jc w:val="center"/>
              <w:rPr>
                <w:rFonts w:ascii="Times New Roman" w:hAnsi="Times New Roman" w:cs="Times New Roman"/>
                <w:color w:val="000000"/>
                <w:sz w:val="28"/>
                <w:szCs w:val="28"/>
              </w:rPr>
            </w:pPr>
            <w:r>
              <w:rPr>
                <w:rFonts w:ascii="Times New Roman" w:hAnsi="Times New Roman" w:cs="Times New Roman"/>
                <w:color w:val="000000"/>
                <w:sz w:val="28"/>
                <w:szCs w:val="28"/>
              </w:rPr>
              <w:t>15</w:t>
            </w:r>
          </w:p>
        </w:tc>
        <w:tc>
          <w:tcPr>
            <w:tcW w:w="1095" w:type="dxa"/>
            <w:tcBorders>
              <w:left w:val="single" w:sz="4" w:space="0" w:color="000000"/>
              <w:bottom w:val="single" w:sz="4" w:space="0" w:color="000000"/>
              <w:right w:val="single" w:sz="4" w:space="0" w:color="000000"/>
            </w:tcBorders>
            <w:shd w:val="clear" w:color="auto" w:fill="FFFFFF"/>
          </w:tcPr>
          <w:p w:rsidR="008E6257" w:rsidRPr="008E6257" w:rsidRDefault="008E6257" w:rsidP="00FD6180">
            <w:pPr>
              <w:shd w:val="clear" w:color="auto" w:fill="FFFFFF"/>
              <w:snapToGrid w:val="0"/>
              <w:jc w:val="center"/>
              <w:rPr>
                <w:rFonts w:ascii="Times New Roman" w:hAnsi="Times New Roman" w:cs="Times New Roman"/>
                <w:color w:val="000000"/>
                <w:sz w:val="28"/>
                <w:szCs w:val="28"/>
              </w:rPr>
            </w:pPr>
            <w:r>
              <w:rPr>
                <w:rFonts w:ascii="Times New Roman" w:hAnsi="Times New Roman" w:cs="Times New Roman"/>
                <w:color w:val="000000"/>
                <w:sz w:val="28"/>
                <w:szCs w:val="28"/>
              </w:rPr>
              <w:t>10</w:t>
            </w:r>
          </w:p>
        </w:tc>
      </w:tr>
      <w:tr w:rsidR="008E6257" w:rsidRPr="008E6257" w:rsidTr="00FD6180">
        <w:trPr>
          <w:trHeight w:hRule="exact" w:val="534"/>
        </w:trPr>
        <w:tc>
          <w:tcPr>
            <w:tcW w:w="5220" w:type="dxa"/>
            <w:tcBorders>
              <w:left w:val="single" w:sz="4" w:space="0" w:color="000000"/>
              <w:bottom w:val="single" w:sz="4" w:space="0" w:color="000000"/>
            </w:tcBorders>
            <w:shd w:val="clear" w:color="auto" w:fill="FFFFFF"/>
          </w:tcPr>
          <w:p w:rsidR="008E6257" w:rsidRPr="008E6257" w:rsidRDefault="008E6257" w:rsidP="008E6257">
            <w:pPr>
              <w:widowControl w:val="0"/>
              <w:numPr>
                <w:ilvl w:val="0"/>
                <w:numId w:val="3"/>
              </w:numPr>
              <w:shd w:val="clear" w:color="auto" w:fill="FFFFFF"/>
              <w:tabs>
                <w:tab w:val="left" w:pos="500"/>
              </w:tabs>
              <w:autoSpaceDE w:val="0"/>
              <w:snapToGrid w:val="0"/>
              <w:spacing w:after="0" w:line="240" w:lineRule="auto"/>
              <w:ind w:left="500" w:right="113"/>
              <w:jc w:val="both"/>
              <w:rPr>
                <w:rFonts w:ascii="Times New Roman" w:hAnsi="Times New Roman" w:cs="Times New Roman"/>
                <w:color w:val="000000"/>
                <w:sz w:val="28"/>
                <w:szCs w:val="28"/>
              </w:rPr>
            </w:pPr>
            <w:r w:rsidRPr="008E6257">
              <w:rPr>
                <w:rFonts w:ascii="Times New Roman" w:hAnsi="Times New Roman" w:cs="Times New Roman"/>
                <w:color w:val="000000"/>
                <w:sz w:val="28"/>
                <w:szCs w:val="28"/>
              </w:rPr>
              <w:t>Прыжок в длину с места (см)</w:t>
            </w:r>
          </w:p>
        </w:tc>
        <w:tc>
          <w:tcPr>
            <w:tcW w:w="1260" w:type="dxa"/>
            <w:tcBorders>
              <w:left w:val="single" w:sz="4" w:space="0" w:color="000000"/>
              <w:bottom w:val="single" w:sz="4" w:space="0" w:color="000000"/>
            </w:tcBorders>
            <w:shd w:val="clear" w:color="auto" w:fill="FFFFFF"/>
          </w:tcPr>
          <w:p w:rsidR="008E6257" w:rsidRPr="008E6257" w:rsidRDefault="008E6257" w:rsidP="00FD6180">
            <w:pPr>
              <w:shd w:val="clear" w:color="auto" w:fill="FFFFFF"/>
              <w:snapToGrid w:val="0"/>
              <w:jc w:val="center"/>
              <w:rPr>
                <w:rFonts w:ascii="Times New Roman" w:hAnsi="Times New Roman" w:cs="Times New Roman"/>
                <w:color w:val="000000"/>
                <w:sz w:val="28"/>
                <w:szCs w:val="28"/>
              </w:rPr>
            </w:pPr>
            <w:r w:rsidRPr="008E6257">
              <w:rPr>
                <w:rFonts w:ascii="Times New Roman" w:hAnsi="Times New Roman" w:cs="Times New Roman"/>
                <w:color w:val="000000"/>
                <w:sz w:val="28"/>
                <w:szCs w:val="28"/>
              </w:rPr>
              <w:t>230</w:t>
            </w:r>
          </w:p>
        </w:tc>
        <w:tc>
          <w:tcPr>
            <w:tcW w:w="1260" w:type="dxa"/>
            <w:tcBorders>
              <w:left w:val="single" w:sz="4" w:space="0" w:color="000000"/>
              <w:bottom w:val="single" w:sz="4" w:space="0" w:color="000000"/>
            </w:tcBorders>
            <w:shd w:val="clear" w:color="auto" w:fill="FFFFFF"/>
          </w:tcPr>
          <w:p w:rsidR="008E6257" w:rsidRPr="008E6257" w:rsidRDefault="008E6257" w:rsidP="00FD6180">
            <w:pPr>
              <w:shd w:val="clear" w:color="auto" w:fill="FFFFFF"/>
              <w:snapToGrid w:val="0"/>
              <w:jc w:val="center"/>
              <w:rPr>
                <w:rFonts w:ascii="Times New Roman" w:hAnsi="Times New Roman" w:cs="Times New Roman"/>
                <w:color w:val="000000"/>
                <w:sz w:val="28"/>
                <w:szCs w:val="28"/>
              </w:rPr>
            </w:pPr>
            <w:r w:rsidRPr="008E6257">
              <w:rPr>
                <w:rFonts w:ascii="Times New Roman" w:hAnsi="Times New Roman" w:cs="Times New Roman"/>
                <w:color w:val="000000"/>
                <w:sz w:val="28"/>
                <w:szCs w:val="28"/>
              </w:rPr>
              <w:t>210</w:t>
            </w:r>
          </w:p>
        </w:tc>
        <w:tc>
          <w:tcPr>
            <w:tcW w:w="1095" w:type="dxa"/>
            <w:tcBorders>
              <w:left w:val="single" w:sz="4" w:space="0" w:color="000000"/>
              <w:bottom w:val="single" w:sz="4" w:space="0" w:color="000000"/>
              <w:right w:val="single" w:sz="4" w:space="0" w:color="000000"/>
            </w:tcBorders>
            <w:shd w:val="clear" w:color="auto" w:fill="FFFFFF"/>
          </w:tcPr>
          <w:p w:rsidR="008E6257" w:rsidRPr="008E6257" w:rsidRDefault="008E6257" w:rsidP="00FD6180">
            <w:pPr>
              <w:shd w:val="clear" w:color="auto" w:fill="FFFFFF"/>
              <w:snapToGrid w:val="0"/>
              <w:jc w:val="center"/>
              <w:rPr>
                <w:rFonts w:ascii="Times New Roman" w:hAnsi="Times New Roman" w:cs="Times New Roman"/>
                <w:color w:val="000000"/>
                <w:sz w:val="28"/>
                <w:szCs w:val="28"/>
              </w:rPr>
            </w:pPr>
            <w:r w:rsidRPr="008E6257">
              <w:rPr>
                <w:rFonts w:ascii="Times New Roman" w:hAnsi="Times New Roman" w:cs="Times New Roman"/>
                <w:color w:val="000000"/>
                <w:sz w:val="28"/>
                <w:szCs w:val="28"/>
              </w:rPr>
              <w:t>190</w:t>
            </w:r>
          </w:p>
        </w:tc>
      </w:tr>
      <w:tr w:rsidR="008E6257" w:rsidRPr="008E6257" w:rsidTr="00FD6180">
        <w:trPr>
          <w:trHeight w:hRule="exact" w:val="720"/>
        </w:trPr>
        <w:tc>
          <w:tcPr>
            <w:tcW w:w="5220" w:type="dxa"/>
            <w:tcBorders>
              <w:left w:val="single" w:sz="4" w:space="0" w:color="000000"/>
              <w:bottom w:val="single" w:sz="4" w:space="0" w:color="000000"/>
            </w:tcBorders>
            <w:shd w:val="clear" w:color="auto" w:fill="FFFFFF"/>
          </w:tcPr>
          <w:p w:rsidR="008E6257" w:rsidRPr="008E6257" w:rsidRDefault="008E6257" w:rsidP="008E6257">
            <w:pPr>
              <w:widowControl w:val="0"/>
              <w:numPr>
                <w:ilvl w:val="0"/>
                <w:numId w:val="3"/>
              </w:numPr>
              <w:shd w:val="clear" w:color="auto" w:fill="FFFFFF"/>
              <w:tabs>
                <w:tab w:val="left" w:pos="500"/>
              </w:tabs>
              <w:autoSpaceDE w:val="0"/>
              <w:snapToGrid w:val="0"/>
              <w:spacing w:after="0" w:line="240" w:lineRule="auto"/>
              <w:ind w:left="500" w:right="113"/>
              <w:jc w:val="both"/>
              <w:rPr>
                <w:rFonts w:ascii="Times New Roman" w:hAnsi="Times New Roman" w:cs="Times New Roman"/>
                <w:sz w:val="28"/>
                <w:szCs w:val="28"/>
              </w:rPr>
            </w:pPr>
            <w:r w:rsidRPr="008E6257">
              <w:rPr>
                <w:rFonts w:ascii="Times New Roman" w:hAnsi="Times New Roman" w:cs="Times New Roman"/>
                <w:color w:val="000000"/>
                <w:sz w:val="28"/>
                <w:szCs w:val="28"/>
              </w:rPr>
              <w:t xml:space="preserve">Бросок набивного мяча </w:t>
            </w:r>
            <w:r w:rsidRPr="008E6257">
              <w:rPr>
                <w:rFonts w:ascii="Times New Roman" w:hAnsi="Times New Roman" w:cs="Times New Roman"/>
                <w:iCs/>
                <w:color w:val="000000"/>
                <w:sz w:val="28"/>
                <w:szCs w:val="28"/>
              </w:rPr>
              <w:t>2</w:t>
            </w:r>
            <w:r w:rsidRPr="008E6257">
              <w:rPr>
                <w:rFonts w:ascii="Times New Roman" w:hAnsi="Times New Roman" w:cs="Times New Roman"/>
                <w:i/>
                <w:iCs/>
                <w:color w:val="000000"/>
                <w:sz w:val="28"/>
                <w:szCs w:val="28"/>
              </w:rPr>
              <w:t xml:space="preserve"> </w:t>
            </w:r>
            <w:r w:rsidRPr="008E6257">
              <w:rPr>
                <w:rFonts w:ascii="Times New Roman" w:hAnsi="Times New Roman" w:cs="Times New Roman"/>
                <w:color w:val="000000"/>
                <w:sz w:val="28"/>
                <w:szCs w:val="28"/>
              </w:rPr>
              <w:t>кг из-за головы (м)</w:t>
            </w:r>
            <w:r w:rsidRPr="008E6257">
              <w:rPr>
                <w:rFonts w:ascii="Times New Roman" w:hAnsi="Times New Roman" w:cs="Times New Roman"/>
                <w:sz w:val="28"/>
                <w:szCs w:val="28"/>
              </w:rPr>
              <w:t xml:space="preserve"> </w:t>
            </w:r>
          </w:p>
        </w:tc>
        <w:tc>
          <w:tcPr>
            <w:tcW w:w="1260" w:type="dxa"/>
            <w:tcBorders>
              <w:left w:val="single" w:sz="4" w:space="0" w:color="000000"/>
              <w:bottom w:val="single" w:sz="4" w:space="0" w:color="000000"/>
            </w:tcBorders>
            <w:shd w:val="clear" w:color="auto" w:fill="FFFFFF"/>
          </w:tcPr>
          <w:p w:rsidR="008E6257" w:rsidRPr="008E6257" w:rsidRDefault="008E6257" w:rsidP="00FD6180">
            <w:pPr>
              <w:shd w:val="clear" w:color="auto" w:fill="FFFFFF"/>
              <w:snapToGrid w:val="0"/>
              <w:jc w:val="center"/>
              <w:rPr>
                <w:rFonts w:ascii="Times New Roman" w:hAnsi="Times New Roman" w:cs="Times New Roman"/>
                <w:color w:val="000000"/>
                <w:sz w:val="28"/>
                <w:szCs w:val="28"/>
              </w:rPr>
            </w:pPr>
            <w:r w:rsidRPr="008E6257">
              <w:rPr>
                <w:rFonts w:ascii="Times New Roman" w:hAnsi="Times New Roman" w:cs="Times New Roman"/>
                <w:color w:val="000000"/>
                <w:sz w:val="28"/>
                <w:szCs w:val="28"/>
              </w:rPr>
              <w:t>9,5</w:t>
            </w:r>
          </w:p>
        </w:tc>
        <w:tc>
          <w:tcPr>
            <w:tcW w:w="1260" w:type="dxa"/>
            <w:tcBorders>
              <w:left w:val="single" w:sz="4" w:space="0" w:color="000000"/>
              <w:bottom w:val="single" w:sz="4" w:space="0" w:color="000000"/>
            </w:tcBorders>
            <w:shd w:val="clear" w:color="auto" w:fill="FFFFFF"/>
          </w:tcPr>
          <w:p w:rsidR="008E6257" w:rsidRPr="008E6257" w:rsidRDefault="008E6257" w:rsidP="00FD6180">
            <w:pPr>
              <w:shd w:val="clear" w:color="auto" w:fill="FFFFFF"/>
              <w:snapToGrid w:val="0"/>
              <w:jc w:val="center"/>
              <w:rPr>
                <w:rFonts w:ascii="Times New Roman" w:hAnsi="Times New Roman" w:cs="Times New Roman"/>
                <w:color w:val="000000"/>
                <w:sz w:val="28"/>
                <w:szCs w:val="28"/>
              </w:rPr>
            </w:pPr>
            <w:r w:rsidRPr="008E6257">
              <w:rPr>
                <w:rFonts w:ascii="Times New Roman" w:hAnsi="Times New Roman" w:cs="Times New Roman"/>
                <w:color w:val="000000"/>
                <w:sz w:val="28"/>
                <w:szCs w:val="28"/>
              </w:rPr>
              <w:t>7,5</w:t>
            </w:r>
          </w:p>
        </w:tc>
        <w:tc>
          <w:tcPr>
            <w:tcW w:w="1095" w:type="dxa"/>
            <w:tcBorders>
              <w:left w:val="single" w:sz="4" w:space="0" w:color="000000"/>
              <w:bottom w:val="single" w:sz="4" w:space="0" w:color="000000"/>
              <w:right w:val="single" w:sz="4" w:space="0" w:color="000000"/>
            </w:tcBorders>
            <w:shd w:val="clear" w:color="auto" w:fill="FFFFFF"/>
          </w:tcPr>
          <w:p w:rsidR="008E6257" w:rsidRPr="008E6257" w:rsidRDefault="008E6257" w:rsidP="00FD6180">
            <w:pPr>
              <w:shd w:val="clear" w:color="auto" w:fill="FFFFFF"/>
              <w:snapToGrid w:val="0"/>
              <w:jc w:val="center"/>
              <w:rPr>
                <w:rFonts w:ascii="Times New Roman" w:hAnsi="Times New Roman" w:cs="Times New Roman"/>
                <w:color w:val="000000"/>
                <w:sz w:val="28"/>
                <w:szCs w:val="28"/>
              </w:rPr>
            </w:pPr>
            <w:r w:rsidRPr="008E6257">
              <w:rPr>
                <w:rFonts w:ascii="Times New Roman" w:hAnsi="Times New Roman" w:cs="Times New Roman"/>
                <w:color w:val="000000"/>
                <w:sz w:val="28"/>
                <w:szCs w:val="28"/>
              </w:rPr>
              <w:t>6,5</w:t>
            </w:r>
          </w:p>
        </w:tc>
      </w:tr>
      <w:tr w:rsidR="008E6257" w:rsidRPr="008E6257" w:rsidTr="00FD6180">
        <w:trPr>
          <w:trHeight w:hRule="exact" w:val="1101"/>
        </w:trPr>
        <w:tc>
          <w:tcPr>
            <w:tcW w:w="5220" w:type="dxa"/>
            <w:tcBorders>
              <w:left w:val="single" w:sz="4" w:space="0" w:color="000000"/>
              <w:bottom w:val="single" w:sz="4" w:space="0" w:color="000000"/>
            </w:tcBorders>
            <w:shd w:val="clear" w:color="auto" w:fill="FFFFFF"/>
          </w:tcPr>
          <w:p w:rsidR="008E6257" w:rsidRPr="008E6257" w:rsidRDefault="008E6257" w:rsidP="008E6257">
            <w:pPr>
              <w:widowControl w:val="0"/>
              <w:numPr>
                <w:ilvl w:val="0"/>
                <w:numId w:val="3"/>
              </w:numPr>
              <w:shd w:val="clear" w:color="auto" w:fill="FFFFFF"/>
              <w:tabs>
                <w:tab w:val="left" w:pos="500"/>
              </w:tabs>
              <w:autoSpaceDE w:val="0"/>
              <w:snapToGrid w:val="0"/>
              <w:spacing w:after="0" w:line="240" w:lineRule="auto"/>
              <w:ind w:left="500" w:right="113"/>
              <w:jc w:val="both"/>
              <w:rPr>
                <w:rFonts w:ascii="Times New Roman" w:hAnsi="Times New Roman" w:cs="Times New Roman"/>
                <w:sz w:val="28"/>
                <w:szCs w:val="28"/>
              </w:rPr>
            </w:pPr>
            <w:r w:rsidRPr="008E6257">
              <w:rPr>
                <w:rFonts w:ascii="Times New Roman" w:hAnsi="Times New Roman" w:cs="Times New Roman"/>
                <w:color w:val="000000"/>
                <w:sz w:val="28"/>
                <w:szCs w:val="28"/>
              </w:rPr>
              <w:t>Силовой тест — подтягивание на высокой перекладине (количество раз)</w:t>
            </w:r>
          </w:p>
          <w:p w:rsidR="008E6257" w:rsidRPr="008E6257" w:rsidRDefault="008E6257" w:rsidP="00FD6180">
            <w:pPr>
              <w:shd w:val="clear" w:color="auto" w:fill="FFFFFF"/>
              <w:tabs>
                <w:tab w:val="left" w:pos="500"/>
              </w:tabs>
              <w:snapToGrid w:val="0"/>
              <w:ind w:left="500" w:right="113"/>
              <w:jc w:val="both"/>
              <w:rPr>
                <w:rFonts w:ascii="Times New Roman" w:hAnsi="Times New Roman" w:cs="Times New Roman"/>
                <w:sz w:val="28"/>
                <w:szCs w:val="28"/>
              </w:rPr>
            </w:pPr>
          </w:p>
        </w:tc>
        <w:tc>
          <w:tcPr>
            <w:tcW w:w="1260" w:type="dxa"/>
            <w:tcBorders>
              <w:left w:val="single" w:sz="4" w:space="0" w:color="000000"/>
              <w:bottom w:val="single" w:sz="4" w:space="0" w:color="000000"/>
            </w:tcBorders>
            <w:shd w:val="clear" w:color="auto" w:fill="FFFFFF"/>
          </w:tcPr>
          <w:p w:rsidR="008E6257" w:rsidRPr="008E6257" w:rsidRDefault="008E6257" w:rsidP="00FD6180">
            <w:pPr>
              <w:shd w:val="clear" w:color="auto" w:fill="FFFFFF"/>
              <w:snapToGrid w:val="0"/>
              <w:jc w:val="center"/>
              <w:rPr>
                <w:rFonts w:ascii="Times New Roman" w:hAnsi="Times New Roman" w:cs="Times New Roman"/>
                <w:color w:val="000000"/>
                <w:sz w:val="28"/>
                <w:szCs w:val="28"/>
              </w:rPr>
            </w:pPr>
            <w:r>
              <w:rPr>
                <w:rFonts w:ascii="Times New Roman" w:hAnsi="Times New Roman" w:cs="Times New Roman"/>
                <w:color w:val="000000"/>
                <w:sz w:val="28"/>
                <w:szCs w:val="28"/>
              </w:rPr>
              <w:t>12</w:t>
            </w:r>
          </w:p>
        </w:tc>
        <w:tc>
          <w:tcPr>
            <w:tcW w:w="1260" w:type="dxa"/>
            <w:tcBorders>
              <w:left w:val="single" w:sz="4" w:space="0" w:color="000000"/>
              <w:bottom w:val="single" w:sz="4" w:space="0" w:color="000000"/>
            </w:tcBorders>
            <w:shd w:val="clear" w:color="auto" w:fill="FFFFFF"/>
          </w:tcPr>
          <w:p w:rsidR="008E6257" w:rsidRPr="008E6257" w:rsidRDefault="008E6257" w:rsidP="00FD6180">
            <w:pPr>
              <w:shd w:val="clear" w:color="auto" w:fill="FFFFFF"/>
              <w:snapToGrid w:val="0"/>
              <w:jc w:val="center"/>
              <w:rPr>
                <w:rFonts w:ascii="Times New Roman" w:hAnsi="Times New Roman" w:cs="Times New Roman"/>
                <w:color w:val="000000"/>
                <w:sz w:val="28"/>
                <w:szCs w:val="28"/>
              </w:rPr>
            </w:pPr>
            <w:r>
              <w:rPr>
                <w:rFonts w:ascii="Times New Roman" w:hAnsi="Times New Roman" w:cs="Times New Roman"/>
                <w:color w:val="000000"/>
                <w:sz w:val="28"/>
                <w:szCs w:val="28"/>
              </w:rPr>
              <w:t>10</w:t>
            </w:r>
          </w:p>
        </w:tc>
        <w:tc>
          <w:tcPr>
            <w:tcW w:w="1095" w:type="dxa"/>
            <w:tcBorders>
              <w:left w:val="single" w:sz="4" w:space="0" w:color="000000"/>
              <w:bottom w:val="single" w:sz="4" w:space="0" w:color="000000"/>
              <w:right w:val="single" w:sz="4" w:space="0" w:color="000000"/>
            </w:tcBorders>
            <w:shd w:val="clear" w:color="auto" w:fill="FFFFFF"/>
          </w:tcPr>
          <w:p w:rsidR="008E6257" w:rsidRPr="008E6257" w:rsidRDefault="008E6257" w:rsidP="00FD6180">
            <w:pPr>
              <w:shd w:val="clear" w:color="auto" w:fill="FFFFFF"/>
              <w:snapToGrid w:val="0"/>
              <w:jc w:val="center"/>
              <w:rPr>
                <w:rFonts w:ascii="Times New Roman" w:hAnsi="Times New Roman" w:cs="Times New Roman"/>
                <w:color w:val="000000"/>
                <w:sz w:val="28"/>
                <w:szCs w:val="28"/>
              </w:rPr>
            </w:pPr>
            <w:r w:rsidRPr="008E6257">
              <w:rPr>
                <w:rFonts w:ascii="Times New Roman" w:hAnsi="Times New Roman" w:cs="Times New Roman"/>
                <w:color w:val="000000"/>
                <w:sz w:val="28"/>
                <w:szCs w:val="28"/>
              </w:rPr>
              <w:t>8</w:t>
            </w:r>
          </w:p>
        </w:tc>
      </w:tr>
      <w:tr w:rsidR="008E6257" w:rsidRPr="008E6257" w:rsidTr="00FD6180">
        <w:trPr>
          <w:trHeight w:hRule="exact" w:val="1209"/>
        </w:trPr>
        <w:tc>
          <w:tcPr>
            <w:tcW w:w="5220" w:type="dxa"/>
            <w:tcBorders>
              <w:left w:val="single" w:sz="4" w:space="0" w:color="000000"/>
              <w:bottom w:val="single" w:sz="4" w:space="0" w:color="000000"/>
            </w:tcBorders>
            <w:shd w:val="clear" w:color="auto" w:fill="FFFFFF"/>
          </w:tcPr>
          <w:p w:rsidR="008E6257" w:rsidRPr="008E6257" w:rsidRDefault="008E6257" w:rsidP="008E6257">
            <w:pPr>
              <w:widowControl w:val="0"/>
              <w:numPr>
                <w:ilvl w:val="0"/>
                <w:numId w:val="3"/>
              </w:numPr>
              <w:shd w:val="clear" w:color="auto" w:fill="FFFFFF"/>
              <w:tabs>
                <w:tab w:val="left" w:pos="500"/>
              </w:tabs>
              <w:autoSpaceDE w:val="0"/>
              <w:snapToGrid w:val="0"/>
              <w:spacing w:after="0" w:line="240" w:lineRule="auto"/>
              <w:ind w:left="500" w:right="113"/>
              <w:jc w:val="both"/>
              <w:rPr>
                <w:rFonts w:ascii="Times New Roman" w:hAnsi="Times New Roman" w:cs="Times New Roman"/>
                <w:sz w:val="28"/>
                <w:szCs w:val="28"/>
              </w:rPr>
            </w:pPr>
            <w:r w:rsidRPr="008E6257">
              <w:rPr>
                <w:rFonts w:ascii="Times New Roman" w:hAnsi="Times New Roman" w:cs="Times New Roman"/>
                <w:color w:val="000000"/>
                <w:sz w:val="28"/>
                <w:szCs w:val="28"/>
              </w:rPr>
              <w:t xml:space="preserve">Сгибание и разгибание рук в упоре </w:t>
            </w:r>
            <w:r w:rsidR="00821040">
              <w:rPr>
                <w:rFonts w:ascii="Times New Roman" w:hAnsi="Times New Roman" w:cs="Times New Roman"/>
                <w:color w:val="000000"/>
                <w:sz w:val="28"/>
                <w:szCs w:val="28"/>
              </w:rPr>
              <w:t xml:space="preserve">лёжа </w:t>
            </w:r>
            <w:r w:rsidRPr="008E6257">
              <w:rPr>
                <w:rFonts w:ascii="Times New Roman" w:hAnsi="Times New Roman" w:cs="Times New Roman"/>
                <w:color w:val="000000"/>
                <w:sz w:val="28"/>
                <w:szCs w:val="28"/>
              </w:rPr>
              <w:t>(количество раз)</w:t>
            </w:r>
            <w:r w:rsidRPr="008E6257">
              <w:rPr>
                <w:rFonts w:ascii="Times New Roman" w:hAnsi="Times New Roman" w:cs="Times New Roman"/>
                <w:sz w:val="28"/>
                <w:szCs w:val="28"/>
              </w:rPr>
              <w:t xml:space="preserve">  </w:t>
            </w:r>
          </w:p>
        </w:tc>
        <w:tc>
          <w:tcPr>
            <w:tcW w:w="1260" w:type="dxa"/>
            <w:tcBorders>
              <w:left w:val="single" w:sz="4" w:space="0" w:color="000000"/>
              <w:bottom w:val="single" w:sz="4" w:space="0" w:color="000000"/>
            </w:tcBorders>
            <w:shd w:val="clear" w:color="auto" w:fill="FFFFFF"/>
          </w:tcPr>
          <w:p w:rsidR="008E6257" w:rsidRPr="008E6257" w:rsidRDefault="00821040" w:rsidP="00FD6180">
            <w:pPr>
              <w:shd w:val="clear" w:color="auto" w:fill="FFFFFF"/>
              <w:snapToGrid w:val="0"/>
              <w:jc w:val="center"/>
              <w:rPr>
                <w:rFonts w:ascii="Times New Roman" w:hAnsi="Times New Roman" w:cs="Times New Roman"/>
                <w:color w:val="000000"/>
                <w:sz w:val="28"/>
                <w:szCs w:val="28"/>
              </w:rPr>
            </w:pPr>
            <w:r>
              <w:rPr>
                <w:rFonts w:ascii="Times New Roman" w:hAnsi="Times New Roman" w:cs="Times New Roman"/>
                <w:color w:val="000000"/>
                <w:sz w:val="28"/>
                <w:szCs w:val="28"/>
              </w:rPr>
              <w:t>35</w:t>
            </w:r>
          </w:p>
        </w:tc>
        <w:tc>
          <w:tcPr>
            <w:tcW w:w="1260" w:type="dxa"/>
            <w:tcBorders>
              <w:left w:val="single" w:sz="4" w:space="0" w:color="000000"/>
              <w:bottom w:val="single" w:sz="4" w:space="0" w:color="000000"/>
            </w:tcBorders>
            <w:shd w:val="clear" w:color="auto" w:fill="FFFFFF"/>
          </w:tcPr>
          <w:p w:rsidR="008E6257" w:rsidRPr="008E6257" w:rsidRDefault="00821040" w:rsidP="00FD6180">
            <w:pPr>
              <w:shd w:val="clear" w:color="auto" w:fill="FFFFFF"/>
              <w:snapToGrid w:val="0"/>
              <w:jc w:val="center"/>
              <w:rPr>
                <w:rFonts w:ascii="Times New Roman" w:hAnsi="Times New Roman" w:cs="Times New Roman"/>
                <w:color w:val="000000"/>
                <w:sz w:val="28"/>
                <w:szCs w:val="28"/>
              </w:rPr>
            </w:pPr>
            <w:r>
              <w:rPr>
                <w:rFonts w:ascii="Times New Roman" w:hAnsi="Times New Roman" w:cs="Times New Roman"/>
                <w:color w:val="000000"/>
                <w:sz w:val="28"/>
                <w:szCs w:val="28"/>
              </w:rPr>
              <w:t>30</w:t>
            </w:r>
          </w:p>
        </w:tc>
        <w:tc>
          <w:tcPr>
            <w:tcW w:w="1095" w:type="dxa"/>
            <w:tcBorders>
              <w:left w:val="single" w:sz="4" w:space="0" w:color="000000"/>
              <w:bottom w:val="single" w:sz="4" w:space="0" w:color="000000"/>
              <w:right w:val="single" w:sz="4" w:space="0" w:color="000000"/>
            </w:tcBorders>
            <w:shd w:val="clear" w:color="auto" w:fill="FFFFFF"/>
          </w:tcPr>
          <w:p w:rsidR="008E6257" w:rsidRPr="008E6257" w:rsidRDefault="00821040" w:rsidP="00FD6180">
            <w:pPr>
              <w:shd w:val="clear" w:color="auto" w:fill="FFFFFF"/>
              <w:snapToGrid w:val="0"/>
              <w:jc w:val="center"/>
              <w:rPr>
                <w:rFonts w:ascii="Times New Roman" w:hAnsi="Times New Roman" w:cs="Times New Roman"/>
                <w:color w:val="000000"/>
                <w:sz w:val="28"/>
                <w:szCs w:val="28"/>
              </w:rPr>
            </w:pPr>
            <w:r>
              <w:rPr>
                <w:rFonts w:ascii="Times New Roman" w:hAnsi="Times New Roman" w:cs="Times New Roman"/>
                <w:color w:val="000000"/>
                <w:sz w:val="28"/>
                <w:szCs w:val="28"/>
              </w:rPr>
              <w:t>25</w:t>
            </w:r>
          </w:p>
        </w:tc>
      </w:tr>
      <w:tr w:rsidR="008E6257" w:rsidRPr="008E6257" w:rsidTr="00FD6180">
        <w:trPr>
          <w:trHeight w:hRule="exact" w:val="725"/>
        </w:trPr>
        <w:tc>
          <w:tcPr>
            <w:tcW w:w="5220" w:type="dxa"/>
            <w:tcBorders>
              <w:left w:val="single" w:sz="4" w:space="0" w:color="000000"/>
              <w:bottom w:val="single" w:sz="4" w:space="0" w:color="000000"/>
            </w:tcBorders>
            <w:shd w:val="clear" w:color="auto" w:fill="FFFFFF"/>
          </w:tcPr>
          <w:p w:rsidR="008E6257" w:rsidRPr="008E6257" w:rsidRDefault="008E6257" w:rsidP="008E6257">
            <w:pPr>
              <w:widowControl w:val="0"/>
              <w:numPr>
                <w:ilvl w:val="0"/>
                <w:numId w:val="3"/>
              </w:numPr>
              <w:shd w:val="clear" w:color="auto" w:fill="FFFFFF"/>
              <w:tabs>
                <w:tab w:val="left" w:pos="500"/>
              </w:tabs>
              <w:autoSpaceDE w:val="0"/>
              <w:snapToGrid w:val="0"/>
              <w:spacing w:after="0" w:line="240" w:lineRule="auto"/>
              <w:ind w:left="500" w:right="113"/>
              <w:jc w:val="both"/>
              <w:rPr>
                <w:rFonts w:ascii="Times New Roman" w:hAnsi="Times New Roman" w:cs="Times New Roman"/>
                <w:sz w:val="28"/>
                <w:szCs w:val="28"/>
              </w:rPr>
            </w:pPr>
            <w:r w:rsidRPr="008E6257">
              <w:rPr>
                <w:rFonts w:ascii="Times New Roman" w:hAnsi="Times New Roman" w:cs="Times New Roman"/>
                <w:color w:val="000000"/>
                <w:sz w:val="28"/>
                <w:szCs w:val="28"/>
              </w:rPr>
              <w:t>Координационный тест — челноч</w:t>
            </w:r>
            <w:r w:rsidR="00821040">
              <w:rPr>
                <w:rFonts w:ascii="Times New Roman" w:hAnsi="Times New Roman" w:cs="Times New Roman"/>
                <w:color w:val="000000"/>
                <w:sz w:val="28"/>
                <w:szCs w:val="28"/>
              </w:rPr>
              <w:t>ный бег 4</w:t>
            </w:r>
            <w:r w:rsidRPr="008E6257">
              <w:rPr>
                <w:rFonts w:ascii="Times New Roman" w:hAnsi="Times New Roman" w:cs="Times New Roman"/>
                <w:color w:val="000000"/>
                <w:sz w:val="28"/>
                <w:szCs w:val="28"/>
              </w:rPr>
              <w:sym w:font="Symbol" w:char="F0B4"/>
            </w:r>
            <w:r w:rsidRPr="008E6257">
              <w:rPr>
                <w:rFonts w:ascii="Times New Roman" w:hAnsi="Times New Roman" w:cs="Times New Roman"/>
                <w:color w:val="000000"/>
                <w:sz w:val="28"/>
                <w:szCs w:val="28"/>
              </w:rPr>
              <w:t>10 м (с)</w:t>
            </w:r>
            <w:r w:rsidRPr="008E6257">
              <w:rPr>
                <w:rFonts w:ascii="Times New Roman" w:hAnsi="Times New Roman" w:cs="Times New Roman"/>
                <w:sz w:val="28"/>
                <w:szCs w:val="28"/>
              </w:rPr>
              <w:t xml:space="preserve"> </w:t>
            </w:r>
          </w:p>
        </w:tc>
        <w:tc>
          <w:tcPr>
            <w:tcW w:w="1260" w:type="dxa"/>
            <w:tcBorders>
              <w:left w:val="single" w:sz="4" w:space="0" w:color="000000"/>
              <w:bottom w:val="single" w:sz="4" w:space="0" w:color="000000"/>
            </w:tcBorders>
            <w:shd w:val="clear" w:color="auto" w:fill="FFFFFF"/>
          </w:tcPr>
          <w:p w:rsidR="008E6257" w:rsidRPr="008E6257" w:rsidRDefault="00821040" w:rsidP="00FD6180">
            <w:pPr>
              <w:shd w:val="clear" w:color="auto" w:fill="FFFFFF"/>
              <w:snapToGrid w:val="0"/>
              <w:jc w:val="center"/>
              <w:rPr>
                <w:rFonts w:ascii="Times New Roman" w:hAnsi="Times New Roman" w:cs="Times New Roman"/>
                <w:color w:val="000000"/>
                <w:sz w:val="28"/>
                <w:szCs w:val="28"/>
              </w:rPr>
            </w:pPr>
            <w:r>
              <w:rPr>
                <w:rFonts w:ascii="Times New Roman" w:hAnsi="Times New Roman" w:cs="Times New Roman"/>
                <w:color w:val="000000"/>
                <w:sz w:val="28"/>
                <w:szCs w:val="28"/>
              </w:rPr>
              <w:t>11,2</w:t>
            </w:r>
          </w:p>
        </w:tc>
        <w:tc>
          <w:tcPr>
            <w:tcW w:w="1260" w:type="dxa"/>
            <w:tcBorders>
              <w:left w:val="single" w:sz="4" w:space="0" w:color="000000"/>
              <w:bottom w:val="single" w:sz="4" w:space="0" w:color="000000"/>
            </w:tcBorders>
            <w:shd w:val="clear" w:color="auto" w:fill="FFFFFF"/>
          </w:tcPr>
          <w:p w:rsidR="008E6257" w:rsidRPr="008E6257" w:rsidRDefault="00821040" w:rsidP="00FD6180">
            <w:pPr>
              <w:shd w:val="clear" w:color="auto" w:fill="FFFFFF"/>
              <w:snapToGrid w:val="0"/>
              <w:jc w:val="center"/>
              <w:rPr>
                <w:rFonts w:ascii="Times New Roman" w:hAnsi="Times New Roman" w:cs="Times New Roman"/>
                <w:color w:val="000000"/>
                <w:sz w:val="28"/>
                <w:szCs w:val="28"/>
              </w:rPr>
            </w:pPr>
            <w:r>
              <w:rPr>
                <w:rFonts w:ascii="Times New Roman" w:hAnsi="Times New Roman" w:cs="Times New Roman"/>
                <w:color w:val="000000"/>
                <w:sz w:val="28"/>
                <w:szCs w:val="28"/>
              </w:rPr>
              <w:t>11,4</w:t>
            </w:r>
          </w:p>
        </w:tc>
        <w:tc>
          <w:tcPr>
            <w:tcW w:w="1095" w:type="dxa"/>
            <w:tcBorders>
              <w:left w:val="single" w:sz="4" w:space="0" w:color="000000"/>
              <w:bottom w:val="single" w:sz="4" w:space="0" w:color="000000"/>
              <w:right w:val="single" w:sz="4" w:space="0" w:color="000000"/>
            </w:tcBorders>
            <w:shd w:val="clear" w:color="auto" w:fill="FFFFFF"/>
          </w:tcPr>
          <w:p w:rsidR="008E6257" w:rsidRPr="008E6257" w:rsidRDefault="00821040" w:rsidP="00FD6180">
            <w:pPr>
              <w:shd w:val="clear" w:color="auto" w:fill="FFFFFF"/>
              <w:snapToGrid w:val="0"/>
              <w:jc w:val="center"/>
              <w:rPr>
                <w:rFonts w:ascii="Times New Roman" w:hAnsi="Times New Roman" w:cs="Times New Roman"/>
                <w:color w:val="000000"/>
                <w:sz w:val="28"/>
                <w:szCs w:val="28"/>
              </w:rPr>
            </w:pPr>
            <w:r>
              <w:rPr>
                <w:rFonts w:ascii="Times New Roman" w:hAnsi="Times New Roman" w:cs="Times New Roman"/>
                <w:color w:val="000000"/>
                <w:sz w:val="28"/>
                <w:szCs w:val="28"/>
              </w:rPr>
              <w:t>11,8</w:t>
            </w:r>
          </w:p>
        </w:tc>
      </w:tr>
      <w:tr w:rsidR="008E6257" w:rsidRPr="008E6257" w:rsidTr="00FD6180">
        <w:trPr>
          <w:trHeight w:hRule="exact" w:val="1109"/>
        </w:trPr>
        <w:tc>
          <w:tcPr>
            <w:tcW w:w="5220" w:type="dxa"/>
            <w:tcBorders>
              <w:left w:val="single" w:sz="4" w:space="0" w:color="000000"/>
              <w:bottom w:val="single" w:sz="4" w:space="0" w:color="000000"/>
            </w:tcBorders>
            <w:shd w:val="clear" w:color="auto" w:fill="FFFFFF"/>
          </w:tcPr>
          <w:p w:rsidR="008E6257" w:rsidRPr="008E6257" w:rsidRDefault="00821040" w:rsidP="008E6257">
            <w:pPr>
              <w:widowControl w:val="0"/>
              <w:numPr>
                <w:ilvl w:val="0"/>
                <w:numId w:val="3"/>
              </w:numPr>
              <w:shd w:val="clear" w:color="auto" w:fill="FFFFFF"/>
              <w:tabs>
                <w:tab w:val="left" w:pos="360"/>
                <w:tab w:val="left" w:pos="500"/>
              </w:tabs>
              <w:autoSpaceDE w:val="0"/>
              <w:snapToGrid w:val="0"/>
              <w:spacing w:after="0" w:line="240" w:lineRule="auto"/>
              <w:ind w:left="360" w:right="113"/>
              <w:jc w:val="both"/>
              <w:rPr>
                <w:rFonts w:ascii="Times New Roman" w:hAnsi="Times New Roman" w:cs="Times New Roman"/>
                <w:sz w:val="28"/>
                <w:szCs w:val="28"/>
              </w:rPr>
            </w:pPr>
            <w:r>
              <w:rPr>
                <w:rFonts w:ascii="Times New Roman" w:hAnsi="Times New Roman" w:cs="Times New Roman"/>
                <w:color w:val="000000"/>
                <w:sz w:val="28"/>
                <w:szCs w:val="28"/>
              </w:rPr>
              <w:t>Поднимание прямых ног в висе до прямого угла</w:t>
            </w:r>
            <w:r w:rsidR="008E6257" w:rsidRPr="008E6257">
              <w:rPr>
                <w:rFonts w:ascii="Times New Roman" w:hAnsi="Times New Roman" w:cs="Times New Roman"/>
                <w:color w:val="000000"/>
                <w:sz w:val="28"/>
                <w:szCs w:val="28"/>
              </w:rPr>
              <w:t xml:space="preserve"> (количество раз)</w:t>
            </w:r>
            <w:r w:rsidR="008E6257" w:rsidRPr="008E6257">
              <w:rPr>
                <w:rFonts w:ascii="Times New Roman" w:hAnsi="Times New Roman" w:cs="Times New Roman"/>
                <w:sz w:val="28"/>
                <w:szCs w:val="28"/>
              </w:rPr>
              <w:t xml:space="preserve"> </w:t>
            </w:r>
          </w:p>
        </w:tc>
        <w:tc>
          <w:tcPr>
            <w:tcW w:w="1260" w:type="dxa"/>
            <w:tcBorders>
              <w:left w:val="single" w:sz="4" w:space="0" w:color="000000"/>
              <w:bottom w:val="single" w:sz="4" w:space="0" w:color="000000"/>
            </w:tcBorders>
            <w:shd w:val="clear" w:color="auto" w:fill="FFFFFF"/>
          </w:tcPr>
          <w:p w:rsidR="008E6257" w:rsidRPr="008E6257" w:rsidRDefault="00821040" w:rsidP="00FD6180">
            <w:pPr>
              <w:shd w:val="clear" w:color="auto" w:fill="FFFFFF"/>
              <w:snapToGrid w:val="0"/>
              <w:jc w:val="center"/>
              <w:rPr>
                <w:rFonts w:ascii="Times New Roman" w:hAnsi="Times New Roman" w:cs="Times New Roman"/>
                <w:color w:val="000000"/>
                <w:sz w:val="28"/>
                <w:szCs w:val="28"/>
              </w:rPr>
            </w:pPr>
            <w:r>
              <w:rPr>
                <w:rFonts w:ascii="Times New Roman" w:hAnsi="Times New Roman" w:cs="Times New Roman"/>
                <w:color w:val="000000"/>
                <w:sz w:val="28"/>
                <w:szCs w:val="28"/>
              </w:rPr>
              <w:t>20</w:t>
            </w:r>
          </w:p>
        </w:tc>
        <w:tc>
          <w:tcPr>
            <w:tcW w:w="1260" w:type="dxa"/>
            <w:tcBorders>
              <w:left w:val="single" w:sz="4" w:space="0" w:color="000000"/>
              <w:bottom w:val="single" w:sz="4" w:space="0" w:color="000000"/>
            </w:tcBorders>
            <w:shd w:val="clear" w:color="auto" w:fill="FFFFFF"/>
          </w:tcPr>
          <w:p w:rsidR="008E6257" w:rsidRPr="008E6257" w:rsidRDefault="00821040" w:rsidP="00FD6180">
            <w:pPr>
              <w:shd w:val="clear" w:color="auto" w:fill="FFFFFF"/>
              <w:snapToGrid w:val="0"/>
              <w:jc w:val="center"/>
              <w:rPr>
                <w:rFonts w:ascii="Times New Roman" w:hAnsi="Times New Roman" w:cs="Times New Roman"/>
                <w:color w:val="000000"/>
                <w:sz w:val="28"/>
                <w:szCs w:val="28"/>
              </w:rPr>
            </w:pPr>
            <w:r>
              <w:rPr>
                <w:rFonts w:ascii="Times New Roman" w:hAnsi="Times New Roman" w:cs="Times New Roman"/>
                <w:color w:val="000000"/>
                <w:sz w:val="28"/>
                <w:szCs w:val="28"/>
              </w:rPr>
              <w:t>1</w:t>
            </w:r>
            <w:r w:rsidR="008E6257" w:rsidRPr="008E6257">
              <w:rPr>
                <w:rFonts w:ascii="Times New Roman" w:hAnsi="Times New Roman" w:cs="Times New Roman"/>
                <w:color w:val="000000"/>
                <w:sz w:val="28"/>
                <w:szCs w:val="28"/>
              </w:rPr>
              <w:t>5</w:t>
            </w:r>
          </w:p>
        </w:tc>
        <w:tc>
          <w:tcPr>
            <w:tcW w:w="1095" w:type="dxa"/>
            <w:tcBorders>
              <w:left w:val="single" w:sz="4" w:space="0" w:color="000000"/>
              <w:bottom w:val="single" w:sz="4" w:space="0" w:color="000000"/>
              <w:right w:val="single" w:sz="4" w:space="0" w:color="000000"/>
            </w:tcBorders>
            <w:shd w:val="clear" w:color="auto" w:fill="FFFFFF"/>
          </w:tcPr>
          <w:p w:rsidR="008E6257" w:rsidRPr="008E6257" w:rsidRDefault="00821040" w:rsidP="00FD6180">
            <w:pPr>
              <w:shd w:val="clear" w:color="auto" w:fill="FFFFFF"/>
              <w:snapToGrid w:val="0"/>
              <w:jc w:val="center"/>
              <w:rPr>
                <w:rFonts w:ascii="Times New Roman" w:hAnsi="Times New Roman" w:cs="Times New Roman"/>
                <w:color w:val="000000"/>
                <w:sz w:val="28"/>
                <w:szCs w:val="28"/>
              </w:rPr>
            </w:pPr>
            <w:r>
              <w:rPr>
                <w:rFonts w:ascii="Times New Roman" w:hAnsi="Times New Roman" w:cs="Times New Roman"/>
                <w:color w:val="000000"/>
                <w:sz w:val="28"/>
                <w:szCs w:val="28"/>
              </w:rPr>
              <w:t>10</w:t>
            </w:r>
          </w:p>
        </w:tc>
      </w:tr>
      <w:tr w:rsidR="008E6257" w:rsidRPr="008E6257" w:rsidTr="00BD3C85">
        <w:trPr>
          <w:trHeight w:hRule="exact" w:val="2799"/>
        </w:trPr>
        <w:tc>
          <w:tcPr>
            <w:tcW w:w="5220" w:type="dxa"/>
            <w:tcBorders>
              <w:left w:val="single" w:sz="4" w:space="0" w:color="000000"/>
              <w:bottom w:val="single" w:sz="4" w:space="0" w:color="000000"/>
            </w:tcBorders>
            <w:shd w:val="clear" w:color="auto" w:fill="FFFFFF"/>
          </w:tcPr>
          <w:p w:rsidR="008E6257" w:rsidRPr="008E6257" w:rsidRDefault="00A02106" w:rsidP="008E6257">
            <w:pPr>
              <w:widowControl w:val="0"/>
              <w:numPr>
                <w:ilvl w:val="0"/>
                <w:numId w:val="3"/>
              </w:numPr>
              <w:shd w:val="clear" w:color="auto" w:fill="FFFFFF"/>
              <w:tabs>
                <w:tab w:val="left" w:pos="360"/>
                <w:tab w:val="left" w:pos="500"/>
              </w:tabs>
              <w:autoSpaceDE w:val="0"/>
              <w:snapToGrid w:val="0"/>
              <w:spacing w:after="0" w:line="240" w:lineRule="auto"/>
              <w:ind w:left="360" w:right="113"/>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8E6257" w:rsidRPr="008E6257">
              <w:rPr>
                <w:rFonts w:ascii="Times New Roman" w:hAnsi="Times New Roman" w:cs="Times New Roman"/>
                <w:color w:val="000000"/>
                <w:sz w:val="28"/>
                <w:szCs w:val="28"/>
              </w:rPr>
              <w:t xml:space="preserve">Гимнастический комплекс упражнений: </w:t>
            </w:r>
          </w:p>
          <w:p w:rsidR="008E6257" w:rsidRPr="008E6257" w:rsidRDefault="008E6257" w:rsidP="00FD6180">
            <w:pPr>
              <w:shd w:val="clear" w:color="auto" w:fill="FFFFFF"/>
              <w:ind w:right="113" w:firstLine="500"/>
              <w:jc w:val="both"/>
              <w:rPr>
                <w:rFonts w:ascii="Times New Roman" w:hAnsi="Times New Roman" w:cs="Times New Roman"/>
                <w:color w:val="000000"/>
                <w:sz w:val="28"/>
                <w:szCs w:val="28"/>
              </w:rPr>
            </w:pPr>
            <w:r w:rsidRPr="008E6257">
              <w:rPr>
                <w:rFonts w:ascii="Times New Roman" w:hAnsi="Times New Roman" w:cs="Times New Roman"/>
                <w:color w:val="000000"/>
                <w:sz w:val="28"/>
                <w:szCs w:val="28"/>
              </w:rPr>
              <w:t>– утренней гимнастики;</w:t>
            </w:r>
          </w:p>
          <w:p w:rsidR="008E6257" w:rsidRPr="008E6257" w:rsidRDefault="008E6257" w:rsidP="00FD6180">
            <w:pPr>
              <w:shd w:val="clear" w:color="auto" w:fill="FFFFFF"/>
              <w:ind w:left="680" w:right="113" w:hanging="180"/>
              <w:jc w:val="both"/>
              <w:rPr>
                <w:rFonts w:ascii="Times New Roman" w:hAnsi="Times New Roman" w:cs="Times New Roman"/>
                <w:color w:val="000000"/>
                <w:sz w:val="28"/>
                <w:szCs w:val="28"/>
              </w:rPr>
            </w:pPr>
            <w:r w:rsidRPr="008E6257">
              <w:rPr>
                <w:rFonts w:ascii="Times New Roman" w:hAnsi="Times New Roman" w:cs="Times New Roman"/>
                <w:color w:val="000000"/>
                <w:sz w:val="28"/>
                <w:szCs w:val="28"/>
              </w:rPr>
              <w:t xml:space="preserve">– производственной гимнастики; </w:t>
            </w:r>
          </w:p>
          <w:p w:rsidR="008E6257" w:rsidRPr="008E6257" w:rsidRDefault="008E6257" w:rsidP="00FD6180">
            <w:pPr>
              <w:shd w:val="clear" w:color="auto" w:fill="FFFFFF"/>
              <w:ind w:right="113" w:firstLine="500"/>
              <w:jc w:val="both"/>
              <w:rPr>
                <w:rFonts w:ascii="Times New Roman" w:hAnsi="Times New Roman" w:cs="Times New Roman"/>
                <w:sz w:val="28"/>
                <w:szCs w:val="28"/>
              </w:rPr>
            </w:pPr>
            <w:r w:rsidRPr="008E6257">
              <w:rPr>
                <w:rFonts w:ascii="Times New Roman" w:hAnsi="Times New Roman" w:cs="Times New Roman"/>
                <w:color w:val="000000"/>
                <w:sz w:val="28"/>
                <w:szCs w:val="28"/>
              </w:rPr>
              <w:t>– релаксационной гимнастики</w:t>
            </w:r>
            <w:r w:rsidRPr="008E6257">
              <w:rPr>
                <w:rFonts w:ascii="Times New Roman" w:hAnsi="Times New Roman" w:cs="Times New Roman"/>
                <w:sz w:val="28"/>
                <w:szCs w:val="28"/>
              </w:rPr>
              <w:t xml:space="preserve"> </w:t>
            </w:r>
          </w:p>
          <w:p w:rsidR="008E6257" w:rsidRPr="008E6257" w:rsidRDefault="008E6257" w:rsidP="00FD6180">
            <w:pPr>
              <w:shd w:val="clear" w:color="auto" w:fill="FFFFFF"/>
              <w:ind w:right="113" w:firstLine="500"/>
              <w:jc w:val="both"/>
              <w:rPr>
                <w:rFonts w:ascii="Times New Roman" w:hAnsi="Times New Roman" w:cs="Times New Roman"/>
                <w:color w:val="000000"/>
                <w:sz w:val="28"/>
                <w:szCs w:val="28"/>
              </w:rPr>
            </w:pPr>
            <w:r w:rsidRPr="008E6257">
              <w:rPr>
                <w:rFonts w:ascii="Times New Roman" w:hAnsi="Times New Roman" w:cs="Times New Roman"/>
                <w:color w:val="000000"/>
                <w:sz w:val="28"/>
                <w:szCs w:val="28"/>
              </w:rPr>
              <w:t>(из 10 баллов)</w:t>
            </w:r>
          </w:p>
        </w:tc>
        <w:tc>
          <w:tcPr>
            <w:tcW w:w="1260" w:type="dxa"/>
            <w:tcBorders>
              <w:left w:val="single" w:sz="4" w:space="0" w:color="000000"/>
              <w:bottom w:val="single" w:sz="4" w:space="0" w:color="000000"/>
            </w:tcBorders>
            <w:shd w:val="clear" w:color="auto" w:fill="FFFFFF"/>
          </w:tcPr>
          <w:p w:rsidR="008E6257" w:rsidRPr="008E6257" w:rsidRDefault="008E6257" w:rsidP="00FD6180">
            <w:pPr>
              <w:shd w:val="clear" w:color="auto" w:fill="FFFFFF"/>
              <w:snapToGrid w:val="0"/>
              <w:jc w:val="center"/>
              <w:rPr>
                <w:rFonts w:ascii="Times New Roman" w:hAnsi="Times New Roman" w:cs="Times New Roman"/>
                <w:color w:val="000000"/>
                <w:sz w:val="28"/>
                <w:szCs w:val="28"/>
              </w:rPr>
            </w:pPr>
            <w:r w:rsidRPr="008E6257">
              <w:rPr>
                <w:rFonts w:ascii="Times New Roman" w:hAnsi="Times New Roman" w:cs="Times New Roman"/>
                <w:color w:val="000000"/>
                <w:sz w:val="28"/>
                <w:szCs w:val="28"/>
              </w:rPr>
              <w:t>до 9</w:t>
            </w:r>
          </w:p>
        </w:tc>
        <w:tc>
          <w:tcPr>
            <w:tcW w:w="1260" w:type="dxa"/>
            <w:tcBorders>
              <w:left w:val="single" w:sz="4" w:space="0" w:color="000000"/>
              <w:bottom w:val="single" w:sz="4" w:space="0" w:color="000000"/>
            </w:tcBorders>
            <w:shd w:val="clear" w:color="auto" w:fill="FFFFFF"/>
          </w:tcPr>
          <w:p w:rsidR="008E6257" w:rsidRPr="008E6257" w:rsidRDefault="008E6257" w:rsidP="00FD6180">
            <w:pPr>
              <w:shd w:val="clear" w:color="auto" w:fill="FFFFFF"/>
              <w:snapToGrid w:val="0"/>
              <w:jc w:val="center"/>
              <w:rPr>
                <w:rFonts w:ascii="Times New Roman" w:hAnsi="Times New Roman" w:cs="Times New Roman"/>
                <w:color w:val="000000"/>
                <w:sz w:val="28"/>
                <w:szCs w:val="28"/>
              </w:rPr>
            </w:pPr>
            <w:r w:rsidRPr="008E6257">
              <w:rPr>
                <w:rFonts w:ascii="Times New Roman" w:hAnsi="Times New Roman" w:cs="Times New Roman"/>
                <w:color w:val="000000"/>
                <w:sz w:val="28"/>
                <w:szCs w:val="28"/>
              </w:rPr>
              <w:t>до 8</w:t>
            </w:r>
          </w:p>
        </w:tc>
        <w:tc>
          <w:tcPr>
            <w:tcW w:w="1095" w:type="dxa"/>
            <w:tcBorders>
              <w:left w:val="single" w:sz="4" w:space="0" w:color="000000"/>
              <w:bottom w:val="single" w:sz="4" w:space="0" w:color="000000"/>
              <w:right w:val="single" w:sz="4" w:space="0" w:color="000000"/>
            </w:tcBorders>
            <w:shd w:val="clear" w:color="auto" w:fill="FFFFFF"/>
          </w:tcPr>
          <w:p w:rsidR="008E6257" w:rsidRPr="008E6257" w:rsidRDefault="008E6257" w:rsidP="00FD6180">
            <w:pPr>
              <w:shd w:val="clear" w:color="auto" w:fill="FFFFFF"/>
              <w:snapToGrid w:val="0"/>
              <w:jc w:val="center"/>
              <w:rPr>
                <w:rFonts w:ascii="Times New Roman" w:hAnsi="Times New Roman" w:cs="Times New Roman"/>
                <w:color w:val="000000"/>
                <w:sz w:val="28"/>
                <w:szCs w:val="28"/>
              </w:rPr>
            </w:pPr>
            <w:r w:rsidRPr="008E6257">
              <w:rPr>
                <w:rFonts w:ascii="Times New Roman" w:hAnsi="Times New Roman" w:cs="Times New Roman"/>
                <w:color w:val="000000"/>
                <w:sz w:val="28"/>
                <w:szCs w:val="28"/>
              </w:rPr>
              <w:t>до 7,5</w:t>
            </w:r>
          </w:p>
        </w:tc>
      </w:tr>
    </w:tbl>
    <w:p w:rsidR="008E6257" w:rsidRDefault="008E6257" w:rsidP="008E6257">
      <w:pPr>
        <w:shd w:val="clear" w:color="auto" w:fill="FFFFFF"/>
        <w:jc w:val="center"/>
        <w:rPr>
          <w:b/>
          <w:bCs/>
          <w:color w:val="000000"/>
          <w:sz w:val="28"/>
          <w:szCs w:val="28"/>
        </w:rPr>
      </w:pPr>
    </w:p>
    <w:p w:rsidR="008E6257" w:rsidRDefault="008E6257" w:rsidP="008E6257">
      <w:pPr>
        <w:shd w:val="clear" w:color="auto" w:fill="FFFFFF"/>
        <w:jc w:val="center"/>
        <w:rPr>
          <w:b/>
          <w:bCs/>
          <w:sz w:val="28"/>
          <w:szCs w:val="28"/>
        </w:rPr>
      </w:pPr>
    </w:p>
    <w:p w:rsidR="008E6257" w:rsidRDefault="008E6257" w:rsidP="008F0A6E">
      <w:pPr>
        <w:shd w:val="clear" w:color="auto" w:fill="FFFFFF"/>
        <w:rPr>
          <w:sz w:val="28"/>
          <w:szCs w:val="28"/>
        </w:rPr>
      </w:pPr>
    </w:p>
    <w:p w:rsidR="001D7896" w:rsidRDefault="001D7896" w:rsidP="008E6257">
      <w:pPr>
        <w:shd w:val="clear" w:color="auto" w:fill="FFFFFF"/>
        <w:jc w:val="center"/>
        <w:rPr>
          <w:rFonts w:ascii="Times New Roman" w:hAnsi="Times New Roman" w:cs="Times New Roman"/>
          <w:b/>
          <w:bCs/>
          <w:sz w:val="28"/>
          <w:szCs w:val="28"/>
        </w:rPr>
      </w:pPr>
    </w:p>
    <w:p w:rsidR="008E6257" w:rsidRPr="008E6257" w:rsidRDefault="00821040" w:rsidP="008E6257">
      <w:pPr>
        <w:shd w:val="clear" w:color="auto" w:fill="FFFFFF"/>
        <w:jc w:val="center"/>
        <w:rPr>
          <w:rFonts w:ascii="Times New Roman" w:hAnsi="Times New Roman" w:cs="Times New Roman"/>
          <w:b/>
          <w:bCs/>
          <w:sz w:val="28"/>
          <w:szCs w:val="28"/>
        </w:rPr>
      </w:pPr>
      <w:r w:rsidRPr="008E6257">
        <w:rPr>
          <w:rFonts w:ascii="Times New Roman" w:hAnsi="Times New Roman" w:cs="Times New Roman"/>
          <w:b/>
          <w:bCs/>
          <w:sz w:val="28"/>
          <w:szCs w:val="28"/>
        </w:rPr>
        <w:t>ОЦЕНКА УРОВН</w:t>
      </w:r>
      <w:r>
        <w:rPr>
          <w:rFonts w:ascii="Times New Roman" w:hAnsi="Times New Roman" w:cs="Times New Roman"/>
          <w:b/>
          <w:bCs/>
          <w:sz w:val="28"/>
          <w:szCs w:val="28"/>
        </w:rPr>
        <w:t>Я ФИЗИЧЕСКОЙ ПОДГОТОВЛЕННОСТИ ДЕВУШЕК ОСНОВНОГО И ПОДГОТОВИЛЬНОГО УЧЕБНОГО ОТДЕЛЕНИЯ</w:t>
      </w:r>
    </w:p>
    <w:p w:rsidR="008E6257" w:rsidRPr="008E6257" w:rsidRDefault="008E6257" w:rsidP="008E6257">
      <w:pPr>
        <w:shd w:val="clear" w:color="auto" w:fill="FFFFFF"/>
        <w:ind w:right="696"/>
        <w:jc w:val="center"/>
        <w:rPr>
          <w:rFonts w:ascii="Times New Roman" w:hAnsi="Times New Roman" w:cs="Times New Roman"/>
          <w:sz w:val="28"/>
          <w:szCs w:val="28"/>
        </w:rPr>
      </w:pPr>
    </w:p>
    <w:tbl>
      <w:tblPr>
        <w:tblW w:w="0" w:type="auto"/>
        <w:tblInd w:w="40" w:type="dxa"/>
        <w:tblLayout w:type="fixed"/>
        <w:tblCellMar>
          <w:left w:w="40" w:type="dxa"/>
          <w:right w:w="40" w:type="dxa"/>
        </w:tblCellMar>
        <w:tblLook w:val="0000"/>
      </w:tblPr>
      <w:tblGrid>
        <w:gridCol w:w="5400"/>
        <w:gridCol w:w="1260"/>
        <w:gridCol w:w="1080"/>
        <w:gridCol w:w="1275"/>
      </w:tblGrid>
      <w:tr w:rsidR="008E6257" w:rsidRPr="008E6257" w:rsidTr="00FD6180">
        <w:trPr>
          <w:cantSplit/>
          <w:trHeight w:hRule="exact" w:val="384"/>
        </w:trPr>
        <w:tc>
          <w:tcPr>
            <w:tcW w:w="5400" w:type="dxa"/>
            <w:vMerge w:val="restart"/>
            <w:tcBorders>
              <w:top w:val="single" w:sz="4" w:space="0" w:color="000000"/>
              <w:left w:val="single" w:sz="4" w:space="0" w:color="000000"/>
              <w:bottom w:val="single" w:sz="4" w:space="0" w:color="000000"/>
            </w:tcBorders>
            <w:shd w:val="clear" w:color="auto" w:fill="FFFFFF"/>
          </w:tcPr>
          <w:p w:rsidR="008E6257" w:rsidRPr="008E6257" w:rsidRDefault="008E6257" w:rsidP="00FD6180">
            <w:pPr>
              <w:shd w:val="clear" w:color="auto" w:fill="FFFFFF"/>
              <w:snapToGrid w:val="0"/>
              <w:jc w:val="center"/>
              <w:rPr>
                <w:rFonts w:ascii="Times New Roman" w:hAnsi="Times New Roman" w:cs="Times New Roman"/>
                <w:b/>
                <w:color w:val="000000"/>
                <w:sz w:val="28"/>
                <w:szCs w:val="28"/>
              </w:rPr>
            </w:pPr>
            <w:r w:rsidRPr="008E6257">
              <w:rPr>
                <w:rFonts w:ascii="Times New Roman" w:hAnsi="Times New Roman" w:cs="Times New Roman"/>
                <w:b/>
                <w:color w:val="000000"/>
                <w:sz w:val="28"/>
                <w:szCs w:val="28"/>
              </w:rPr>
              <w:t>Тесты</w:t>
            </w:r>
          </w:p>
        </w:tc>
        <w:tc>
          <w:tcPr>
            <w:tcW w:w="361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8E6257" w:rsidRPr="008E6257" w:rsidRDefault="008E6257" w:rsidP="00FD6180">
            <w:pPr>
              <w:shd w:val="clear" w:color="auto" w:fill="FFFFFF"/>
              <w:snapToGrid w:val="0"/>
              <w:jc w:val="center"/>
              <w:rPr>
                <w:rFonts w:ascii="Times New Roman" w:hAnsi="Times New Roman" w:cs="Times New Roman"/>
                <w:b/>
                <w:color w:val="000000"/>
                <w:sz w:val="28"/>
                <w:szCs w:val="28"/>
              </w:rPr>
            </w:pPr>
            <w:r w:rsidRPr="008E6257">
              <w:rPr>
                <w:rFonts w:ascii="Times New Roman" w:hAnsi="Times New Roman" w:cs="Times New Roman"/>
                <w:b/>
                <w:color w:val="000000"/>
                <w:sz w:val="28"/>
                <w:szCs w:val="28"/>
              </w:rPr>
              <w:t>Оценка в баллах</w:t>
            </w:r>
          </w:p>
        </w:tc>
      </w:tr>
      <w:tr w:rsidR="008E6257" w:rsidRPr="008E6257" w:rsidTr="00FD6180">
        <w:trPr>
          <w:cantSplit/>
        </w:trPr>
        <w:tc>
          <w:tcPr>
            <w:tcW w:w="5400" w:type="dxa"/>
            <w:vMerge/>
            <w:tcBorders>
              <w:top w:val="single" w:sz="4" w:space="0" w:color="000000"/>
              <w:left w:val="single" w:sz="4" w:space="0" w:color="000000"/>
              <w:bottom w:val="single" w:sz="4" w:space="0" w:color="000000"/>
            </w:tcBorders>
            <w:shd w:val="clear" w:color="auto" w:fill="FFFFFF"/>
          </w:tcPr>
          <w:p w:rsidR="008E6257" w:rsidRPr="008E6257" w:rsidRDefault="008E6257" w:rsidP="00FD6180">
            <w:pPr>
              <w:rPr>
                <w:rFonts w:ascii="Times New Roman" w:hAnsi="Times New Roman" w:cs="Times New Roman"/>
              </w:rPr>
            </w:pPr>
          </w:p>
        </w:tc>
        <w:tc>
          <w:tcPr>
            <w:tcW w:w="1260" w:type="dxa"/>
            <w:tcBorders>
              <w:left w:val="single" w:sz="4" w:space="0" w:color="000000"/>
              <w:bottom w:val="single" w:sz="4" w:space="0" w:color="000000"/>
            </w:tcBorders>
            <w:shd w:val="clear" w:color="auto" w:fill="FFFFFF"/>
            <w:vAlign w:val="center"/>
          </w:tcPr>
          <w:p w:rsidR="008E6257" w:rsidRPr="008E6257" w:rsidRDefault="008E6257" w:rsidP="00FD6180">
            <w:pPr>
              <w:shd w:val="clear" w:color="auto" w:fill="FFFFFF"/>
              <w:snapToGrid w:val="0"/>
              <w:jc w:val="center"/>
              <w:rPr>
                <w:rFonts w:ascii="Times New Roman" w:hAnsi="Times New Roman" w:cs="Times New Roman"/>
                <w:b/>
                <w:color w:val="000000"/>
                <w:sz w:val="28"/>
                <w:szCs w:val="28"/>
              </w:rPr>
            </w:pPr>
            <w:r w:rsidRPr="008E6257">
              <w:rPr>
                <w:rFonts w:ascii="Times New Roman" w:hAnsi="Times New Roman" w:cs="Times New Roman"/>
                <w:b/>
                <w:color w:val="000000"/>
                <w:sz w:val="28"/>
                <w:szCs w:val="28"/>
              </w:rPr>
              <w:t>5</w:t>
            </w:r>
          </w:p>
        </w:tc>
        <w:tc>
          <w:tcPr>
            <w:tcW w:w="1080" w:type="dxa"/>
            <w:tcBorders>
              <w:left w:val="single" w:sz="4" w:space="0" w:color="000000"/>
              <w:bottom w:val="single" w:sz="4" w:space="0" w:color="000000"/>
            </w:tcBorders>
            <w:shd w:val="clear" w:color="auto" w:fill="FFFFFF"/>
            <w:vAlign w:val="center"/>
          </w:tcPr>
          <w:p w:rsidR="008E6257" w:rsidRPr="008E6257" w:rsidRDefault="008E6257" w:rsidP="00FD6180">
            <w:pPr>
              <w:shd w:val="clear" w:color="auto" w:fill="FFFFFF"/>
              <w:snapToGrid w:val="0"/>
              <w:jc w:val="center"/>
              <w:rPr>
                <w:rFonts w:ascii="Times New Roman" w:hAnsi="Times New Roman" w:cs="Times New Roman"/>
                <w:b/>
                <w:color w:val="000000"/>
                <w:sz w:val="28"/>
                <w:szCs w:val="28"/>
              </w:rPr>
            </w:pPr>
            <w:r w:rsidRPr="008E6257">
              <w:rPr>
                <w:rFonts w:ascii="Times New Roman" w:hAnsi="Times New Roman" w:cs="Times New Roman"/>
                <w:b/>
                <w:color w:val="000000"/>
                <w:sz w:val="28"/>
                <w:szCs w:val="28"/>
              </w:rPr>
              <w:t>4</w:t>
            </w:r>
          </w:p>
        </w:tc>
        <w:tc>
          <w:tcPr>
            <w:tcW w:w="1275" w:type="dxa"/>
            <w:tcBorders>
              <w:left w:val="single" w:sz="4" w:space="0" w:color="000000"/>
              <w:bottom w:val="single" w:sz="4" w:space="0" w:color="000000"/>
              <w:right w:val="single" w:sz="4" w:space="0" w:color="000000"/>
            </w:tcBorders>
            <w:shd w:val="clear" w:color="auto" w:fill="FFFFFF"/>
            <w:vAlign w:val="center"/>
          </w:tcPr>
          <w:p w:rsidR="008E6257" w:rsidRPr="008E6257" w:rsidRDefault="008E6257" w:rsidP="00FD6180">
            <w:pPr>
              <w:shd w:val="clear" w:color="auto" w:fill="FFFFFF"/>
              <w:snapToGrid w:val="0"/>
              <w:jc w:val="center"/>
              <w:rPr>
                <w:rFonts w:ascii="Times New Roman" w:hAnsi="Times New Roman" w:cs="Times New Roman"/>
                <w:b/>
                <w:color w:val="000000"/>
                <w:sz w:val="28"/>
                <w:szCs w:val="28"/>
              </w:rPr>
            </w:pPr>
            <w:r w:rsidRPr="008E6257">
              <w:rPr>
                <w:rFonts w:ascii="Times New Roman" w:hAnsi="Times New Roman" w:cs="Times New Roman"/>
                <w:b/>
                <w:color w:val="000000"/>
                <w:sz w:val="28"/>
                <w:szCs w:val="28"/>
              </w:rPr>
              <w:t>3</w:t>
            </w:r>
          </w:p>
        </w:tc>
      </w:tr>
      <w:tr w:rsidR="008E6257" w:rsidRPr="008E6257" w:rsidTr="00FD6180">
        <w:trPr>
          <w:trHeight w:hRule="exact" w:val="507"/>
        </w:trPr>
        <w:tc>
          <w:tcPr>
            <w:tcW w:w="5400" w:type="dxa"/>
            <w:tcBorders>
              <w:left w:val="single" w:sz="4" w:space="0" w:color="000000"/>
              <w:bottom w:val="single" w:sz="4" w:space="0" w:color="000000"/>
            </w:tcBorders>
            <w:shd w:val="clear" w:color="auto" w:fill="FFFFFF"/>
          </w:tcPr>
          <w:p w:rsidR="008E6257" w:rsidRPr="008E6257" w:rsidRDefault="00821040" w:rsidP="008E6257">
            <w:pPr>
              <w:widowControl w:val="0"/>
              <w:numPr>
                <w:ilvl w:val="0"/>
                <w:numId w:val="4"/>
              </w:numPr>
              <w:shd w:val="clear" w:color="auto" w:fill="FFFFFF"/>
              <w:tabs>
                <w:tab w:val="left" w:pos="680"/>
              </w:tabs>
              <w:autoSpaceDE w:val="0"/>
              <w:snapToGrid w:val="0"/>
              <w:spacing w:after="0" w:line="240" w:lineRule="auto"/>
              <w:ind w:left="680" w:right="113"/>
              <w:jc w:val="both"/>
              <w:rPr>
                <w:rFonts w:ascii="Times New Roman" w:hAnsi="Times New Roman" w:cs="Times New Roman"/>
                <w:sz w:val="28"/>
                <w:szCs w:val="28"/>
              </w:rPr>
            </w:pPr>
            <w:r>
              <w:rPr>
                <w:rFonts w:ascii="Times New Roman" w:hAnsi="Times New Roman" w:cs="Times New Roman"/>
                <w:color w:val="000000"/>
                <w:sz w:val="28"/>
                <w:szCs w:val="28"/>
              </w:rPr>
              <w:t>Бег 20</w:t>
            </w:r>
            <w:r w:rsidR="008E6257" w:rsidRPr="008E6257">
              <w:rPr>
                <w:rFonts w:ascii="Times New Roman" w:hAnsi="Times New Roman" w:cs="Times New Roman"/>
                <w:color w:val="000000"/>
                <w:sz w:val="28"/>
                <w:szCs w:val="28"/>
              </w:rPr>
              <w:t>00 м (мин, с)</w:t>
            </w:r>
            <w:r w:rsidR="008E6257" w:rsidRPr="008E6257">
              <w:rPr>
                <w:rFonts w:ascii="Times New Roman" w:hAnsi="Times New Roman" w:cs="Times New Roman"/>
                <w:sz w:val="28"/>
                <w:szCs w:val="28"/>
              </w:rPr>
              <w:t xml:space="preserve"> </w:t>
            </w:r>
          </w:p>
        </w:tc>
        <w:tc>
          <w:tcPr>
            <w:tcW w:w="1260" w:type="dxa"/>
            <w:tcBorders>
              <w:left w:val="single" w:sz="4" w:space="0" w:color="000000"/>
              <w:bottom w:val="single" w:sz="4" w:space="0" w:color="000000"/>
            </w:tcBorders>
            <w:shd w:val="clear" w:color="auto" w:fill="FFFFFF"/>
          </w:tcPr>
          <w:p w:rsidR="008E6257" w:rsidRPr="008E6257" w:rsidRDefault="00821040" w:rsidP="00FD6180">
            <w:pPr>
              <w:shd w:val="clear" w:color="auto" w:fill="FFFFFF"/>
              <w:snapToGrid w:val="0"/>
              <w:jc w:val="center"/>
              <w:rPr>
                <w:rFonts w:ascii="Times New Roman" w:hAnsi="Times New Roman" w:cs="Times New Roman"/>
                <w:color w:val="000000"/>
                <w:sz w:val="28"/>
                <w:szCs w:val="28"/>
              </w:rPr>
            </w:pPr>
            <w:r>
              <w:rPr>
                <w:rFonts w:ascii="Times New Roman" w:hAnsi="Times New Roman" w:cs="Times New Roman"/>
                <w:color w:val="000000"/>
                <w:sz w:val="28"/>
                <w:szCs w:val="28"/>
              </w:rPr>
              <w:t>12.00</w:t>
            </w:r>
          </w:p>
        </w:tc>
        <w:tc>
          <w:tcPr>
            <w:tcW w:w="1080" w:type="dxa"/>
            <w:tcBorders>
              <w:left w:val="single" w:sz="4" w:space="0" w:color="000000"/>
              <w:bottom w:val="single" w:sz="4" w:space="0" w:color="000000"/>
            </w:tcBorders>
            <w:shd w:val="clear" w:color="auto" w:fill="FFFFFF"/>
          </w:tcPr>
          <w:p w:rsidR="008E6257" w:rsidRPr="008E6257" w:rsidRDefault="00821040" w:rsidP="00FD6180">
            <w:pPr>
              <w:shd w:val="clear" w:color="auto" w:fill="FFFFFF"/>
              <w:snapToGrid w:val="0"/>
              <w:jc w:val="center"/>
              <w:rPr>
                <w:rFonts w:ascii="Times New Roman" w:hAnsi="Times New Roman" w:cs="Times New Roman"/>
                <w:color w:val="000000"/>
                <w:sz w:val="28"/>
                <w:szCs w:val="28"/>
              </w:rPr>
            </w:pPr>
            <w:r>
              <w:rPr>
                <w:rFonts w:ascii="Times New Roman" w:hAnsi="Times New Roman" w:cs="Times New Roman"/>
                <w:color w:val="000000"/>
                <w:sz w:val="28"/>
                <w:szCs w:val="28"/>
              </w:rPr>
              <w:t>13.00</w:t>
            </w:r>
          </w:p>
        </w:tc>
        <w:tc>
          <w:tcPr>
            <w:tcW w:w="1275" w:type="dxa"/>
            <w:tcBorders>
              <w:left w:val="single" w:sz="4" w:space="0" w:color="000000"/>
              <w:bottom w:val="single" w:sz="4" w:space="0" w:color="000000"/>
              <w:right w:val="single" w:sz="4" w:space="0" w:color="000000"/>
            </w:tcBorders>
            <w:shd w:val="clear" w:color="auto" w:fill="FFFFFF"/>
          </w:tcPr>
          <w:p w:rsidR="008E6257" w:rsidRPr="008E6257" w:rsidRDefault="008E6257" w:rsidP="00FD6180">
            <w:pPr>
              <w:shd w:val="clear" w:color="auto" w:fill="FFFFFF"/>
              <w:snapToGrid w:val="0"/>
              <w:jc w:val="center"/>
              <w:rPr>
                <w:rFonts w:ascii="Times New Roman" w:hAnsi="Times New Roman" w:cs="Times New Roman"/>
                <w:color w:val="000000"/>
                <w:sz w:val="28"/>
                <w:szCs w:val="28"/>
              </w:rPr>
            </w:pPr>
            <w:r w:rsidRPr="008E6257">
              <w:rPr>
                <w:rFonts w:ascii="Times New Roman" w:hAnsi="Times New Roman" w:cs="Times New Roman"/>
                <w:color w:val="000000"/>
                <w:sz w:val="28"/>
                <w:szCs w:val="28"/>
              </w:rPr>
              <w:t>б/вр</w:t>
            </w:r>
          </w:p>
        </w:tc>
      </w:tr>
      <w:tr w:rsidR="008E6257" w:rsidRPr="008E6257" w:rsidTr="00FD6180">
        <w:trPr>
          <w:trHeight w:hRule="exact" w:val="530"/>
        </w:trPr>
        <w:tc>
          <w:tcPr>
            <w:tcW w:w="5400" w:type="dxa"/>
            <w:tcBorders>
              <w:left w:val="single" w:sz="4" w:space="0" w:color="000000"/>
              <w:bottom w:val="single" w:sz="4" w:space="0" w:color="000000"/>
            </w:tcBorders>
            <w:shd w:val="clear" w:color="auto" w:fill="FFFFFF"/>
          </w:tcPr>
          <w:p w:rsidR="008E6257" w:rsidRPr="008E6257" w:rsidRDefault="008E6257" w:rsidP="008E6257">
            <w:pPr>
              <w:widowControl w:val="0"/>
              <w:numPr>
                <w:ilvl w:val="0"/>
                <w:numId w:val="4"/>
              </w:numPr>
              <w:shd w:val="clear" w:color="auto" w:fill="FFFFFF"/>
              <w:tabs>
                <w:tab w:val="left" w:pos="680"/>
              </w:tabs>
              <w:autoSpaceDE w:val="0"/>
              <w:snapToGrid w:val="0"/>
              <w:spacing w:after="0" w:line="240" w:lineRule="auto"/>
              <w:ind w:left="680" w:right="113"/>
              <w:jc w:val="both"/>
              <w:rPr>
                <w:rFonts w:ascii="Times New Roman" w:hAnsi="Times New Roman" w:cs="Times New Roman"/>
                <w:sz w:val="28"/>
                <w:szCs w:val="28"/>
              </w:rPr>
            </w:pPr>
            <w:r w:rsidRPr="008E6257">
              <w:rPr>
                <w:rFonts w:ascii="Times New Roman" w:hAnsi="Times New Roman" w:cs="Times New Roman"/>
                <w:color w:val="000000"/>
                <w:sz w:val="28"/>
                <w:szCs w:val="28"/>
              </w:rPr>
              <w:t xml:space="preserve">Бег на лыжах </w:t>
            </w:r>
            <w:r w:rsidR="00821040">
              <w:rPr>
                <w:rFonts w:ascii="Times New Roman" w:hAnsi="Times New Roman" w:cs="Times New Roman"/>
                <w:iCs/>
                <w:color w:val="000000"/>
                <w:sz w:val="28"/>
                <w:szCs w:val="28"/>
              </w:rPr>
              <w:t>3</w:t>
            </w:r>
            <w:r w:rsidRPr="008E6257">
              <w:rPr>
                <w:rFonts w:ascii="Times New Roman" w:hAnsi="Times New Roman" w:cs="Times New Roman"/>
                <w:i/>
                <w:iCs/>
                <w:color w:val="000000"/>
                <w:sz w:val="28"/>
                <w:szCs w:val="28"/>
              </w:rPr>
              <w:t xml:space="preserve"> </w:t>
            </w:r>
            <w:r w:rsidRPr="008E6257">
              <w:rPr>
                <w:rFonts w:ascii="Times New Roman" w:hAnsi="Times New Roman" w:cs="Times New Roman"/>
                <w:color w:val="000000"/>
                <w:sz w:val="28"/>
                <w:szCs w:val="28"/>
              </w:rPr>
              <w:t>км (мин, с)</w:t>
            </w:r>
            <w:r w:rsidRPr="008E6257">
              <w:rPr>
                <w:rFonts w:ascii="Times New Roman" w:hAnsi="Times New Roman" w:cs="Times New Roman"/>
                <w:sz w:val="28"/>
                <w:szCs w:val="28"/>
              </w:rPr>
              <w:t xml:space="preserve"> </w:t>
            </w:r>
          </w:p>
        </w:tc>
        <w:tc>
          <w:tcPr>
            <w:tcW w:w="1260" w:type="dxa"/>
            <w:tcBorders>
              <w:left w:val="single" w:sz="4" w:space="0" w:color="000000"/>
              <w:bottom w:val="single" w:sz="4" w:space="0" w:color="000000"/>
            </w:tcBorders>
            <w:shd w:val="clear" w:color="auto" w:fill="FFFFFF"/>
          </w:tcPr>
          <w:p w:rsidR="008E6257" w:rsidRPr="008E6257" w:rsidRDefault="00821040" w:rsidP="00FD6180">
            <w:pPr>
              <w:shd w:val="clear" w:color="auto" w:fill="FFFFFF"/>
              <w:snapToGrid w:val="0"/>
              <w:ind w:left="96"/>
              <w:jc w:val="center"/>
              <w:rPr>
                <w:rFonts w:ascii="Times New Roman" w:hAnsi="Times New Roman" w:cs="Times New Roman"/>
                <w:color w:val="000000"/>
                <w:sz w:val="28"/>
                <w:szCs w:val="28"/>
              </w:rPr>
            </w:pPr>
            <w:r>
              <w:rPr>
                <w:rFonts w:ascii="Times New Roman" w:hAnsi="Times New Roman" w:cs="Times New Roman"/>
                <w:color w:val="000000"/>
                <w:sz w:val="28"/>
                <w:szCs w:val="28"/>
              </w:rPr>
              <w:t>19.00</w:t>
            </w:r>
          </w:p>
        </w:tc>
        <w:tc>
          <w:tcPr>
            <w:tcW w:w="1080" w:type="dxa"/>
            <w:tcBorders>
              <w:left w:val="single" w:sz="4" w:space="0" w:color="000000"/>
              <w:bottom w:val="single" w:sz="4" w:space="0" w:color="000000"/>
            </w:tcBorders>
            <w:shd w:val="clear" w:color="auto" w:fill="FFFFFF"/>
          </w:tcPr>
          <w:p w:rsidR="008E6257" w:rsidRPr="008E6257" w:rsidRDefault="00821040" w:rsidP="00FD6180">
            <w:pPr>
              <w:shd w:val="clear" w:color="auto" w:fill="FFFFFF"/>
              <w:snapToGrid w:val="0"/>
              <w:jc w:val="center"/>
              <w:rPr>
                <w:rFonts w:ascii="Times New Roman" w:hAnsi="Times New Roman" w:cs="Times New Roman"/>
                <w:color w:val="000000"/>
                <w:sz w:val="28"/>
                <w:szCs w:val="28"/>
              </w:rPr>
            </w:pPr>
            <w:r>
              <w:rPr>
                <w:rFonts w:ascii="Times New Roman" w:hAnsi="Times New Roman" w:cs="Times New Roman"/>
                <w:color w:val="000000"/>
                <w:sz w:val="28"/>
                <w:szCs w:val="28"/>
              </w:rPr>
              <w:t>21.00</w:t>
            </w:r>
          </w:p>
        </w:tc>
        <w:tc>
          <w:tcPr>
            <w:tcW w:w="1275" w:type="dxa"/>
            <w:tcBorders>
              <w:left w:val="single" w:sz="4" w:space="0" w:color="000000"/>
              <w:bottom w:val="single" w:sz="4" w:space="0" w:color="000000"/>
              <w:right w:val="single" w:sz="4" w:space="0" w:color="000000"/>
            </w:tcBorders>
            <w:shd w:val="clear" w:color="auto" w:fill="FFFFFF"/>
          </w:tcPr>
          <w:p w:rsidR="008E6257" w:rsidRPr="008E6257" w:rsidRDefault="008E6257" w:rsidP="00FD6180">
            <w:pPr>
              <w:shd w:val="clear" w:color="auto" w:fill="FFFFFF"/>
              <w:snapToGrid w:val="0"/>
              <w:jc w:val="center"/>
              <w:rPr>
                <w:rFonts w:ascii="Times New Roman" w:hAnsi="Times New Roman" w:cs="Times New Roman"/>
                <w:color w:val="000000"/>
                <w:sz w:val="28"/>
                <w:szCs w:val="28"/>
              </w:rPr>
            </w:pPr>
            <w:r w:rsidRPr="008E6257">
              <w:rPr>
                <w:rFonts w:ascii="Times New Roman" w:hAnsi="Times New Roman" w:cs="Times New Roman"/>
                <w:color w:val="000000"/>
                <w:sz w:val="28"/>
                <w:szCs w:val="28"/>
              </w:rPr>
              <w:t>б/вр</w:t>
            </w:r>
          </w:p>
        </w:tc>
      </w:tr>
      <w:tr w:rsidR="008E6257" w:rsidRPr="008E6257" w:rsidTr="00FD6180">
        <w:trPr>
          <w:trHeight w:hRule="exact" w:val="546"/>
        </w:trPr>
        <w:tc>
          <w:tcPr>
            <w:tcW w:w="5400" w:type="dxa"/>
            <w:tcBorders>
              <w:left w:val="single" w:sz="4" w:space="0" w:color="000000"/>
              <w:bottom w:val="single" w:sz="4" w:space="0" w:color="000000"/>
            </w:tcBorders>
            <w:shd w:val="clear" w:color="auto" w:fill="FFFFFF"/>
          </w:tcPr>
          <w:p w:rsidR="008E6257" w:rsidRPr="008E6257" w:rsidRDefault="008E6257" w:rsidP="008E6257">
            <w:pPr>
              <w:widowControl w:val="0"/>
              <w:numPr>
                <w:ilvl w:val="0"/>
                <w:numId w:val="4"/>
              </w:numPr>
              <w:shd w:val="clear" w:color="auto" w:fill="FFFFFF"/>
              <w:tabs>
                <w:tab w:val="left" w:pos="680"/>
              </w:tabs>
              <w:autoSpaceDE w:val="0"/>
              <w:snapToGrid w:val="0"/>
              <w:spacing w:after="0" w:line="240" w:lineRule="auto"/>
              <w:ind w:left="680" w:right="113"/>
              <w:jc w:val="both"/>
              <w:rPr>
                <w:rFonts w:ascii="Times New Roman" w:hAnsi="Times New Roman" w:cs="Times New Roman"/>
                <w:sz w:val="28"/>
                <w:szCs w:val="28"/>
              </w:rPr>
            </w:pPr>
            <w:r w:rsidRPr="008E6257">
              <w:rPr>
                <w:rFonts w:ascii="Times New Roman" w:hAnsi="Times New Roman" w:cs="Times New Roman"/>
                <w:color w:val="000000"/>
                <w:sz w:val="28"/>
                <w:szCs w:val="28"/>
              </w:rPr>
              <w:t>Прыжки в длину с места (см)</w:t>
            </w:r>
            <w:r w:rsidRPr="008E6257">
              <w:rPr>
                <w:rFonts w:ascii="Times New Roman" w:hAnsi="Times New Roman" w:cs="Times New Roman"/>
                <w:sz w:val="28"/>
                <w:szCs w:val="28"/>
              </w:rPr>
              <w:t xml:space="preserve"> </w:t>
            </w:r>
          </w:p>
        </w:tc>
        <w:tc>
          <w:tcPr>
            <w:tcW w:w="1260" w:type="dxa"/>
            <w:tcBorders>
              <w:left w:val="single" w:sz="4" w:space="0" w:color="000000"/>
              <w:bottom w:val="single" w:sz="4" w:space="0" w:color="000000"/>
            </w:tcBorders>
            <w:shd w:val="clear" w:color="auto" w:fill="FFFFFF"/>
          </w:tcPr>
          <w:p w:rsidR="008E6257" w:rsidRPr="008E6257" w:rsidRDefault="00821040" w:rsidP="00FD6180">
            <w:pPr>
              <w:shd w:val="clear" w:color="auto" w:fill="FFFFFF"/>
              <w:snapToGrid w:val="0"/>
              <w:ind w:left="182"/>
              <w:jc w:val="center"/>
              <w:rPr>
                <w:rFonts w:ascii="Times New Roman" w:hAnsi="Times New Roman" w:cs="Times New Roman"/>
                <w:color w:val="000000"/>
                <w:sz w:val="28"/>
                <w:szCs w:val="28"/>
              </w:rPr>
            </w:pPr>
            <w:r>
              <w:rPr>
                <w:rFonts w:ascii="Times New Roman" w:hAnsi="Times New Roman" w:cs="Times New Roman"/>
                <w:color w:val="000000"/>
                <w:sz w:val="28"/>
                <w:szCs w:val="28"/>
              </w:rPr>
              <w:t>170</w:t>
            </w:r>
          </w:p>
        </w:tc>
        <w:tc>
          <w:tcPr>
            <w:tcW w:w="1080" w:type="dxa"/>
            <w:tcBorders>
              <w:left w:val="single" w:sz="4" w:space="0" w:color="000000"/>
              <w:bottom w:val="single" w:sz="4" w:space="0" w:color="000000"/>
            </w:tcBorders>
            <w:shd w:val="clear" w:color="auto" w:fill="FFFFFF"/>
          </w:tcPr>
          <w:p w:rsidR="008E6257" w:rsidRPr="008E6257" w:rsidRDefault="00821040" w:rsidP="00FD6180">
            <w:pPr>
              <w:shd w:val="clear" w:color="auto" w:fill="FFFFFF"/>
              <w:snapToGrid w:val="0"/>
              <w:jc w:val="center"/>
              <w:rPr>
                <w:rFonts w:ascii="Times New Roman" w:hAnsi="Times New Roman" w:cs="Times New Roman"/>
                <w:color w:val="000000"/>
                <w:sz w:val="28"/>
                <w:szCs w:val="28"/>
              </w:rPr>
            </w:pPr>
            <w:r>
              <w:rPr>
                <w:rFonts w:ascii="Times New Roman" w:hAnsi="Times New Roman" w:cs="Times New Roman"/>
                <w:color w:val="000000"/>
                <w:sz w:val="28"/>
                <w:szCs w:val="28"/>
              </w:rPr>
              <w:t>160</w:t>
            </w:r>
          </w:p>
        </w:tc>
        <w:tc>
          <w:tcPr>
            <w:tcW w:w="1275" w:type="dxa"/>
            <w:tcBorders>
              <w:left w:val="single" w:sz="4" w:space="0" w:color="000000"/>
              <w:bottom w:val="single" w:sz="4" w:space="0" w:color="000000"/>
              <w:right w:val="single" w:sz="4" w:space="0" w:color="000000"/>
            </w:tcBorders>
            <w:shd w:val="clear" w:color="auto" w:fill="FFFFFF"/>
          </w:tcPr>
          <w:p w:rsidR="008E6257" w:rsidRPr="008E6257" w:rsidRDefault="00821040" w:rsidP="00FD6180">
            <w:pPr>
              <w:shd w:val="clear" w:color="auto" w:fill="FFFFFF"/>
              <w:snapToGrid w:val="0"/>
              <w:jc w:val="center"/>
              <w:rPr>
                <w:rFonts w:ascii="Times New Roman" w:hAnsi="Times New Roman" w:cs="Times New Roman"/>
                <w:color w:val="000000"/>
                <w:sz w:val="28"/>
                <w:szCs w:val="28"/>
              </w:rPr>
            </w:pPr>
            <w:r>
              <w:rPr>
                <w:rFonts w:ascii="Times New Roman" w:hAnsi="Times New Roman" w:cs="Times New Roman"/>
                <w:color w:val="000000"/>
                <w:sz w:val="28"/>
                <w:szCs w:val="28"/>
              </w:rPr>
              <w:t>150</w:t>
            </w:r>
          </w:p>
        </w:tc>
      </w:tr>
      <w:tr w:rsidR="008E6257" w:rsidRPr="008E6257" w:rsidTr="00FD6180">
        <w:trPr>
          <w:trHeight w:hRule="exact" w:val="1254"/>
        </w:trPr>
        <w:tc>
          <w:tcPr>
            <w:tcW w:w="5400" w:type="dxa"/>
            <w:tcBorders>
              <w:left w:val="single" w:sz="4" w:space="0" w:color="000000"/>
              <w:bottom w:val="single" w:sz="4" w:space="0" w:color="000000"/>
            </w:tcBorders>
            <w:shd w:val="clear" w:color="auto" w:fill="FFFFFF"/>
          </w:tcPr>
          <w:p w:rsidR="008E6257" w:rsidRPr="008E6257" w:rsidRDefault="008E6257" w:rsidP="008E6257">
            <w:pPr>
              <w:widowControl w:val="0"/>
              <w:numPr>
                <w:ilvl w:val="0"/>
                <w:numId w:val="4"/>
              </w:numPr>
              <w:shd w:val="clear" w:color="auto" w:fill="FFFFFF"/>
              <w:tabs>
                <w:tab w:val="left" w:pos="680"/>
              </w:tabs>
              <w:autoSpaceDE w:val="0"/>
              <w:snapToGrid w:val="0"/>
              <w:spacing w:after="0" w:line="240" w:lineRule="auto"/>
              <w:ind w:left="680" w:right="113"/>
              <w:jc w:val="both"/>
              <w:rPr>
                <w:rFonts w:ascii="Times New Roman" w:hAnsi="Times New Roman" w:cs="Times New Roman"/>
                <w:color w:val="000000"/>
                <w:sz w:val="28"/>
                <w:szCs w:val="28"/>
              </w:rPr>
            </w:pPr>
            <w:r w:rsidRPr="008E6257">
              <w:rPr>
                <w:rFonts w:ascii="Times New Roman" w:hAnsi="Times New Roman" w:cs="Times New Roman"/>
                <w:color w:val="000000"/>
                <w:sz w:val="28"/>
                <w:szCs w:val="28"/>
              </w:rPr>
              <w:t xml:space="preserve">Приседание на одной ноге, </w:t>
            </w:r>
          </w:p>
          <w:p w:rsidR="008E6257" w:rsidRPr="008E6257" w:rsidRDefault="008E6257" w:rsidP="00FD6180">
            <w:pPr>
              <w:shd w:val="clear" w:color="auto" w:fill="FFFFFF"/>
              <w:ind w:left="680" w:right="113"/>
              <w:jc w:val="both"/>
              <w:rPr>
                <w:rFonts w:ascii="Times New Roman" w:hAnsi="Times New Roman" w:cs="Times New Roman"/>
                <w:sz w:val="28"/>
                <w:szCs w:val="28"/>
              </w:rPr>
            </w:pPr>
            <w:r w:rsidRPr="008E6257">
              <w:rPr>
                <w:rFonts w:ascii="Times New Roman" w:hAnsi="Times New Roman" w:cs="Times New Roman"/>
                <w:color w:val="000000"/>
                <w:sz w:val="28"/>
                <w:szCs w:val="28"/>
              </w:rPr>
              <w:t>опора о стену (количество раз на каждой ноге)</w:t>
            </w:r>
            <w:r w:rsidRPr="008E6257">
              <w:rPr>
                <w:rFonts w:ascii="Times New Roman" w:hAnsi="Times New Roman" w:cs="Times New Roman"/>
                <w:sz w:val="28"/>
                <w:szCs w:val="28"/>
              </w:rPr>
              <w:t xml:space="preserve"> </w:t>
            </w:r>
          </w:p>
        </w:tc>
        <w:tc>
          <w:tcPr>
            <w:tcW w:w="1260" w:type="dxa"/>
            <w:tcBorders>
              <w:left w:val="single" w:sz="4" w:space="0" w:color="000000"/>
              <w:bottom w:val="single" w:sz="4" w:space="0" w:color="000000"/>
            </w:tcBorders>
            <w:shd w:val="clear" w:color="auto" w:fill="FFFFFF"/>
          </w:tcPr>
          <w:p w:rsidR="008E6257" w:rsidRPr="008E6257" w:rsidRDefault="00BD3C85" w:rsidP="00FD6180">
            <w:pPr>
              <w:shd w:val="clear" w:color="auto" w:fill="FFFFFF"/>
              <w:snapToGrid w:val="0"/>
              <w:jc w:val="center"/>
              <w:rPr>
                <w:rFonts w:ascii="Times New Roman" w:hAnsi="Times New Roman" w:cs="Times New Roman"/>
                <w:color w:val="000000"/>
                <w:sz w:val="28"/>
                <w:szCs w:val="28"/>
              </w:rPr>
            </w:pPr>
            <w:r>
              <w:rPr>
                <w:rFonts w:ascii="Times New Roman" w:hAnsi="Times New Roman" w:cs="Times New Roman"/>
                <w:color w:val="000000"/>
                <w:sz w:val="28"/>
                <w:szCs w:val="28"/>
              </w:rPr>
              <w:t>10</w:t>
            </w:r>
          </w:p>
        </w:tc>
        <w:tc>
          <w:tcPr>
            <w:tcW w:w="1080" w:type="dxa"/>
            <w:tcBorders>
              <w:left w:val="single" w:sz="4" w:space="0" w:color="000000"/>
              <w:bottom w:val="single" w:sz="4" w:space="0" w:color="000000"/>
            </w:tcBorders>
            <w:shd w:val="clear" w:color="auto" w:fill="FFFFFF"/>
          </w:tcPr>
          <w:p w:rsidR="008E6257" w:rsidRPr="008E6257" w:rsidRDefault="00BD3C85" w:rsidP="00FD6180">
            <w:pPr>
              <w:shd w:val="clear" w:color="auto" w:fill="FFFFFF"/>
              <w:snapToGrid w:val="0"/>
              <w:jc w:val="center"/>
              <w:rPr>
                <w:rFonts w:ascii="Times New Roman" w:hAnsi="Times New Roman" w:cs="Times New Roman"/>
                <w:color w:val="000000"/>
                <w:sz w:val="28"/>
                <w:szCs w:val="28"/>
              </w:rPr>
            </w:pPr>
            <w:r>
              <w:rPr>
                <w:rFonts w:ascii="Times New Roman" w:hAnsi="Times New Roman" w:cs="Times New Roman"/>
                <w:color w:val="000000"/>
                <w:sz w:val="28"/>
                <w:szCs w:val="28"/>
              </w:rPr>
              <w:t>8</w:t>
            </w:r>
          </w:p>
        </w:tc>
        <w:tc>
          <w:tcPr>
            <w:tcW w:w="1275" w:type="dxa"/>
            <w:tcBorders>
              <w:left w:val="single" w:sz="4" w:space="0" w:color="000000"/>
              <w:bottom w:val="single" w:sz="4" w:space="0" w:color="000000"/>
              <w:right w:val="single" w:sz="4" w:space="0" w:color="000000"/>
            </w:tcBorders>
            <w:shd w:val="clear" w:color="auto" w:fill="FFFFFF"/>
          </w:tcPr>
          <w:p w:rsidR="008E6257" w:rsidRPr="008E6257" w:rsidRDefault="00BD3C85" w:rsidP="00FD6180">
            <w:pPr>
              <w:shd w:val="clear" w:color="auto" w:fill="FFFFFF"/>
              <w:snapToGrid w:val="0"/>
              <w:jc w:val="center"/>
              <w:rPr>
                <w:rFonts w:ascii="Times New Roman" w:hAnsi="Times New Roman" w:cs="Times New Roman"/>
                <w:color w:val="000000"/>
                <w:sz w:val="28"/>
                <w:szCs w:val="28"/>
              </w:rPr>
            </w:pPr>
            <w:r>
              <w:rPr>
                <w:rFonts w:ascii="Times New Roman" w:hAnsi="Times New Roman" w:cs="Times New Roman"/>
                <w:color w:val="000000"/>
                <w:sz w:val="28"/>
                <w:szCs w:val="28"/>
              </w:rPr>
              <w:t>6</w:t>
            </w:r>
          </w:p>
        </w:tc>
      </w:tr>
      <w:tr w:rsidR="008E6257" w:rsidRPr="008E6257" w:rsidTr="00FD6180">
        <w:trPr>
          <w:trHeight w:hRule="exact" w:val="1255"/>
        </w:trPr>
        <w:tc>
          <w:tcPr>
            <w:tcW w:w="5400" w:type="dxa"/>
            <w:tcBorders>
              <w:left w:val="single" w:sz="4" w:space="0" w:color="000000"/>
              <w:bottom w:val="single" w:sz="4" w:space="0" w:color="000000"/>
            </w:tcBorders>
            <w:shd w:val="clear" w:color="auto" w:fill="FFFFFF"/>
          </w:tcPr>
          <w:p w:rsidR="008E6257" w:rsidRPr="008E6257" w:rsidRDefault="008E6257" w:rsidP="008E6257">
            <w:pPr>
              <w:widowControl w:val="0"/>
              <w:numPr>
                <w:ilvl w:val="0"/>
                <w:numId w:val="4"/>
              </w:numPr>
              <w:shd w:val="clear" w:color="auto" w:fill="FFFFFF"/>
              <w:tabs>
                <w:tab w:val="left" w:pos="680"/>
              </w:tabs>
              <w:autoSpaceDE w:val="0"/>
              <w:snapToGrid w:val="0"/>
              <w:spacing w:after="0" w:line="240" w:lineRule="auto"/>
              <w:ind w:left="680" w:right="113"/>
              <w:jc w:val="both"/>
              <w:rPr>
                <w:rFonts w:ascii="Times New Roman" w:hAnsi="Times New Roman" w:cs="Times New Roman"/>
                <w:sz w:val="28"/>
                <w:szCs w:val="28"/>
              </w:rPr>
            </w:pPr>
            <w:r w:rsidRPr="008E6257">
              <w:rPr>
                <w:rFonts w:ascii="Times New Roman" w:hAnsi="Times New Roman" w:cs="Times New Roman"/>
                <w:color w:val="000000"/>
                <w:sz w:val="28"/>
                <w:szCs w:val="28"/>
              </w:rPr>
              <w:t>Силовой тест — подтягивание на низкой перекладине (количество раз)</w:t>
            </w:r>
            <w:r w:rsidRPr="008E6257">
              <w:rPr>
                <w:rFonts w:ascii="Times New Roman" w:hAnsi="Times New Roman" w:cs="Times New Roman"/>
                <w:sz w:val="28"/>
                <w:szCs w:val="28"/>
              </w:rPr>
              <w:t xml:space="preserve"> </w:t>
            </w:r>
          </w:p>
        </w:tc>
        <w:tc>
          <w:tcPr>
            <w:tcW w:w="1260" w:type="dxa"/>
            <w:tcBorders>
              <w:left w:val="single" w:sz="4" w:space="0" w:color="000000"/>
              <w:bottom w:val="single" w:sz="4" w:space="0" w:color="000000"/>
            </w:tcBorders>
            <w:shd w:val="clear" w:color="auto" w:fill="FFFFFF"/>
          </w:tcPr>
          <w:p w:rsidR="008E6257" w:rsidRPr="008E6257" w:rsidRDefault="008E6257" w:rsidP="00FD6180">
            <w:pPr>
              <w:shd w:val="clear" w:color="auto" w:fill="FFFFFF"/>
              <w:snapToGrid w:val="0"/>
              <w:jc w:val="center"/>
              <w:rPr>
                <w:rFonts w:ascii="Times New Roman" w:hAnsi="Times New Roman" w:cs="Times New Roman"/>
                <w:color w:val="000000"/>
                <w:sz w:val="28"/>
                <w:szCs w:val="28"/>
              </w:rPr>
            </w:pPr>
            <w:r w:rsidRPr="008E6257">
              <w:rPr>
                <w:rFonts w:ascii="Times New Roman" w:hAnsi="Times New Roman" w:cs="Times New Roman"/>
                <w:color w:val="000000"/>
                <w:sz w:val="28"/>
                <w:szCs w:val="28"/>
              </w:rPr>
              <w:t>20</w:t>
            </w:r>
          </w:p>
        </w:tc>
        <w:tc>
          <w:tcPr>
            <w:tcW w:w="1080" w:type="dxa"/>
            <w:tcBorders>
              <w:left w:val="single" w:sz="4" w:space="0" w:color="000000"/>
              <w:bottom w:val="single" w:sz="4" w:space="0" w:color="000000"/>
            </w:tcBorders>
            <w:shd w:val="clear" w:color="auto" w:fill="FFFFFF"/>
          </w:tcPr>
          <w:p w:rsidR="008E6257" w:rsidRPr="008E6257" w:rsidRDefault="008E6257" w:rsidP="00FD6180">
            <w:pPr>
              <w:shd w:val="clear" w:color="auto" w:fill="FFFFFF"/>
              <w:snapToGrid w:val="0"/>
              <w:jc w:val="center"/>
              <w:rPr>
                <w:rFonts w:ascii="Times New Roman" w:hAnsi="Times New Roman" w:cs="Times New Roman"/>
                <w:color w:val="000000"/>
                <w:sz w:val="28"/>
                <w:szCs w:val="28"/>
              </w:rPr>
            </w:pPr>
            <w:r w:rsidRPr="008E6257">
              <w:rPr>
                <w:rFonts w:ascii="Times New Roman" w:hAnsi="Times New Roman" w:cs="Times New Roman"/>
                <w:color w:val="000000"/>
                <w:sz w:val="28"/>
                <w:szCs w:val="28"/>
              </w:rPr>
              <w:t>10</w:t>
            </w:r>
          </w:p>
        </w:tc>
        <w:tc>
          <w:tcPr>
            <w:tcW w:w="1275" w:type="dxa"/>
            <w:tcBorders>
              <w:left w:val="single" w:sz="4" w:space="0" w:color="000000"/>
              <w:bottom w:val="single" w:sz="4" w:space="0" w:color="000000"/>
              <w:right w:val="single" w:sz="4" w:space="0" w:color="000000"/>
            </w:tcBorders>
            <w:shd w:val="clear" w:color="auto" w:fill="FFFFFF"/>
          </w:tcPr>
          <w:p w:rsidR="008E6257" w:rsidRPr="008E6257" w:rsidRDefault="008E6257" w:rsidP="00FD6180">
            <w:pPr>
              <w:shd w:val="clear" w:color="auto" w:fill="FFFFFF"/>
              <w:snapToGrid w:val="0"/>
              <w:jc w:val="center"/>
              <w:rPr>
                <w:rFonts w:ascii="Times New Roman" w:hAnsi="Times New Roman" w:cs="Times New Roman"/>
                <w:color w:val="000000"/>
                <w:sz w:val="28"/>
                <w:szCs w:val="28"/>
              </w:rPr>
            </w:pPr>
            <w:r w:rsidRPr="008E6257">
              <w:rPr>
                <w:rFonts w:ascii="Times New Roman" w:hAnsi="Times New Roman" w:cs="Times New Roman"/>
                <w:color w:val="000000"/>
                <w:sz w:val="28"/>
                <w:szCs w:val="28"/>
              </w:rPr>
              <w:t>5</w:t>
            </w:r>
          </w:p>
        </w:tc>
      </w:tr>
      <w:tr w:rsidR="008E6257" w:rsidRPr="008E6257" w:rsidTr="00FD6180">
        <w:trPr>
          <w:trHeight w:hRule="exact" w:val="867"/>
        </w:trPr>
        <w:tc>
          <w:tcPr>
            <w:tcW w:w="5400" w:type="dxa"/>
            <w:tcBorders>
              <w:left w:val="single" w:sz="4" w:space="0" w:color="000000"/>
              <w:bottom w:val="single" w:sz="4" w:space="0" w:color="000000"/>
            </w:tcBorders>
            <w:shd w:val="clear" w:color="auto" w:fill="FFFFFF"/>
          </w:tcPr>
          <w:p w:rsidR="008E6257" w:rsidRPr="008E6257" w:rsidRDefault="008E6257" w:rsidP="008E6257">
            <w:pPr>
              <w:widowControl w:val="0"/>
              <w:numPr>
                <w:ilvl w:val="0"/>
                <w:numId w:val="2"/>
              </w:numPr>
              <w:shd w:val="clear" w:color="auto" w:fill="FFFFFF"/>
              <w:tabs>
                <w:tab w:val="left" w:pos="720"/>
              </w:tabs>
              <w:autoSpaceDE w:val="0"/>
              <w:snapToGrid w:val="0"/>
              <w:spacing w:after="0" w:line="240" w:lineRule="auto"/>
              <w:ind w:right="113"/>
              <w:jc w:val="both"/>
              <w:rPr>
                <w:rFonts w:ascii="Times New Roman" w:hAnsi="Times New Roman" w:cs="Times New Roman"/>
                <w:sz w:val="28"/>
                <w:szCs w:val="28"/>
              </w:rPr>
            </w:pPr>
            <w:r w:rsidRPr="008E6257">
              <w:rPr>
                <w:rFonts w:ascii="Times New Roman" w:hAnsi="Times New Roman" w:cs="Times New Roman"/>
                <w:color w:val="000000"/>
                <w:sz w:val="28"/>
                <w:szCs w:val="28"/>
              </w:rPr>
              <w:t>Координационный тест — челноч</w:t>
            </w:r>
            <w:r w:rsidR="00BD3C85">
              <w:rPr>
                <w:rFonts w:ascii="Times New Roman" w:hAnsi="Times New Roman" w:cs="Times New Roman"/>
                <w:color w:val="000000"/>
                <w:sz w:val="28"/>
                <w:szCs w:val="28"/>
              </w:rPr>
              <w:t>ный бег 4</w:t>
            </w:r>
            <w:r w:rsidRPr="008E6257">
              <w:rPr>
                <w:rFonts w:ascii="Times New Roman" w:hAnsi="Times New Roman" w:cs="Times New Roman"/>
                <w:color w:val="000000"/>
                <w:sz w:val="28"/>
                <w:szCs w:val="28"/>
              </w:rPr>
              <w:sym w:font="Symbol" w:char="F0B4"/>
            </w:r>
            <w:r w:rsidRPr="008E6257">
              <w:rPr>
                <w:rFonts w:ascii="Times New Roman" w:hAnsi="Times New Roman" w:cs="Times New Roman"/>
                <w:color w:val="000000"/>
                <w:sz w:val="28"/>
                <w:szCs w:val="28"/>
              </w:rPr>
              <w:t>10 м (с)</w:t>
            </w:r>
            <w:r w:rsidRPr="008E6257">
              <w:rPr>
                <w:rFonts w:ascii="Times New Roman" w:hAnsi="Times New Roman" w:cs="Times New Roman"/>
                <w:sz w:val="28"/>
                <w:szCs w:val="28"/>
              </w:rPr>
              <w:t xml:space="preserve"> </w:t>
            </w:r>
          </w:p>
        </w:tc>
        <w:tc>
          <w:tcPr>
            <w:tcW w:w="1260" w:type="dxa"/>
            <w:tcBorders>
              <w:left w:val="single" w:sz="4" w:space="0" w:color="000000"/>
              <w:bottom w:val="single" w:sz="4" w:space="0" w:color="000000"/>
            </w:tcBorders>
            <w:shd w:val="clear" w:color="auto" w:fill="FFFFFF"/>
          </w:tcPr>
          <w:p w:rsidR="008E6257" w:rsidRPr="008E6257" w:rsidRDefault="00BD3C85" w:rsidP="00FD6180">
            <w:pPr>
              <w:shd w:val="clear" w:color="auto" w:fill="FFFFFF"/>
              <w:snapToGrid w:val="0"/>
              <w:jc w:val="center"/>
              <w:rPr>
                <w:rFonts w:ascii="Times New Roman" w:hAnsi="Times New Roman" w:cs="Times New Roman"/>
                <w:color w:val="000000"/>
                <w:sz w:val="28"/>
                <w:szCs w:val="28"/>
              </w:rPr>
            </w:pPr>
            <w:r>
              <w:rPr>
                <w:rFonts w:ascii="Times New Roman" w:hAnsi="Times New Roman" w:cs="Times New Roman"/>
                <w:color w:val="000000"/>
                <w:sz w:val="28"/>
                <w:szCs w:val="28"/>
              </w:rPr>
              <w:t>12,9</w:t>
            </w:r>
          </w:p>
        </w:tc>
        <w:tc>
          <w:tcPr>
            <w:tcW w:w="1080" w:type="dxa"/>
            <w:tcBorders>
              <w:left w:val="single" w:sz="4" w:space="0" w:color="000000"/>
              <w:bottom w:val="single" w:sz="4" w:space="0" w:color="000000"/>
            </w:tcBorders>
            <w:shd w:val="clear" w:color="auto" w:fill="FFFFFF"/>
          </w:tcPr>
          <w:p w:rsidR="008E6257" w:rsidRPr="008E6257" w:rsidRDefault="00BD3C85" w:rsidP="00FD6180">
            <w:pPr>
              <w:shd w:val="clear" w:color="auto" w:fill="FFFFFF"/>
              <w:snapToGrid w:val="0"/>
              <w:jc w:val="center"/>
              <w:rPr>
                <w:rFonts w:ascii="Times New Roman" w:hAnsi="Times New Roman" w:cs="Times New Roman"/>
                <w:color w:val="000000"/>
                <w:sz w:val="28"/>
                <w:szCs w:val="28"/>
              </w:rPr>
            </w:pPr>
            <w:r>
              <w:rPr>
                <w:rFonts w:ascii="Times New Roman" w:hAnsi="Times New Roman" w:cs="Times New Roman"/>
                <w:color w:val="000000"/>
                <w:sz w:val="28"/>
                <w:szCs w:val="28"/>
              </w:rPr>
              <w:t>13,3</w:t>
            </w:r>
          </w:p>
        </w:tc>
        <w:tc>
          <w:tcPr>
            <w:tcW w:w="1275" w:type="dxa"/>
            <w:tcBorders>
              <w:left w:val="single" w:sz="4" w:space="0" w:color="000000"/>
              <w:bottom w:val="single" w:sz="4" w:space="0" w:color="000000"/>
              <w:right w:val="single" w:sz="4" w:space="0" w:color="000000"/>
            </w:tcBorders>
            <w:shd w:val="clear" w:color="auto" w:fill="FFFFFF"/>
          </w:tcPr>
          <w:p w:rsidR="008E6257" w:rsidRPr="008E6257" w:rsidRDefault="00BD3C85" w:rsidP="00FD6180">
            <w:pPr>
              <w:shd w:val="clear" w:color="auto" w:fill="FFFFFF"/>
              <w:snapToGrid w:val="0"/>
              <w:jc w:val="center"/>
              <w:rPr>
                <w:rFonts w:ascii="Times New Roman" w:hAnsi="Times New Roman" w:cs="Times New Roman"/>
                <w:color w:val="000000"/>
                <w:sz w:val="28"/>
                <w:szCs w:val="28"/>
              </w:rPr>
            </w:pPr>
            <w:r>
              <w:rPr>
                <w:rFonts w:ascii="Times New Roman" w:hAnsi="Times New Roman" w:cs="Times New Roman"/>
                <w:color w:val="000000"/>
                <w:sz w:val="28"/>
                <w:szCs w:val="28"/>
              </w:rPr>
              <w:t>13,7</w:t>
            </w:r>
          </w:p>
        </w:tc>
      </w:tr>
      <w:tr w:rsidR="008E6257" w:rsidRPr="008E6257" w:rsidTr="00FD6180">
        <w:trPr>
          <w:trHeight w:hRule="exact" w:val="899"/>
        </w:trPr>
        <w:tc>
          <w:tcPr>
            <w:tcW w:w="5400" w:type="dxa"/>
            <w:tcBorders>
              <w:left w:val="single" w:sz="4" w:space="0" w:color="000000"/>
              <w:bottom w:val="single" w:sz="4" w:space="0" w:color="000000"/>
            </w:tcBorders>
            <w:shd w:val="clear" w:color="auto" w:fill="FFFFFF"/>
          </w:tcPr>
          <w:p w:rsidR="008E6257" w:rsidRPr="008E6257" w:rsidRDefault="008E6257" w:rsidP="008E6257">
            <w:pPr>
              <w:widowControl w:val="0"/>
              <w:numPr>
                <w:ilvl w:val="0"/>
                <w:numId w:val="2"/>
              </w:numPr>
              <w:shd w:val="clear" w:color="auto" w:fill="FFFFFF"/>
              <w:tabs>
                <w:tab w:val="left" w:pos="720"/>
              </w:tabs>
              <w:autoSpaceDE w:val="0"/>
              <w:snapToGrid w:val="0"/>
              <w:spacing w:after="0" w:line="240" w:lineRule="auto"/>
              <w:ind w:right="113"/>
              <w:jc w:val="both"/>
              <w:rPr>
                <w:rFonts w:ascii="Times New Roman" w:hAnsi="Times New Roman" w:cs="Times New Roman"/>
                <w:sz w:val="28"/>
                <w:szCs w:val="28"/>
              </w:rPr>
            </w:pPr>
            <w:r w:rsidRPr="008E6257">
              <w:rPr>
                <w:rFonts w:ascii="Times New Roman" w:hAnsi="Times New Roman" w:cs="Times New Roman"/>
                <w:color w:val="000000"/>
                <w:sz w:val="28"/>
                <w:szCs w:val="28"/>
              </w:rPr>
              <w:t>Бросок набивного мяча 1 кг из-за головы (м)</w:t>
            </w:r>
            <w:r w:rsidRPr="008E6257">
              <w:rPr>
                <w:rFonts w:ascii="Times New Roman" w:hAnsi="Times New Roman" w:cs="Times New Roman"/>
                <w:sz w:val="28"/>
                <w:szCs w:val="28"/>
              </w:rPr>
              <w:t xml:space="preserve"> </w:t>
            </w:r>
          </w:p>
        </w:tc>
        <w:tc>
          <w:tcPr>
            <w:tcW w:w="1260" w:type="dxa"/>
            <w:tcBorders>
              <w:left w:val="single" w:sz="4" w:space="0" w:color="000000"/>
              <w:bottom w:val="single" w:sz="4" w:space="0" w:color="000000"/>
            </w:tcBorders>
            <w:shd w:val="clear" w:color="auto" w:fill="FFFFFF"/>
          </w:tcPr>
          <w:p w:rsidR="008E6257" w:rsidRPr="008E6257" w:rsidRDefault="008E6257" w:rsidP="00FD6180">
            <w:pPr>
              <w:shd w:val="clear" w:color="auto" w:fill="FFFFFF"/>
              <w:snapToGrid w:val="0"/>
              <w:jc w:val="center"/>
              <w:rPr>
                <w:rFonts w:ascii="Times New Roman" w:hAnsi="Times New Roman" w:cs="Times New Roman"/>
                <w:color w:val="000000"/>
                <w:sz w:val="28"/>
                <w:szCs w:val="28"/>
              </w:rPr>
            </w:pPr>
            <w:r w:rsidRPr="008E6257">
              <w:rPr>
                <w:rFonts w:ascii="Times New Roman" w:hAnsi="Times New Roman" w:cs="Times New Roman"/>
                <w:color w:val="000000"/>
                <w:sz w:val="28"/>
                <w:szCs w:val="28"/>
              </w:rPr>
              <w:t>10,5</w:t>
            </w:r>
          </w:p>
        </w:tc>
        <w:tc>
          <w:tcPr>
            <w:tcW w:w="1080" w:type="dxa"/>
            <w:tcBorders>
              <w:left w:val="single" w:sz="4" w:space="0" w:color="000000"/>
              <w:bottom w:val="single" w:sz="4" w:space="0" w:color="000000"/>
            </w:tcBorders>
            <w:shd w:val="clear" w:color="auto" w:fill="FFFFFF"/>
          </w:tcPr>
          <w:p w:rsidR="008E6257" w:rsidRPr="008E6257" w:rsidRDefault="008E6257" w:rsidP="00FD6180">
            <w:pPr>
              <w:shd w:val="clear" w:color="auto" w:fill="FFFFFF"/>
              <w:snapToGrid w:val="0"/>
              <w:jc w:val="center"/>
              <w:rPr>
                <w:rFonts w:ascii="Times New Roman" w:hAnsi="Times New Roman" w:cs="Times New Roman"/>
                <w:color w:val="000000"/>
                <w:sz w:val="28"/>
                <w:szCs w:val="28"/>
              </w:rPr>
            </w:pPr>
            <w:r w:rsidRPr="008E6257">
              <w:rPr>
                <w:rFonts w:ascii="Times New Roman" w:hAnsi="Times New Roman" w:cs="Times New Roman"/>
                <w:color w:val="000000"/>
                <w:sz w:val="28"/>
                <w:szCs w:val="28"/>
              </w:rPr>
              <w:t>6,5</w:t>
            </w:r>
          </w:p>
        </w:tc>
        <w:tc>
          <w:tcPr>
            <w:tcW w:w="1275" w:type="dxa"/>
            <w:tcBorders>
              <w:left w:val="single" w:sz="4" w:space="0" w:color="000000"/>
              <w:bottom w:val="single" w:sz="4" w:space="0" w:color="000000"/>
              <w:right w:val="single" w:sz="4" w:space="0" w:color="000000"/>
            </w:tcBorders>
            <w:shd w:val="clear" w:color="auto" w:fill="FFFFFF"/>
          </w:tcPr>
          <w:p w:rsidR="008E6257" w:rsidRPr="008E6257" w:rsidRDefault="008E6257" w:rsidP="00FD6180">
            <w:pPr>
              <w:shd w:val="clear" w:color="auto" w:fill="FFFFFF"/>
              <w:snapToGrid w:val="0"/>
              <w:jc w:val="center"/>
              <w:rPr>
                <w:rFonts w:ascii="Times New Roman" w:hAnsi="Times New Roman" w:cs="Times New Roman"/>
                <w:color w:val="000000"/>
                <w:sz w:val="28"/>
                <w:szCs w:val="28"/>
              </w:rPr>
            </w:pPr>
            <w:r w:rsidRPr="008E6257">
              <w:rPr>
                <w:rFonts w:ascii="Times New Roman" w:hAnsi="Times New Roman" w:cs="Times New Roman"/>
                <w:color w:val="000000"/>
                <w:sz w:val="28"/>
                <w:szCs w:val="28"/>
              </w:rPr>
              <w:t>5,0</w:t>
            </w:r>
          </w:p>
        </w:tc>
      </w:tr>
      <w:tr w:rsidR="008E6257" w:rsidRPr="008E6257" w:rsidTr="008E6257">
        <w:trPr>
          <w:trHeight w:hRule="exact" w:val="2937"/>
        </w:trPr>
        <w:tc>
          <w:tcPr>
            <w:tcW w:w="5400" w:type="dxa"/>
            <w:tcBorders>
              <w:left w:val="single" w:sz="4" w:space="0" w:color="000000"/>
              <w:bottom w:val="single" w:sz="4" w:space="0" w:color="000000"/>
            </w:tcBorders>
            <w:shd w:val="clear" w:color="auto" w:fill="FFFFFF"/>
          </w:tcPr>
          <w:p w:rsidR="008E6257" w:rsidRPr="008E6257" w:rsidRDefault="008E6257" w:rsidP="008E6257">
            <w:pPr>
              <w:widowControl w:val="0"/>
              <w:numPr>
                <w:ilvl w:val="0"/>
                <w:numId w:val="2"/>
              </w:numPr>
              <w:shd w:val="clear" w:color="auto" w:fill="FFFFFF"/>
              <w:tabs>
                <w:tab w:val="left" w:pos="720"/>
              </w:tabs>
              <w:autoSpaceDE w:val="0"/>
              <w:snapToGrid w:val="0"/>
              <w:spacing w:after="0" w:line="240" w:lineRule="auto"/>
              <w:ind w:right="113"/>
              <w:jc w:val="both"/>
              <w:rPr>
                <w:rFonts w:ascii="Times New Roman" w:hAnsi="Times New Roman" w:cs="Times New Roman"/>
                <w:color w:val="000000"/>
                <w:sz w:val="28"/>
                <w:szCs w:val="28"/>
              </w:rPr>
            </w:pPr>
            <w:r w:rsidRPr="008E6257">
              <w:rPr>
                <w:rFonts w:ascii="Times New Roman" w:hAnsi="Times New Roman" w:cs="Times New Roman"/>
                <w:color w:val="000000"/>
                <w:sz w:val="28"/>
                <w:szCs w:val="28"/>
              </w:rPr>
              <w:t xml:space="preserve">Гимнастический комплекс упражнений: </w:t>
            </w:r>
          </w:p>
          <w:p w:rsidR="008E6257" w:rsidRPr="008E6257" w:rsidRDefault="008E6257" w:rsidP="00FD6180">
            <w:pPr>
              <w:shd w:val="clear" w:color="auto" w:fill="FFFFFF"/>
              <w:ind w:left="360" w:right="113" w:firstLine="320"/>
              <w:jc w:val="both"/>
              <w:rPr>
                <w:rFonts w:ascii="Times New Roman" w:hAnsi="Times New Roman" w:cs="Times New Roman"/>
                <w:color w:val="000000"/>
                <w:sz w:val="28"/>
                <w:szCs w:val="28"/>
              </w:rPr>
            </w:pPr>
            <w:r w:rsidRPr="008E6257">
              <w:rPr>
                <w:rFonts w:ascii="Times New Roman" w:hAnsi="Times New Roman" w:cs="Times New Roman"/>
                <w:color w:val="000000"/>
                <w:sz w:val="28"/>
                <w:szCs w:val="28"/>
              </w:rPr>
              <w:t xml:space="preserve">– утренней гимнастики </w:t>
            </w:r>
          </w:p>
          <w:p w:rsidR="008E6257" w:rsidRPr="008E6257" w:rsidRDefault="008E6257" w:rsidP="00FD6180">
            <w:pPr>
              <w:shd w:val="clear" w:color="auto" w:fill="FFFFFF"/>
              <w:ind w:left="360" w:right="113" w:firstLine="320"/>
              <w:jc w:val="both"/>
              <w:rPr>
                <w:rFonts w:ascii="Times New Roman" w:hAnsi="Times New Roman" w:cs="Times New Roman"/>
                <w:color w:val="000000"/>
                <w:sz w:val="28"/>
                <w:szCs w:val="28"/>
              </w:rPr>
            </w:pPr>
            <w:r w:rsidRPr="008E6257">
              <w:rPr>
                <w:rFonts w:ascii="Times New Roman" w:hAnsi="Times New Roman" w:cs="Times New Roman"/>
                <w:color w:val="000000"/>
                <w:sz w:val="28"/>
                <w:szCs w:val="28"/>
              </w:rPr>
              <w:t xml:space="preserve">– производственной гимнастики </w:t>
            </w:r>
          </w:p>
          <w:p w:rsidR="008E6257" w:rsidRPr="008E6257" w:rsidRDefault="008E6257" w:rsidP="00FD6180">
            <w:pPr>
              <w:shd w:val="clear" w:color="auto" w:fill="FFFFFF"/>
              <w:ind w:left="360" w:right="113" w:firstLine="320"/>
              <w:jc w:val="both"/>
              <w:rPr>
                <w:rFonts w:ascii="Times New Roman" w:hAnsi="Times New Roman" w:cs="Times New Roman"/>
                <w:sz w:val="28"/>
                <w:szCs w:val="28"/>
              </w:rPr>
            </w:pPr>
            <w:r w:rsidRPr="008E6257">
              <w:rPr>
                <w:rFonts w:ascii="Times New Roman" w:hAnsi="Times New Roman" w:cs="Times New Roman"/>
                <w:color w:val="000000"/>
                <w:sz w:val="28"/>
                <w:szCs w:val="28"/>
              </w:rPr>
              <w:t>– релаксационной гимнастики</w:t>
            </w:r>
            <w:r w:rsidRPr="008E6257">
              <w:rPr>
                <w:rFonts w:ascii="Times New Roman" w:hAnsi="Times New Roman" w:cs="Times New Roman"/>
                <w:sz w:val="28"/>
                <w:szCs w:val="28"/>
              </w:rPr>
              <w:t xml:space="preserve"> </w:t>
            </w:r>
          </w:p>
          <w:p w:rsidR="008E6257" w:rsidRPr="008E6257" w:rsidRDefault="008E6257" w:rsidP="00FD6180">
            <w:pPr>
              <w:shd w:val="clear" w:color="auto" w:fill="FFFFFF"/>
              <w:ind w:left="360" w:right="113" w:firstLine="320"/>
              <w:jc w:val="both"/>
              <w:rPr>
                <w:rFonts w:ascii="Times New Roman" w:hAnsi="Times New Roman" w:cs="Times New Roman"/>
                <w:color w:val="000000"/>
                <w:sz w:val="28"/>
                <w:szCs w:val="28"/>
              </w:rPr>
            </w:pPr>
            <w:r w:rsidRPr="008E6257">
              <w:rPr>
                <w:rFonts w:ascii="Times New Roman" w:hAnsi="Times New Roman" w:cs="Times New Roman"/>
                <w:color w:val="000000"/>
                <w:sz w:val="28"/>
                <w:szCs w:val="28"/>
              </w:rPr>
              <w:t>(из 10 баллов)</w:t>
            </w:r>
          </w:p>
        </w:tc>
        <w:tc>
          <w:tcPr>
            <w:tcW w:w="1260" w:type="dxa"/>
            <w:tcBorders>
              <w:left w:val="single" w:sz="4" w:space="0" w:color="000000"/>
              <w:bottom w:val="single" w:sz="4" w:space="0" w:color="000000"/>
            </w:tcBorders>
            <w:shd w:val="clear" w:color="auto" w:fill="FFFFFF"/>
          </w:tcPr>
          <w:p w:rsidR="008E6257" w:rsidRPr="008E6257" w:rsidRDefault="008E6257" w:rsidP="00FD6180">
            <w:pPr>
              <w:shd w:val="clear" w:color="auto" w:fill="FFFFFF"/>
              <w:snapToGrid w:val="0"/>
              <w:jc w:val="center"/>
              <w:rPr>
                <w:rFonts w:ascii="Times New Roman" w:hAnsi="Times New Roman" w:cs="Times New Roman"/>
                <w:color w:val="000000"/>
                <w:sz w:val="28"/>
                <w:szCs w:val="28"/>
              </w:rPr>
            </w:pPr>
            <w:r w:rsidRPr="008E6257">
              <w:rPr>
                <w:rFonts w:ascii="Times New Roman" w:hAnsi="Times New Roman" w:cs="Times New Roman"/>
                <w:color w:val="000000"/>
                <w:sz w:val="28"/>
                <w:szCs w:val="28"/>
              </w:rPr>
              <w:t>до 9</w:t>
            </w:r>
          </w:p>
        </w:tc>
        <w:tc>
          <w:tcPr>
            <w:tcW w:w="1080" w:type="dxa"/>
            <w:tcBorders>
              <w:left w:val="single" w:sz="4" w:space="0" w:color="000000"/>
              <w:bottom w:val="single" w:sz="4" w:space="0" w:color="000000"/>
            </w:tcBorders>
            <w:shd w:val="clear" w:color="auto" w:fill="FFFFFF"/>
          </w:tcPr>
          <w:p w:rsidR="008E6257" w:rsidRPr="008E6257" w:rsidRDefault="008E6257" w:rsidP="00FD6180">
            <w:pPr>
              <w:shd w:val="clear" w:color="auto" w:fill="FFFFFF"/>
              <w:snapToGrid w:val="0"/>
              <w:jc w:val="center"/>
              <w:rPr>
                <w:rFonts w:ascii="Times New Roman" w:hAnsi="Times New Roman" w:cs="Times New Roman"/>
                <w:color w:val="000000"/>
                <w:sz w:val="28"/>
                <w:szCs w:val="28"/>
              </w:rPr>
            </w:pPr>
            <w:r w:rsidRPr="008E6257">
              <w:rPr>
                <w:rFonts w:ascii="Times New Roman" w:hAnsi="Times New Roman" w:cs="Times New Roman"/>
                <w:color w:val="000000"/>
                <w:sz w:val="28"/>
                <w:szCs w:val="28"/>
              </w:rPr>
              <w:t>до 8</w:t>
            </w:r>
          </w:p>
        </w:tc>
        <w:tc>
          <w:tcPr>
            <w:tcW w:w="1275" w:type="dxa"/>
            <w:tcBorders>
              <w:left w:val="single" w:sz="4" w:space="0" w:color="000000"/>
              <w:bottom w:val="single" w:sz="4" w:space="0" w:color="000000"/>
              <w:right w:val="single" w:sz="4" w:space="0" w:color="000000"/>
            </w:tcBorders>
            <w:shd w:val="clear" w:color="auto" w:fill="FFFFFF"/>
          </w:tcPr>
          <w:p w:rsidR="008E6257" w:rsidRPr="008E6257" w:rsidRDefault="008E6257" w:rsidP="00FD6180">
            <w:pPr>
              <w:shd w:val="clear" w:color="auto" w:fill="FFFFFF"/>
              <w:snapToGrid w:val="0"/>
              <w:jc w:val="center"/>
              <w:rPr>
                <w:rFonts w:ascii="Times New Roman" w:hAnsi="Times New Roman" w:cs="Times New Roman"/>
                <w:color w:val="000000"/>
                <w:sz w:val="28"/>
                <w:szCs w:val="28"/>
              </w:rPr>
            </w:pPr>
            <w:r w:rsidRPr="008E6257">
              <w:rPr>
                <w:rFonts w:ascii="Times New Roman" w:hAnsi="Times New Roman" w:cs="Times New Roman"/>
                <w:color w:val="000000"/>
                <w:sz w:val="28"/>
                <w:szCs w:val="28"/>
              </w:rPr>
              <w:t>до 7,5</w:t>
            </w:r>
          </w:p>
        </w:tc>
      </w:tr>
    </w:tbl>
    <w:p w:rsidR="008E6257" w:rsidRPr="008E6257" w:rsidRDefault="008E6257" w:rsidP="008E6257">
      <w:pPr>
        <w:shd w:val="clear" w:color="auto" w:fill="FFFFFF"/>
        <w:ind w:left="1013"/>
        <w:jc w:val="center"/>
        <w:rPr>
          <w:rFonts w:ascii="Times New Roman" w:hAnsi="Times New Roman" w:cs="Times New Roman"/>
          <w:color w:val="000000"/>
          <w:sz w:val="28"/>
          <w:szCs w:val="28"/>
        </w:rPr>
      </w:pPr>
    </w:p>
    <w:p w:rsidR="008E6257" w:rsidRPr="008E6257" w:rsidRDefault="008E6257" w:rsidP="008E6257">
      <w:pPr>
        <w:shd w:val="clear" w:color="auto" w:fill="FFFFFF"/>
        <w:spacing w:before="96"/>
        <w:ind w:left="86"/>
        <w:jc w:val="center"/>
        <w:rPr>
          <w:rFonts w:ascii="Times New Roman" w:hAnsi="Times New Roman" w:cs="Times New Roman"/>
          <w:b/>
          <w:bCs/>
          <w:color w:val="000000"/>
          <w:sz w:val="28"/>
          <w:szCs w:val="28"/>
        </w:rPr>
      </w:pPr>
    </w:p>
    <w:p w:rsidR="008E6257" w:rsidRPr="008E6257" w:rsidRDefault="008E6257" w:rsidP="008E6257">
      <w:pPr>
        <w:shd w:val="clear" w:color="auto" w:fill="FFFFFF"/>
        <w:jc w:val="center"/>
        <w:rPr>
          <w:rFonts w:ascii="Times New Roman" w:hAnsi="Times New Roman" w:cs="Times New Roman"/>
          <w:b/>
          <w:color w:val="000000"/>
          <w:sz w:val="28"/>
          <w:szCs w:val="28"/>
        </w:rPr>
      </w:pPr>
    </w:p>
    <w:p w:rsidR="008E6257" w:rsidRPr="009B59A4" w:rsidRDefault="008E6257" w:rsidP="008E6257">
      <w:pPr>
        <w:rPr>
          <w:sz w:val="28"/>
          <w:szCs w:val="28"/>
        </w:rPr>
      </w:pPr>
    </w:p>
    <w:p w:rsidR="008E6257" w:rsidRPr="009B59A4" w:rsidRDefault="008E6257" w:rsidP="008E6257">
      <w:pPr>
        <w:rPr>
          <w:sz w:val="28"/>
          <w:szCs w:val="28"/>
        </w:rPr>
      </w:pPr>
    </w:p>
    <w:p w:rsidR="001C2E85" w:rsidRDefault="001C2E85" w:rsidP="00BD3C85">
      <w:pPr>
        <w:pStyle w:val="Default"/>
        <w:jc w:val="center"/>
        <w:rPr>
          <w:b/>
          <w:bCs/>
          <w:sz w:val="28"/>
          <w:szCs w:val="28"/>
        </w:rPr>
      </w:pPr>
    </w:p>
    <w:p w:rsidR="00BD3C85" w:rsidRDefault="00BD3C85" w:rsidP="00BD3C85">
      <w:pPr>
        <w:pStyle w:val="Default"/>
        <w:jc w:val="center"/>
        <w:rPr>
          <w:sz w:val="28"/>
          <w:szCs w:val="28"/>
        </w:rPr>
      </w:pPr>
      <w:r>
        <w:rPr>
          <w:b/>
          <w:bCs/>
          <w:sz w:val="28"/>
          <w:szCs w:val="28"/>
        </w:rPr>
        <w:t>Требования к результатам обучения студентов специального учебного отделения</w:t>
      </w:r>
    </w:p>
    <w:p w:rsidR="00BD3C85" w:rsidRDefault="00BD3C85" w:rsidP="00BD3C85">
      <w:pPr>
        <w:pStyle w:val="Default"/>
        <w:spacing w:after="55"/>
        <w:rPr>
          <w:sz w:val="28"/>
          <w:szCs w:val="28"/>
        </w:rPr>
      </w:pPr>
      <w:r>
        <w:rPr>
          <w:sz w:val="28"/>
          <w:szCs w:val="28"/>
        </w:rPr>
        <w:t xml:space="preserve"> Уметь определить уровень собственного здоровья по тестам. </w:t>
      </w:r>
    </w:p>
    <w:p w:rsidR="00BD3C85" w:rsidRDefault="00BD3C85" w:rsidP="00BD3C85">
      <w:pPr>
        <w:pStyle w:val="Default"/>
        <w:spacing w:after="55"/>
        <w:rPr>
          <w:sz w:val="28"/>
          <w:szCs w:val="28"/>
        </w:rPr>
      </w:pPr>
      <w:r>
        <w:rPr>
          <w:sz w:val="28"/>
          <w:szCs w:val="28"/>
        </w:rPr>
        <w:t xml:space="preserve"> Уметь составить и провести с группой комплексы упражнений утренней и производственной гимнастики. </w:t>
      </w:r>
    </w:p>
    <w:p w:rsidR="00BD3C85" w:rsidRDefault="00BD3C85" w:rsidP="00BD3C85">
      <w:pPr>
        <w:pStyle w:val="Default"/>
        <w:spacing w:after="55"/>
        <w:rPr>
          <w:sz w:val="28"/>
          <w:szCs w:val="28"/>
        </w:rPr>
      </w:pPr>
      <w:r>
        <w:rPr>
          <w:sz w:val="28"/>
          <w:szCs w:val="28"/>
        </w:rPr>
        <w:t xml:space="preserve"> Овладеть элементами техники движений релаксационных, беговых, прыжковых, ходьбы на лыжах, в плавании. </w:t>
      </w:r>
    </w:p>
    <w:p w:rsidR="00BD3C85" w:rsidRDefault="00BD3C85" w:rsidP="00BD3C85">
      <w:pPr>
        <w:pStyle w:val="Default"/>
        <w:spacing w:after="55"/>
        <w:rPr>
          <w:sz w:val="28"/>
          <w:szCs w:val="28"/>
        </w:rPr>
      </w:pPr>
      <w:r>
        <w:rPr>
          <w:sz w:val="28"/>
          <w:szCs w:val="28"/>
        </w:rPr>
        <w:t xml:space="preserve"> Уметь составить комплексы физических упражнений для восстановления работоспособности после умственного и физического утомления. </w:t>
      </w:r>
    </w:p>
    <w:p w:rsidR="00BD3C85" w:rsidRDefault="00BD3C85" w:rsidP="00BD3C85">
      <w:pPr>
        <w:pStyle w:val="Default"/>
        <w:spacing w:after="55"/>
        <w:rPr>
          <w:sz w:val="28"/>
          <w:szCs w:val="28"/>
        </w:rPr>
      </w:pPr>
      <w:r>
        <w:rPr>
          <w:sz w:val="28"/>
          <w:szCs w:val="28"/>
        </w:rPr>
        <w:t xml:space="preserve"> Уметь применять на практике приемы массажа и самомассажа. </w:t>
      </w:r>
    </w:p>
    <w:p w:rsidR="00BD3C85" w:rsidRDefault="00BD3C85" w:rsidP="00BD3C85">
      <w:pPr>
        <w:pStyle w:val="Default"/>
        <w:spacing w:after="55"/>
        <w:rPr>
          <w:sz w:val="28"/>
          <w:szCs w:val="28"/>
        </w:rPr>
      </w:pPr>
      <w:r>
        <w:rPr>
          <w:sz w:val="28"/>
          <w:szCs w:val="28"/>
        </w:rPr>
        <w:t xml:space="preserve"> Овладеть техникой спортивных игр по одному из избранных видов. </w:t>
      </w:r>
    </w:p>
    <w:p w:rsidR="00BD3C85" w:rsidRDefault="00BD3C85" w:rsidP="00BD3C85">
      <w:pPr>
        <w:pStyle w:val="Default"/>
        <w:spacing w:after="55"/>
        <w:rPr>
          <w:sz w:val="28"/>
          <w:szCs w:val="28"/>
        </w:rPr>
      </w:pPr>
      <w:r>
        <w:rPr>
          <w:sz w:val="28"/>
          <w:szCs w:val="28"/>
        </w:rPr>
        <w:t xml:space="preserve"> Повышать аэробную выносливость с использованием циклических видов спорта (терренкур, кроссовая и лыжная подготовка). </w:t>
      </w:r>
    </w:p>
    <w:p w:rsidR="00BD3C85" w:rsidRDefault="00BD3C85" w:rsidP="00BD3C85">
      <w:pPr>
        <w:pStyle w:val="Default"/>
        <w:spacing w:after="55"/>
        <w:rPr>
          <w:sz w:val="28"/>
          <w:szCs w:val="28"/>
        </w:rPr>
      </w:pPr>
      <w:r>
        <w:rPr>
          <w:sz w:val="28"/>
          <w:szCs w:val="28"/>
        </w:rPr>
        <w:t xml:space="preserve"> Овладеть системой дыхательных упражнений в процессе выполнения движений, для повышения работоспособности, при выполнении релаксационных упражнений. </w:t>
      </w:r>
    </w:p>
    <w:p w:rsidR="00BD3C85" w:rsidRDefault="00BD3C85" w:rsidP="00BD3C85">
      <w:pPr>
        <w:pStyle w:val="Default"/>
        <w:spacing w:after="55"/>
        <w:rPr>
          <w:sz w:val="28"/>
          <w:szCs w:val="28"/>
        </w:rPr>
      </w:pPr>
      <w:r>
        <w:rPr>
          <w:sz w:val="28"/>
          <w:szCs w:val="28"/>
        </w:rPr>
        <w:t xml:space="preserve"> Знать состояние своего здоровья, уметь составить и провести индивидуальные занятия двигательной активности. </w:t>
      </w:r>
    </w:p>
    <w:p w:rsidR="00BD3C85" w:rsidRDefault="00BD3C85" w:rsidP="00BD3C85">
      <w:pPr>
        <w:pStyle w:val="Default"/>
        <w:spacing w:after="55"/>
        <w:rPr>
          <w:sz w:val="28"/>
          <w:szCs w:val="28"/>
        </w:rPr>
      </w:pPr>
      <w:r>
        <w:rPr>
          <w:sz w:val="28"/>
          <w:szCs w:val="28"/>
        </w:rPr>
        <w:t xml:space="preserve"> Уметь определить индивидуальную оптимальную нагрузку при занятиях физическими упражнениями. Знать основные принципы, методы и факторы ее регуляции. </w:t>
      </w:r>
    </w:p>
    <w:p w:rsidR="00BD3C85" w:rsidRDefault="00BD3C85" w:rsidP="00BD3C85">
      <w:pPr>
        <w:pStyle w:val="Default"/>
        <w:rPr>
          <w:sz w:val="28"/>
          <w:szCs w:val="28"/>
        </w:rPr>
      </w:pPr>
      <w:r>
        <w:rPr>
          <w:sz w:val="28"/>
          <w:szCs w:val="28"/>
        </w:rPr>
        <w:t xml:space="preserve"> Уметь выполнять упражнения: </w:t>
      </w:r>
    </w:p>
    <w:p w:rsidR="00BD3C85" w:rsidRDefault="00BD3C85" w:rsidP="00BD3C85">
      <w:pPr>
        <w:pStyle w:val="Default"/>
        <w:rPr>
          <w:sz w:val="28"/>
          <w:szCs w:val="28"/>
        </w:rPr>
      </w:pPr>
    </w:p>
    <w:p w:rsidR="00BD3C85" w:rsidRDefault="00BD3C85" w:rsidP="00BD3C85">
      <w:pPr>
        <w:pStyle w:val="Default"/>
        <w:rPr>
          <w:sz w:val="28"/>
          <w:szCs w:val="28"/>
        </w:rPr>
      </w:pPr>
      <w:r>
        <w:rPr>
          <w:sz w:val="28"/>
          <w:szCs w:val="28"/>
        </w:rPr>
        <w:t xml:space="preserve">- сгибание и выпрямление рук в упоре лежа (для девушек — руки на опоре высотой до 50 см); </w:t>
      </w:r>
    </w:p>
    <w:p w:rsidR="00BD3C85" w:rsidRDefault="00BD3C85" w:rsidP="00BD3C85">
      <w:pPr>
        <w:pStyle w:val="Default"/>
        <w:rPr>
          <w:sz w:val="28"/>
          <w:szCs w:val="28"/>
        </w:rPr>
      </w:pPr>
      <w:r>
        <w:rPr>
          <w:sz w:val="28"/>
          <w:szCs w:val="28"/>
        </w:rPr>
        <w:t xml:space="preserve">- подтягивание на перекладине (юноши); </w:t>
      </w:r>
    </w:p>
    <w:p w:rsidR="00BD3C85" w:rsidRDefault="00BD3C85" w:rsidP="00BD3C85">
      <w:pPr>
        <w:pStyle w:val="Default"/>
        <w:rPr>
          <w:sz w:val="28"/>
          <w:szCs w:val="28"/>
        </w:rPr>
      </w:pPr>
      <w:r>
        <w:rPr>
          <w:sz w:val="28"/>
          <w:szCs w:val="28"/>
        </w:rPr>
        <w:t xml:space="preserve">- поднимание туловища (сед) из положения лежа на спине, руки за головой, ноги закреплены (девушки); </w:t>
      </w:r>
    </w:p>
    <w:p w:rsidR="00BD3C85" w:rsidRDefault="00BD3C85" w:rsidP="00BD3C85">
      <w:pPr>
        <w:pStyle w:val="Default"/>
        <w:rPr>
          <w:sz w:val="28"/>
          <w:szCs w:val="28"/>
        </w:rPr>
      </w:pPr>
      <w:r>
        <w:rPr>
          <w:sz w:val="28"/>
          <w:szCs w:val="28"/>
        </w:rPr>
        <w:t xml:space="preserve">- прыжки в длину с места; </w:t>
      </w:r>
    </w:p>
    <w:p w:rsidR="00BD3C85" w:rsidRDefault="00BD3C85" w:rsidP="00BD3C85">
      <w:pPr>
        <w:pStyle w:val="Default"/>
        <w:rPr>
          <w:sz w:val="28"/>
          <w:szCs w:val="28"/>
        </w:rPr>
      </w:pPr>
      <w:r>
        <w:rPr>
          <w:sz w:val="28"/>
          <w:szCs w:val="28"/>
        </w:rPr>
        <w:t xml:space="preserve">- бег 100 м; </w:t>
      </w:r>
    </w:p>
    <w:p w:rsidR="00BD3C85" w:rsidRDefault="00BD3C85" w:rsidP="00BD3C85">
      <w:pPr>
        <w:pStyle w:val="Default"/>
        <w:rPr>
          <w:sz w:val="28"/>
          <w:szCs w:val="28"/>
        </w:rPr>
      </w:pPr>
      <w:r>
        <w:rPr>
          <w:sz w:val="28"/>
          <w:szCs w:val="28"/>
        </w:rPr>
        <w:t xml:space="preserve">- бег: юноши — 3 км, девушки — 2 км (без учета времени); </w:t>
      </w:r>
    </w:p>
    <w:p w:rsidR="00BD3C85" w:rsidRDefault="00BD3C85" w:rsidP="00BD3C85">
      <w:pPr>
        <w:pStyle w:val="Default"/>
        <w:rPr>
          <w:sz w:val="28"/>
          <w:szCs w:val="28"/>
        </w:rPr>
      </w:pPr>
      <w:r>
        <w:rPr>
          <w:sz w:val="28"/>
          <w:szCs w:val="28"/>
        </w:rPr>
        <w:t xml:space="preserve">- тест Купера — 12-минутное передвижение;  </w:t>
      </w:r>
    </w:p>
    <w:p w:rsidR="008E6257" w:rsidRPr="00BD3C85" w:rsidRDefault="00BD3C85" w:rsidP="00BD3C85">
      <w:pPr>
        <w:rPr>
          <w:rFonts w:ascii="Times New Roman" w:hAnsi="Times New Roman" w:cs="Times New Roman"/>
          <w:sz w:val="28"/>
          <w:szCs w:val="28"/>
        </w:rPr>
      </w:pPr>
      <w:r w:rsidRPr="00BD3C85">
        <w:rPr>
          <w:rFonts w:ascii="Times New Roman" w:hAnsi="Times New Roman" w:cs="Times New Roman"/>
          <w:sz w:val="28"/>
          <w:szCs w:val="28"/>
        </w:rPr>
        <w:t>- бег на лыжах: юноши — 3 км, девушки — 2 км (без учета времени).</w:t>
      </w:r>
    </w:p>
    <w:p w:rsidR="008E6257" w:rsidRPr="009B59A4" w:rsidRDefault="008E6257" w:rsidP="008E6257">
      <w:pPr>
        <w:rPr>
          <w:sz w:val="28"/>
          <w:szCs w:val="28"/>
        </w:rPr>
      </w:pPr>
    </w:p>
    <w:p w:rsidR="008E6257" w:rsidRDefault="008E6257" w:rsidP="008E6257">
      <w:pPr>
        <w:shd w:val="clear" w:color="auto" w:fill="FFFFFF"/>
        <w:jc w:val="center"/>
        <w:rPr>
          <w:sz w:val="28"/>
          <w:szCs w:val="28"/>
        </w:rPr>
      </w:pPr>
    </w:p>
    <w:p w:rsidR="008E6257" w:rsidRDefault="008E6257" w:rsidP="008E6257">
      <w:pPr>
        <w:shd w:val="clear" w:color="auto" w:fill="FFFFFF"/>
        <w:jc w:val="center"/>
        <w:rPr>
          <w:sz w:val="28"/>
          <w:szCs w:val="28"/>
        </w:rPr>
      </w:pPr>
    </w:p>
    <w:p w:rsidR="008E6257" w:rsidRDefault="008E6257" w:rsidP="008E6257">
      <w:pPr>
        <w:shd w:val="clear" w:color="auto" w:fill="FFFFFF"/>
        <w:jc w:val="center"/>
        <w:rPr>
          <w:sz w:val="28"/>
          <w:szCs w:val="28"/>
        </w:rPr>
      </w:pPr>
    </w:p>
    <w:p w:rsidR="002C68B0" w:rsidRPr="002C68B0" w:rsidRDefault="002C68B0" w:rsidP="00961E39">
      <w:pPr>
        <w:spacing w:after="0" w:line="240" w:lineRule="auto"/>
        <w:ind w:firstLine="708"/>
        <w:rPr>
          <w:rFonts w:ascii="Times New Roman" w:hAnsi="Times New Roman" w:cs="Times New Roman"/>
          <w:sz w:val="28"/>
          <w:szCs w:val="28"/>
        </w:rPr>
      </w:pPr>
    </w:p>
    <w:sectPr w:rsidR="002C68B0" w:rsidRPr="002C68B0" w:rsidSect="008125D3">
      <w:footerReference w:type="default" r:id="rId11"/>
      <w:pgSz w:w="11906" w:h="16838"/>
      <w:pgMar w:top="567" w:right="566"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60D4" w:rsidRDefault="00C760D4" w:rsidP="008F0A6E">
      <w:pPr>
        <w:spacing w:after="0" w:line="240" w:lineRule="auto"/>
      </w:pPr>
      <w:r>
        <w:separator/>
      </w:r>
    </w:p>
  </w:endnote>
  <w:endnote w:type="continuationSeparator" w:id="1">
    <w:p w:rsidR="00C760D4" w:rsidRDefault="00C760D4" w:rsidP="008F0A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17251"/>
      <w:docPartObj>
        <w:docPartGallery w:val="Page Numbers (Bottom of Page)"/>
        <w:docPartUnique/>
      </w:docPartObj>
    </w:sdtPr>
    <w:sdtContent>
      <w:p w:rsidR="00962CFB" w:rsidRDefault="00CD5ACC">
        <w:pPr>
          <w:pStyle w:val="a7"/>
          <w:jc w:val="center"/>
        </w:pPr>
        <w:fldSimple w:instr=" PAGE   \* MERGEFORMAT ">
          <w:r w:rsidR="00F75789">
            <w:rPr>
              <w:noProof/>
            </w:rPr>
            <w:t>2</w:t>
          </w:r>
        </w:fldSimple>
      </w:p>
    </w:sdtContent>
  </w:sdt>
  <w:p w:rsidR="00962CFB" w:rsidRDefault="00962CF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60D4" w:rsidRDefault="00C760D4" w:rsidP="008F0A6E">
      <w:pPr>
        <w:spacing w:after="0" w:line="240" w:lineRule="auto"/>
      </w:pPr>
      <w:r>
        <w:separator/>
      </w:r>
    </w:p>
  </w:footnote>
  <w:footnote w:type="continuationSeparator" w:id="1">
    <w:p w:rsidR="00C760D4" w:rsidRDefault="00C760D4" w:rsidP="008F0A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4"/>
    <w:lvl w:ilvl="0">
      <w:start w:val="7"/>
      <w:numFmt w:val="decimal"/>
      <w:lvlText w:val="%1."/>
      <w:lvlJc w:val="left"/>
      <w:pPr>
        <w:tabs>
          <w:tab w:val="num" w:pos="720"/>
        </w:tabs>
        <w:ind w:left="720" w:hanging="360"/>
      </w:pPr>
    </w:lvl>
  </w:abstractNum>
  <w:abstractNum w:abstractNumId="1">
    <w:nsid w:val="00000003"/>
    <w:multiLevelType w:val="singleLevel"/>
    <w:tmpl w:val="00000003"/>
    <w:name w:val="WW8Num6"/>
    <w:lvl w:ilvl="0">
      <w:start w:val="1"/>
      <w:numFmt w:val="decimal"/>
      <w:lvlText w:val="%1."/>
      <w:lvlJc w:val="left"/>
      <w:pPr>
        <w:tabs>
          <w:tab w:val="num" w:pos="720"/>
        </w:tabs>
        <w:ind w:left="720" w:hanging="360"/>
      </w:pPr>
    </w:lvl>
  </w:abstractNum>
  <w:abstractNum w:abstractNumId="2">
    <w:nsid w:val="00000009"/>
    <w:multiLevelType w:val="singleLevel"/>
    <w:tmpl w:val="00000009"/>
    <w:name w:val="WW8Num31"/>
    <w:lvl w:ilvl="0">
      <w:start w:val="1"/>
      <w:numFmt w:val="decimal"/>
      <w:lvlText w:val="%1."/>
      <w:lvlJc w:val="left"/>
      <w:pPr>
        <w:tabs>
          <w:tab w:val="num" w:pos="720"/>
        </w:tabs>
        <w:ind w:left="720" w:hanging="360"/>
      </w:pPr>
    </w:lvl>
  </w:abstractNum>
  <w:abstractNum w:abstractNumId="3">
    <w:nsid w:val="46F01A2E"/>
    <w:multiLevelType w:val="hybridMultilevel"/>
    <w:tmpl w:val="C2108E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8021798"/>
    <w:multiLevelType w:val="hybridMultilevel"/>
    <w:tmpl w:val="969C60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8C00229"/>
    <w:multiLevelType w:val="hybridMultilevel"/>
    <w:tmpl w:val="1C9E2D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F9806D6"/>
    <w:multiLevelType w:val="hybridMultilevel"/>
    <w:tmpl w:val="8ED2B5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9430C3"/>
    <w:rsid w:val="0000004E"/>
    <w:rsid w:val="00015A2D"/>
    <w:rsid w:val="00036839"/>
    <w:rsid w:val="00043433"/>
    <w:rsid w:val="00064204"/>
    <w:rsid w:val="0010652A"/>
    <w:rsid w:val="0012063F"/>
    <w:rsid w:val="0014169F"/>
    <w:rsid w:val="00172E80"/>
    <w:rsid w:val="00181046"/>
    <w:rsid w:val="00191FF2"/>
    <w:rsid w:val="00196E60"/>
    <w:rsid w:val="001A0D69"/>
    <w:rsid w:val="001A4F33"/>
    <w:rsid w:val="001A70F0"/>
    <w:rsid w:val="001C2E85"/>
    <w:rsid w:val="001D7896"/>
    <w:rsid w:val="00215F60"/>
    <w:rsid w:val="00246048"/>
    <w:rsid w:val="00266472"/>
    <w:rsid w:val="00274DB3"/>
    <w:rsid w:val="002800E2"/>
    <w:rsid w:val="002A64A1"/>
    <w:rsid w:val="002C68B0"/>
    <w:rsid w:val="002D029E"/>
    <w:rsid w:val="002F64A5"/>
    <w:rsid w:val="003144DB"/>
    <w:rsid w:val="00324B7D"/>
    <w:rsid w:val="00333E2A"/>
    <w:rsid w:val="003720E2"/>
    <w:rsid w:val="003B4051"/>
    <w:rsid w:val="003E79AE"/>
    <w:rsid w:val="00427E96"/>
    <w:rsid w:val="004637AA"/>
    <w:rsid w:val="00464C49"/>
    <w:rsid w:val="004707C0"/>
    <w:rsid w:val="0048064A"/>
    <w:rsid w:val="004932A5"/>
    <w:rsid w:val="004A5D86"/>
    <w:rsid w:val="004F570F"/>
    <w:rsid w:val="00504964"/>
    <w:rsid w:val="00505815"/>
    <w:rsid w:val="005136D1"/>
    <w:rsid w:val="00517A34"/>
    <w:rsid w:val="00525CA5"/>
    <w:rsid w:val="00586260"/>
    <w:rsid w:val="005D6D58"/>
    <w:rsid w:val="005F6B41"/>
    <w:rsid w:val="006041CF"/>
    <w:rsid w:val="00624D4A"/>
    <w:rsid w:val="006341DA"/>
    <w:rsid w:val="00640271"/>
    <w:rsid w:val="006B1601"/>
    <w:rsid w:val="006D2D7C"/>
    <w:rsid w:val="006E6E24"/>
    <w:rsid w:val="006F658B"/>
    <w:rsid w:val="00710AEF"/>
    <w:rsid w:val="00742709"/>
    <w:rsid w:val="00755551"/>
    <w:rsid w:val="0076164E"/>
    <w:rsid w:val="00761A99"/>
    <w:rsid w:val="007666E3"/>
    <w:rsid w:val="00781FE7"/>
    <w:rsid w:val="007904EA"/>
    <w:rsid w:val="007910AE"/>
    <w:rsid w:val="00793EA1"/>
    <w:rsid w:val="00796609"/>
    <w:rsid w:val="007A5F3C"/>
    <w:rsid w:val="007B4986"/>
    <w:rsid w:val="007D1E9E"/>
    <w:rsid w:val="007E61DF"/>
    <w:rsid w:val="008012F2"/>
    <w:rsid w:val="00804741"/>
    <w:rsid w:val="00811BB5"/>
    <w:rsid w:val="008125D3"/>
    <w:rsid w:val="00821040"/>
    <w:rsid w:val="00851728"/>
    <w:rsid w:val="00864119"/>
    <w:rsid w:val="00881DF2"/>
    <w:rsid w:val="008A58E7"/>
    <w:rsid w:val="008D1D96"/>
    <w:rsid w:val="008E6257"/>
    <w:rsid w:val="008F0A6E"/>
    <w:rsid w:val="008F3951"/>
    <w:rsid w:val="00906C48"/>
    <w:rsid w:val="0090755A"/>
    <w:rsid w:val="0092103F"/>
    <w:rsid w:val="00934A3A"/>
    <w:rsid w:val="009430C3"/>
    <w:rsid w:val="00946B7F"/>
    <w:rsid w:val="00954107"/>
    <w:rsid w:val="00957BD9"/>
    <w:rsid w:val="00961E39"/>
    <w:rsid w:val="00962CFB"/>
    <w:rsid w:val="00971F13"/>
    <w:rsid w:val="00975031"/>
    <w:rsid w:val="00976DF3"/>
    <w:rsid w:val="00985287"/>
    <w:rsid w:val="009A6E37"/>
    <w:rsid w:val="00A02106"/>
    <w:rsid w:val="00A11B49"/>
    <w:rsid w:val="00A17473"/>
    <w:rsid w:val="00A21F75"/>
    <w:rsid w:val="00A220D3"/>
    <w:rsid w:val="00A30AC6"/>
    <w:rsid w:val="00A50E85"/>
    <w:rsid w:val="00A94629"/>
    <w:rsid w:val="00A952DC"/>
    <w:rsid w:val="00AB2FE0"/>
    <w:rsid w:val="00AB75AB"/>
    <w:rsid w:val="00AD5217"/>
    <w:rsid w:val="00AD541B"/>
    <w:rsid w:val="00AE1539"/>
    <w:rsid w:val="00AE423B"/>
    <w:rsid w:val="00AF1827"/>
    <w:rsid w:val="00B022F4"/>
    <w:rsid w:val="00BB2275"/>
    <w:rsid w:val="00BD09B8"/>
    <w:rsid w:val="00BD132B"/>
    <w:rsid w:val="00BD3C85"/>
    <w:rsid w:val="00BF0035"/>
    <w:rsid w:val="00BF5D4C"/>
    <w:rsid w:val="00C760D4"/>
    <w:rsid w:val="00C86D3C"/>
    <w:rsid w:val="00C95F7D"/>
    <w:rsid w:val="00CA0BB1"/>
    <w:rsid w:val="00CA2F82"/>
    <w:rsid w:val="00CA6B15"/>
    <w:rsid w:val="00CD3370"/>
    <w:rsid w:val="00CD5ACC"/>
    <w:rsid w:val="00CE3031"/>
    <w:rsid w:val="00D14925"/>
    <w:rsid w:val="00D50A4A"/>
    <w:rsid w:val="00D83CBB"/>
    <w:rsid w:val="00D971F1"/>
    <w:rsid w:val="00DB15DA"/>
    <w:rsid w:val="00DB2A76"/>
    <w:rsid w:val="00DC1C1F"/>
    <w:rsid w:val="00DD1412"/>
    <w:rsid w:val="00DE3D6E"/>
    <w:rsid w:val="00DF1CBF"/>
    <w:rsid w:val="00DF5711"/>
    <w:rsid w:val="00DF6C72"/>
    <w:rsid w:val="00E0611E"/>
    <w:rsid w:val="00E27A7B"/>
    <w:rsid w:val="00E5407F"/>
    <w:rsid w:val="00E70567"/>
    <w:rsid w:val="00EB5732"/>
    <w:rsid w:val="00EC7E59"/>
    <w:rsid w:val="00EF6072"/>
    <w:rsid w:val="00F07374"/>
    <w:rsid w:val="00F074F5"/>
    <w:rsid w:val="00F45AB5"/>
    <w:rsid w:val="00F52C29"/>
    <w:rsid w:val="00F55EFD"/>
    <w:rsid w:val="00F70DB7"/>
    <w:rsid w:val="00F75789"/>
    <w:rsid w:val="00F919B6"/>
    <w:rsid w:val="00FB2891"/>
    <w:rsid w:val="00FC0FF9"/>
    <w:rsid w:val="00FD61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B7F"/>
  </w:style>
  <w:style w:type="paragraph" w:styleId="3">
    <w:name w:val="heading 3"/>
    <w:next w:val="a"/>
    <w:link w:val="30"/>
    <w:uiPriority w:val="9"/>
    <w:semiHidden/>
    <w:unhideWhenUsed/>
    <w:qFormat/>
    <w:rsid w:val="00975031"/>
    <w:pPr>
      <w:keepNext/>
      <w:keepLines/>
      <w:spacing w:after="3" w:line="268" w:lineRule="auto"/>
      <w:ind w:left="10" w:right="765" w:hanging="10"/>
      <w:jc w:val="center"/>
      <w:outlineLvl w:val="2"/>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B16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A952DC"/>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uiPriority w:val="34"/>
    <w:qFormat/>
    <w:rsid w:val="00781FE7"/>
    <w:pPr>
      <w:ind w:left="720"/>
      <w:contextualSpacing/>
    </w:pPr>
  </w:style>
  <w:style w:type="character" w:customStyle="1" w:styleId="30">
    <w:name w:val="Заголовок 3 Знак"/>
    <w:basedOn w:val="a0"/>
    <w:link w:val="3"/>
    <w:uiPriority w:val="9"/>
    <w:semiHidden/>
    <w:rsid w:val="00975031"/>
    <w:rPr>
      <w:rFonts w:ascii="Times New Roman" w:eastAsia="Times New Roman" w:hAnsi="Times New Roman" w:cs="Times New Roman"/>
      <w:b/>
      <w:color w:val="000000"/>
      <w:sz w:val="28"/>
    </w:rPr>
  </w:style>
  <w:style w:type="paragraph" w:styleId="a5">
    <w:name w:val="header"/>
    <w:basedOn w:val="a"/>
    <w:link w:val="a6"/>
    <w:uiPriority w:val="99"/>
    <w:semiHidden/>
    <w:unhideWhenUsed/>
    <w:rsid w:val="008F0A6E"/>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8F0A6E"/>
  </w:style>
  <w:style w:type="paragraph" w:styleId="a7">
    <w:name w:val="footer"/>
    <w:basedOn w:val="a"/>
    <w:link w:val="a8"/>
    <w:uiPriority w:val="99"/>
    <w:unhideWhenUsed/>
    <w:rsid w:val="008F0A6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F0A6E"/>
  </w:style>
  <w:style w:type="character" w:styleId="a9">
    <w:name w:val="Hyperlink"/>
    <w:basedOn w:val="a0"/>
    <w:uiPriority w:val="99"/>
    <w:rsid w:val="007B4986"/>
    <w:rPr>
      <w:color w:val="0000FF"/>
      <w:u w:val="single"/>
    </w:rPr>
  </w:style>
  <w:style w:type="character" w:styleId="HTML">
    <w:name w:val="HTML Cite"/>
    <w:basedOn w:val="a0"/>
    <w:uiPriority w:val="99"/>
    <w:unhideWhenUsed/>
    <w:rsid w:val="007B4986"/>
    <w:rPr>
      <w:i/>
      <w:iCs/>
    </w:rPr>
  </w:style>
  <w:style w:type="paragraph" w:styleId="aa">
    <w:name w:val="Balloon Text"/>
    <w:basedOn w:val="a"/>
    <w:link w:val="ab"/>
    <w:uiPriority w:val="99"/>
    <w:semiHidden/>
    <w:unhideWhenUsed/>
    <w:rsid w:val="00F757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757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14551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port.minstm.gov.ru" TargetMode="External"/><Relationship Id="rId4" Type="http://schemas.openxmlformats.org/officeDocument/2006/relationships/settings" Target="settings.xml"/><Relationship Id="rId9" Type="http://schemas.openxmlformats.org/officeDocument/2006/relationships/hyperlink" Target="http://www.mosspor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AB2DD-E661-49B8-9AE5-4CD593D1D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907</TotalTime>
  <Pages>1</Pages>
  <Words>7040</Words>
  <Characters>40129</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БОУ ОО Медицинский колледж</Company>
  <LinksUpToDate>false</LinksUpToDate>
  <CharactersWithSpaces>47075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АСУ</dc:creator>
  <cp:keywords/>
  <dc:description/>
  <cp:lastModifiedBy>111_Igor</cp:lastModifiedBy>
  <cp:revision>59</cp:revision>
  <cp:lastPrinted>2016-03-22T08:44:00Z</cp:lastPrinted>
  <dcterms:created xsi:type="dcterms:W3CDTF">2015-06-22T06:44:00Z</dcterms:created>
  <dcterms:modified xsi:type="dcterms:W3CDTF">2018-03-30T03:39:00Z</dcterms:modified>
</cp:coreProperties>
</file>